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ADFA8" w14:textId="77777777" w:rsidR="0019149F" w:rsidRDefault="0019149F" w:rsidP="00DB6DC4">
      <w:pPr>
        <w:pStyle w:val="Nzevsmlouvy"/>
        <w:rPr>
          <w:rFonts w:ascii="Verdana" w:hAnsi="Verdana"/>
          <w:sz w:val="36"/>
          <w:szCs w:val="36"/>
        </w:rPr>
      </w:pPr>
    </w:p>
    <w:p w14:paraId="1BA2F531" w14:textId="77777777" w:rsidR="00F411EB" w:rsidRDefault="00FE439B" w:rsidP="00F411EB">
      <w:pPr>
        <w:pStyle w:val="Nzevsmlouvy"/>
        <w:rPr>
          <w:rFonts w:ascii="Verdana" w:hAnsi="Verdana"/>
          <w:sz w:val="36"/>
          <w:szCs w:val="36"/>
          <w:lang w:val="cs-CZ"/>
        </w:rPr>
      </w:pPr>
      <w:r w:rsidRPr="0029625D">
        <w:rPr>
          <w:rFonts w:ascii="Verdana" w:hAnsi="Verdana"/>
          <w:sz w:val="36"/>
          <w:szCs w:val="36"/>
        </w:rPr>
        <w:t xml:space="preserve">SMLOUVA </w:t>
      </w:r>
      <w:r w:rsidR="0029625D" w:rsidRPr="0029625D">
        <w:rPr>
          <w:rFonts w:ascii="Verdana" w:hAnsi="Verdana"/>
          <w:sz w:val="36"/>
          <w:szCs w:val="36"/>
          <w:lang w:val="cs-CZ"/>
        </w:rPr>
        <w:t xml:space="preserve">NA ZHOTOVENÍ PROJEKTOVÉ DOKUMENTACE A NA DODÁVKU A INSTALACI </w:t>
      </w:r>
      <w:r w:rsidR="00F411EB">
        <w:rPr>
          <w:rFonts w:ascii="Verdana" w:hAnsi="Verdana"/>
          <w:sz w:val="36"/>
          <w:szCs w:val="36"/>
          <w:lang w:val="cs-CZ"/>
        </w:rPr>
        <w:t>FOTOVOLTAICKÉ ELEKTRÁRNY</w:t>
      </w:r>
      <w:r w:rsidR="00F411EB" w:rsidRPr="0029625D">
        <w:rPr>
          <w:rFonts w:ascii="Verdana" w:hAnsi="Verdana"/>
          <w:sz w:val="36"/>
          <w:szCs w:val="36"/>
          <w:lang w:val="cs-CZ"/>
        </w:rPr>
        <w:t xml:space="preserve"> </w:t>
      </w:r>
    </w:p>
    <w:p w14:paraId="55A52560" w14:textId="77777777" w:rsidR="0019149F" w:rsidRDefault="0019149F" w:rsidP="0019149F">
      <w:pPr>
        <w:pStyle w:val="Nzevsmlouvy"/>
        <w:jc w:val="both"/>
        <w:rPr>
          <w:rFonts w:ascii="Verdana" w:hAnsi="Verdana"/>
          <w:sz w:val="36"/>
          <w:szCs w:val="36"/>
          <w:lang w:val="cs-CZ"/>
        </w:rPr>
      </w:pPr>
    </w:p>
    <w:p w14:paraId="3B97C624" w14:textId="0AF07E2E" w:rsidR="00051136" w:rsidRDefault="00051136" w:rsidP="0019149F">
      <w:pPr>
        <w:pStyle w:val="Nzevsmlouvy"/>
        <w:jc w:val="both"/>
        <w:rPr>
          <w:rFonts w:ascii="Verdana" w:hAnsi="Verdana"/>
          <w:sz w:val="36"/>
          <w:szCs w:val="36"/>
          <w:lang w:val="cs-CZ"/>
        </w:rPr>
      </w:pPr>
      <w:r>
        <w:rPr>
          <w:rFonts w:ascii="Verdana" w:hAnsi="Verdana"/>
          <w:sz w:val="36"/>
          <w:szCs w:val="36"/>
          <w:lang w:val="cs-CZ"/>
        </w:rPr>
        <w:t xml:space="preserve">Soubor </w:t>
      </w:r>
      <w:r w:rsidR="004A4D84">
        <w:rPr>
          <w:rFonts w:ascii="Verdana" w:hAnsi="Verdana"/>
          <w:sz w:val="36"/>
          <w:szCs w:val="36"/>
          <w:lang w:val="cs-CZ"/>
        </w:rPr>
        <w:t xml:space="preserve">3 </w:t>
      </w:r>
      <w:r>
        <w:rPr>
          <w:rFonts w:ascii="Verdana" w:hAnsi="Verdana"/>
          <w:sz w:val="36"/>
          <w:szCs w:val="36"/>
          <w:lang w:val="cs-CZ"/>
        </w:rPr>
        <w:t>staveb</w:t>
      </w:r>
      <w:r w:rsidR="0019149F">
        <w:rPr>
          <w:rFonts w:ascii="Verdana" w:hAnsi="Verdana"/>
          <w:sz w:val="36"/>
          <w:szCs w:val="36"/>
          <w:lang w:val="cs-CZ"/>
        </w:rPr>
        <w:t xml:space="preserve">: </w:t>
      </w:r>
    </w:p>
    <w:p w14:paraId="7A068480" w14:textId="7E488BCD" w:rsidR="004A4D84" w:rsidRPr="004A4D84" w:rsidRDefault="004A4D84" w:rsidP="004A4D84">
      <w:pPr>
        <w:pStyle w:val="Titul2"/>
      </w:pPr>
      <w:r w:rsidRPr="004A4D84">
        <w:t xml:space="preserve">Stavba 1 „Výstavba nových fotovoltaických zdrojů v lokalitě Hradec Králové, </w:t>
      </w:r>
      <w:r>
        <w:br/>
      </w:r>
      <w:r w:rsidRPr="004A4D84">
        <w:t>U Fotochemy II“</w:t>
      </w:r>
    </w:p>
    <w:p w14:paraId="67160F85" w14:textId="77777777" w:rsidR="004A4D84" w:rsidRPr="004A4D84" w:rsidRDefault="004A4D84" w:rsidP="004A4D84">
      <w:pPr>
        <w:pStyle w:val="Titul2"/>
      </w:pPr>
      <w:r w:rsidRPr="004A4D84">
        <w:t>Stavba 2 „Výstavba nových fotovoltaických zdrojů v lokalitě Pardubice, ul. Hlaváčova“</w:t>
      </w:r>
    </w:p>
    <w:p w14:paraId="545E463E" w14:textId="77777777" w:rsidR="004A4D84" w:rsidRPr="004A4D84" w:rsidRDefault="004A4D84" w:rsidP="004A4D84">
      <w:pPr>
        <w:pStyle w:val="Titul2"/>
      </w:pPr>
      <w:r w:rsidRPr="004A4D84">
        <w:t>Stavba 3 „Výstavba nových fotovoltaických zdrojů v lokalitě Turnov, Nad Perchtou (integrované pracoviště)“</w:t>
      </w:r>
    </w:p>
    <w:p w14:paraId="0B4A416B" w14:textId="5999BD78" w:rsidR="00051136" w:rsidRPr="00FD710D" w:rsidRDefault="00051136" w:rsidP="00FD710D">
      <w:pPr>
        <w:pStyle w:val="Titul2"/>
      </w:pPr>
    </w:p>
    <w:p w14:paraId="3ABC651C" w14:textId="77777777" w:rsidR="00043F45" w:rsidRPr="0019149F" w:rsidRDefault="00FE439B" w:rsidP="00FE439B">
      <w:pPr>
        <w:pStyle w:val="TextnormlnPVL"/>
        <w:rPr>
          <w:rFonts w:ascii="Verdana" w:hAnsi="Verdana"/>
          <w:sz w:val="18"/>
          <w:szCs w:val="18"/>
        </w:rPr>
      </w:pPr>
      <w:r w:rsidRPr="0029625D">
        <w:rPr>
          <w:rFonts w:ascii="Verdana" w:hAnsi="Verdana"/>
          <w:sz w:val="18"/>
          <w:szCs w:val="18"/>
        </w:rPr>
        <w:t xml:space="preserve">uzavřená v souladu s § </w:t>
      </w:r>
      <w:smartTag w:uri="urn:schemas-microsoft-com:office:smarttags" w:element="metricconverter">
        <w:smartTagPr>
          <w:attr w:name="ProductID" w:val="2586 a"/>
        </w:smartTagPr>
        <w:r w:rsidRPr="0029625D">
          <w:rPr>
            <w:rFonts w:ascii="Verdana" w:hAnsi="Verdana"/>
            <w:sz w:val="18"/>
            <w:szCs w:val="18"/>
          </w:rPr>
          <w:t>2586 a</w:t>
        </w:r>
      </w:smartTag>
      <w:r w:rsidRPr="0029625D">
        <w:rPr>
          <w:rFonts w:ascii="Verdana" w:hAnsi="Verdana"/>
          <w:sz w:val="18"/>
          <w:szCs w:val="18"/>
        </w:rPr>
        <w:t xml:space="preserve"> násl. </w:t>
      </w:r>
      <w:r w:rsidR="0029625D" w:rsidRPr="0029625D">
        <w:rPr>
          <w:rFonts w:ascii="Verdana" w:hAnsi="Verdana"/>
          <w:sz w:val="18"/>
          <w:szCs w:val="18"/>
          <w:lang w:val="cs-CZ"/>
        </w:rPr>
        <w:t xml:space="preserve">a § 2079 a násl. </w:t>
      </w:r>
      <w:r w:rsidRPr="0029625D">
        <w:rPr>
          <w:rFonts w:ascii="Verdana" w:hAnsi="Verdana"/>
          <w:sz w:val="18"/>
          <w:szCs w:val="18"/>
        </w:rPr>
        <w:t>zákona č. 89/2012 Sb., občanský zákoník, ve znění pozdějších předpi</w:t>
      </w:r>
      <w:r w:rsidR="00767970">
        <w:rPr>
          <w:rFonts w:ascii="Verdana" w:hAnsi="Verdana"/>
          <w:sz w:val="18"/>
          <w:szCs w:val="18"/>
        </w:rPr>
        <w:t>sů (dále jen „OZ“), (dále jen „</w:t>
      </w:r>
      <w:r w:rsidR="00233A81">
        <w:rPr>
          <w:rFonts w:ascii="Verdana" w:hAnsi="Verdana"/>
          <w:sz w:val="18"/>
          <w:szCs w:val="18"/>
          <w:lang w:val="cs-CZ"/>
        </w:rPr>
        <w:t>s</w:t>
      </w:r>
      <w:r w:rsidRPr="0029625D">
        <w:rPr>
          <w:rFonts w:ascii="Verdana" w:hAnsi="Verdana"/>
          <w:sz w:val="18"/>
          <w:szCs w:val="18"/>
        </w:rPr>
        <w:t>mlouva“)</w:t>
      </w:r>
    </w:p>
    <w:p w14:paraId="687FC8B3" w14:textId="77777777" w:rsidR="00043F45" w:rsidRPr="0019149F" w:rsidRDefault="00043F45" w:rsidP="00FE439B">
      <w:pPr>
        <w:pStyle w:val="TextnormlnPVL"/>
        <w:rPr>
          <w:rFonts w:ascii="Verdana" w:hAnsi="Verdana"/>
          <w:b/>
          <w:sz w:val="18"/>
          <w:szCs w:val="18"/>
          <w:u w:val="single"/>
        </w:rPr>
      </w:pPr>
    </w:p>
    <w:p w14:paraId="09435997" w14:textId="77777777" w:rsidR="00043F45" w:rsidRPr="0019149F" w:rsidRDefault="00FE439B" w:rsidP="00FE439B">
      <w:pPr>
        <w:pStyle w:val="TextnormlnPVL"/>
        <w:rPr>
          <w:rFonts w:ascii="Verdana" w:hAnsi="Verdana"/>
          <w:b/>
          <w:sz w:val="18"/>
          <w:szCs w:val="18"/>
        </w:rPr>
      </w:pPr>
      <w:r w:rsidRPr="0029625D">
        <w:rPr>
          <w:rFonts w:ascii="Verdana" w:hAnsi="Verdana"/>
          <w:b/>
          <w:sz w:val="18"/>
          <w:szCs w:val="18"/>
          <w:u w:val="single"/>
        </w:rPr>
        <w:t>Smluvní strany</w:t>
      </w:r>
      <w:r w:rsidRPr="0029625D">
        <w:rPr>
          <w:rFonts w:ascii="Verdana" w:hAnsi="Verdana"/>
          <w:b/>
          <w:sz w:val="18"/>
          <w:szCs w:val="18"/>
        </w:rPr>
        <w:t>:</w:t>
      </w:r>
    </w:p>
    <w:p w14:paraId="77D0B22B" w14:textId="77777777" w:rsidR="0029625D" w:rsidRPr="0029625D" w:rsidRDefault="0029625D" w:rsidP="0029625D">
      <w:pPr>
        <w:tabs>
          <w:tab w:val="left" w:pos="1985"/>
        </w:tabs>
        <w:suppressAutoHyphens/>
        <w:spacing w:before="120" w:line="280" w:lineRule="exact"/>
        <w:ind w:left="284" w:hanging="284"/>
        <w:rPr>
          <w:rFonts w:ascii="Verdana" w:hAnsi="Verdana" w:cs="Arial"/>
          <w:b/>
          <w:sz w:val="18"/>
          <w:szCs w:val="18"/>
        </w:rPr>
      </w:pPr>
      <w:r w:rsidRPr="0029625D">
        <w:rPr>
          <w:rFonts w:ascii="Verdana" w:hAnsi="Verdana" w:cs="Arial"/>
          <w:b/>
          <w:sz w:val="18"/>
          <w:szCs w:val="18"/>
        </w:rPr>
        <w:t>Objednatel:</w:t>
      </w:r>
    </w:p>
    <w:p w14:paraId="1C50244B" w14:textId="77777777" w:rsidR="0029625D" w:rsidRPr="0029625D" w:rsidRDefault="0029625D" w:rsidP="0029625D">
      <w:pPr>
        <w:tabs>
          <w:tab w:val="left" w:pos="1985"/>
        </w:tabs>
        <w:suppressAutoHyphens/>
        <w:spacing w:before="120" w:line="280" w:lineRule="exact"/>
        <w:ind w:left="284" w:hanging="284"/>
        <w:rPr>
          <w:rFonts w:ascii="Verdana" w:hAnsi="Verdana" w:cs="Arial"/>
          <w:bCs/>
          <w:sz w:val="18"/>
          <w:szCs w:val="18"/>
        </w:rPr>
      </w:pPr>
      <w:r w:rsidRPr="0029625D">
        <w:rPr>
          <w:rFonts w:ascii="Verdana" w:hAnsi="Verdana" w:cs="Arial"/>
          <w:b/>
          <w:sz w:val="18"/>
          <w:szCs w:val="18"/>
        </w:rPr>
        <w:t xml:space="preserve">Správa železnic, státní organizace </w:t>
      </w:r>
    </w:p>
    <w:p w14:paraId="498D10B6"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se sídlem Praha 1 - Nové Město, Dlážděná 1003/7, PSČ 110 00</w:t>
      </w:r>
    </w:p>
    <w:p w14:paraId="43C6EA30"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IČO: 70994234</w:t>
      </w:r>
      <w:r w:rsidRPr="0029625D">
        <w:rPr>
          <w:rFonts w:ascii="Verdana" w:hAnsi="Verdana" w:cs="Arial"/>
          <w:bCs/>
          <w:sz w:val="18"/>
          <w:szCs w:val="18"/>
        </w:rPr>
        <w:tab/>
        <w:t>DIČ: CZ70994234</w:t>
      </w:r>
    </w:p>
    <w:p w14:paraId="411305A2"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zapsaná v OR vedeném Městským soudem v Praze, spisová značka A 48384</w:t>
      </w:r>
    </w:p>
    <w:p w14:paraId="11CBFBA9" w14:textId="77777777" w:rsidR="00037A6B" w:rsidRDefault="0029625D" w:rsidP="00037A6B">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 xml:space="preserve">zastoupená </w:t>
      </w:r>
      <w:r w:rsidR="00037A6B" w:rsidRPr="00037A6B">
        <w:rPr>
          <w:rFonts w:ascii="Verdana" w:hAnsi="Verdana" w:cs="Arial"/>
          <w:b/>
          <w:bCs/>
          <w:sz w:val="18"/>
          <w:szCs w:val="18"/>
        </w:rPr>
        <w:t xml:space="preserve">Ing. Mojmírem Nejezchlebem, </w:t>
      </w:r>
      <w:r w:rsidR="00037A6B" w:rsidRPr="00037A6B">
        <w:rPr>
          <w:rFonts w:ascii="Verdana" w:hAnsi="Verdana" w:cs="Arial"/>
          <w:bCs/>
          <w:sz w:val="18"/>
          <w:szCs w:val="18"/>
        </w:rPr>
        <w:t>námě</w:t>
      </w:r>
      <w:r w:rsidR="00037A6B">
        <w:rPr>
          <w:rFonts w:ascii="Verdana" w:hAnsi="Verdana" w:cs="Arial"/>
          <w:bCs/>
          <w:sz w:val="18"/>
          <w:szCs w:val="18"/>
        </w:rPr>
        <w:t xml:space="preserve">stkem GŘ pro modernizaci dráhy na základě Pověření </w:t>
      </w:r>
    </w:p>
    <w:p w14:paraId="598233C5" w14:textId="77777777" w:rsidR="0029625D" w:rsidRPr="00037A6B" w:rsidRDefault="00037A6B" w:rsidP="00037A6B">
      <w:pPr>
        <w:tabs>
          <w:tab w:val="left" w:pos="1985"/>
        </w:tabs>
        <w:suppressAutoHyphens/>
        <w:spacing w:line="280" w:lineRule="exact"/>
        <w:ind w:left="284" w:hanging="284"/>
        <w:rPr>
          <w:rFonts w:ascii="Verdana" w:hAnsi="Verdana" w:cs="Arial"/>
          <w:bCs/>
          <w:sz w:val="18"/>
          <w:szCs w:val="18"/>
        </w:rPr>
      </w:pPr>
      <w:r>
        <w:rPr>
          <w:rFonts w:ascii="Verdana" w:hAnsi="Verdana" w:cs="Arial"/>
          <w:bCs/>
          <w:sz w:val="18"/>
          <w:szCs w:val="18"/>
        </w:rPr>
        <w:t xml:space="preserve">č. 2372 </w:t>
      </w:r>
      <w:r w:rsidRPr="00037A6B">
        <w:rPr>
          <w:rFonts w:ascii="Verdana" w:hAnsi="Verdana" w:cs="Arial"/>
          <w:bCs/>
          <w:sz w:val="18"/>
          <w:szCs w:val="18"/>
        </w:rPr>
        <w:t>ze dne 26. 2. 2018</w:t>
      </w:r>
    </w:p>
    <w:p w14:paraId="7309014D" w14:textId="77777777" w:rsidR="0029625D" w:rsidRDefault="0029625D" w:rsidP="0029625D">
      <w:pPr>
        <w:suppressAutoHyphens/>
        <w:spacing w:before="120" w:line="280" w:lineRule="exact"/>
        <w:rPr>
          <w:rFonts w:ascii="Verdana" w:hAnsi="Verdana" w:cs="Arial"/>
          <w:b/>
          <w:sz w:val="18"/>
          <w:szCs w:val="18"/>
        </w:rPr>
      </w:pPr>
      <w:r w:rsidRPr="0029625D">
        <w:rPr>
          <w:rFonts w:ascii="Verdana" w:hAnsi="Verdana" w:cs="Arial"/>
          <w:b/>
          <w:sz w:val="18"/>
          <w:szCs w:val="18"/>
        </w:rPr>
        <w:t>Kontaktní zaměstnanci:</w:t>
      </w:r>
    </w:p>
    <w:p w14:paraId="53EDD647" w14:textId="77777777" w:rsidR="000F4908" w:rsidRPr="000F4908" w:rsidRDefault="000F4908" w:rsidP="000F4908">
      <w:pPr>
        <w:suppressAutoHyphens/>
        <w:spacing w:before="120" w:line="280" w:lineRule="exact"/>
        <w:rPr>
          <w:rFonts w:ascii="Verdana" w:hAnsi="Verdana" w:cs="Arial"/>
          <w:sz w:val="18"/>
          <w:szCs w:val="18"/>
        </w:rPr>
      </w:pPr>
      <w:r w:rsidRPr="000F4908">
        <w:rPr>
          <w:rFonts w:ascii="Verdana" w:hAnsi="Verdana" w:cs="Arial"/>
          <w:sz w:val="18"/>
          <w:szCs w:val="18"/>
        </w:rPr>
        <w:lastRenderedPageBreak/>
        <w:t>a) ve věcech smluvních:</w:t>
      </w:r>
      <w:r w:rsidRPr="000F4908">
        <w:t xml:space="preserve"> </w:t>
      </w:r>
      <w:r w:rsidRPr="000F4908">
        <w:rPr>
          <w:rFonts w:ascii="Verdana" w:hAnsi="Verdana" w:cs="Arial"/>
          <w:sz w:val="18"/>
          <w:szCs w:val="18"/>
        </w:rPr>
        <w:t xml:space="preserve">Mgr. Michal Maier, tel.: +420 724 932 278, e-mail: </w:t>
      </w:r>
      <w:hyperlink r:id="rId11" w:history="1">
        <w:r w:rsidRPr="000F4908">
          <w:rPr>
            <w:rFonts w:ascii="Verdana" w:hAnsi="Verdana" w:cs="Arial"/>
            <w:color w:val="0000FF"/>
            <w:sz w:val="18"/>
            <w:szCs w:val="18"/>
            <w:u w:val="single"/>
          </w:rPr>
          <w:t>maierm@spravazeleznic.cz</w:t>
        </w:r>
      </w:hyperlink>
      <w:r w:rsidRPr="000F4908">
        <w:rPr>
          <w:rFonts w:ascii="Verdana" w:hAnsi="Verdana" w:cs="Arial"/>
          <w:sz w:val="18"/>
          <w:szCs w:val="18"/>
        </w:rPr>
        <w:t xml:space="preserve"> (mimo podpis této smlouvy a jejích případných dodatků)</w:t>
      </w:r>
    </w:p>
    <w:p w14:paraId="4E42BB5A" w14:textId="79CFF8CA" w:rsidR="0019149F" w:rsidRPr="0019149F" w:rsidRDefault="000F4908" w:rsidP="000F4908">
      <w:pPr>
        <w:suppressAutoHyphens/>
        <w:spacing w:before="120" w:line="280" w:lineRule="exact"/>
        <w:rPr>
          <w:rFonts w:ascii="Verdana" w:hAnsi="Verdana" w:cs="Arial"/>
          <w:sz w:val="18"/>
          <w:szCs w:val="18"/>
        </w:rPr>
      </w:pPr>
      <w:r w:rsidRPr="000F4908">
        <w:rPr>
          <w:rFonts w:ascii="Verdana" w:hAnsi="Verdana" w:cs="Arial"/>
          <w:sz w:val="18"/>
          <w:szCs w:val="18"/>
        </w:rPr>
        <w:t>b) ve věcech technických:  Ing. Martin Charvát, tel.: +420 702 196 452, e-mail:</w:t>
      </w:r>
      <w:r w:rsidRPr="000F4908">
        <w:t xml:space="preserve"> </w:t>
      </w:r>
      <w:hyperlink r:id="rId12" w:history="1">
        <w:r w:rsidRPr="000F4908">
          <w:rPr>
            <w:rFonts w:ascii="Verdana" w:hAnsi="Verdana" w:cs="Arial"/>
            <w:color w:val="0000FF"/>
            <w:sz w:val="18"/>
            <w:szCs w:val="18"/>
            <w:u w:val="single"/>
          </w:rPr>
          <w:t xml:space="preserve">charvatm@spravazeleznic.cz </w:t>
        </w:r>
      </w:hyperlink>
    </w:p>
    <w:p w14:paraId="711A544B"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Adresa pro zasílání smluvní korespondence:</w:t>
      </w:r>
    </w:p>
    <w:p w14:paraId="1A20B0F8" w14:textId="77777777" w:rsidR="0029625D" w:rsidRPr="0029625D" w:rsidRDefault="0029625D" w:rsidP="0029625D">
      <w:pPr>
        <w:suppressAutoHyphens/>
        <w:spacing w:before="120" w:line="280" w:lineRule="exact"/>
        <w:ind w:left="1276" w:hanging="1276"/>
        <w:rPr>
          <w:rFonts w:ascii="Verdana" w:hAnsi="Verdana" w:cs="Arial"/>
          <w:sz w:val="18"/>
          <w:szCs w:val="18"/>
        </w:rPr>
      </w:pPr>
      <w:r w:rsidRPr="0029625D">
        <w:rPr>
          <w:rFonts w:ascii="Verdana" w:hAnsi="Verdana" w:cs="Arial"/>
          <w:sz w:val="18"/>
          <w:szCs w:val="18"/>
        </w:rPr>
        <w:t>Správa železnic, státní organizace</w:t>
      </w:r>
    </w:p>
    <w:p w14:paraId="1259EF9E" w14:textId="77777777" w:rsidR="0064649C" w:rsidRDefault="0064649C" w:rsidP="0029625D">
      <w:pPr>
        <w:suppressAutoHyphens/>
        <w:spacing w:line="280" w:lineRule="exact"/>
        <w:ind w:left="1276" w:hanging="1276"/>
        <w:rPr>
          <w:rFonts w:ascii="Verdana" w:hAnsi="Verdana" w:cs="Arial"/>
          <w:sz w:val="18"/>
          <w:szCs w:val="18"/>
        </w:rPr>
      </w:pPr>
      <w:r w:rsidRPr="0064649C">
        <w:rPr>
          <w:rFonts w:ascii="Verdana" w:hAnsi="Verdana" w:cs="Arial"/>
          <w:sz w:val="18"/>
          <w:szCs w:val="18"/>
        </w:rPr>
        <w:t>Stavební správa Stavební správa východ, Nerudova 1, 779 00 Olomouc</w:t>
      </w:r>
    </w:p>
    <w:p w14:paraId="57AB3717" w14:textId="214C976D"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Datová schránka: uccchjm</w:t>
      </w:r>
    </w:p>
    <w:p w14:paraId="5E6D5847" w14:textId="2AD4FFFE"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bCs/>
          <w:sz w:val="18"/>
          <w:szCs w:val="18"/>
        </w:rPr>
        <w:t xml:space="preserve">E-mailová </w:t>
      </w:r>
      <w:r w:rsidRPr="0064649C">
        <w:rPr>
          <w:rFonts w:ascii="Verdana" w:hAnsi="Verdana" w:cs="Arial"/>
          <w:bCs/>
          <w:sz w:val="18"/>
          <w:szCs w:val="18"/>
        </w:rPr>
        <w:t xml:space="preserve">adresa: </w:t>
      </w:r>
      <w:hyperlink r:id="rId13" w:history="1">
        <w:r w:rsidR="007E7537" w:rsidRPr="009C2195">
          <w:rPr>
            <w:rStyle w:val="Hypertextovodkaz"/>
            <w:rFonts w:ascii="Verdana" w:hAnsi="Verdana" w:cs="Arial"/>
            <w:bCs/>
            <w:sz w:val="18"/>
            <w:szCs w:val="18"/>
          </w:rPr>
          <w:t>maierm@spravazeleznic.cz</w:t>
        </w:r>
      </w:hyperlink>
    </w:p>
    <w:p w14:paraId="23E07D5A"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 xml:space="preserve">Adresa pro zasílání daňových dokladů – faktur: </w:t>
      </w:r>
    </w:p>
    <w:p w14:paraId="7635AC33" w14:textId="77777777" w:rsidR="0029625D" w:rsidRPr="0029625D" w:rsidRDefault="0029625D" w:rsidP="0029625D">
      <w:pPr>
        <w:suppressAutoHyphens/>
        <w:spacing w:before="120" w:line="280" w:lineRule="exact"/>
        <w:ind w:left="360" w:hanging="357"/>
        <w:rPr>
          <w:rFonts w:ascii="Verdana" w:hAnsi="Verdana" w:cs="Arial"/>
          <w:snapToGrid w:val="0"/>
          <w:sz w:val="18"/>
          <w:szCs w:val="18"/>
        </w:rPr>
      </w:pPr>
      <w:r w:rsidRPr="0029625D">
        <w:rPr>
          <w:rFonts w:ascii="Verdana" w:hAnsi="Verdana" w:cs="Arial"/>
          <w:snapToGrid w:val="0"/>
          <w:sz w:val="18"/>
          <w:szCs w:val="18"/>
        </w:rPr>
        <w:t>Správa železnic, státní organizace</w:t>
      </w:r>
    </w:p>
    <w:p w14:paraId="041C1DD0"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Centrální finanční účtárna Čechy, Náměstí Jana Pernera 217, 530 02 Pardubice</w:t>
      </w:r>
    </w:p>
    <w:p w14:paraId="45B05CA6" w14:textId="77777777" w:rsidR="0029625D" w:rsidRPr="0029625D" w:rsidRDefault="00621625" w:rsidP="0029625D">
      <w:pPr>
        <w:suppressAutoHyphens/>
        <w:spacing w:line="280" w:lineRule="exact"/>
        <w:ind w:left="1276" w:hanging="1276"/>
        <w:rPr>
          <w:rFonts w:ascii="Verdana" w:hAnsi="Verdana" w:cs="Arial"/>
          <w:sz w:val="18"/>
          <w:szCs w:val="18"/>
        </w:rPr>
      </w:pPr>
      <w:hyperlink r:id="rId14" w:history="1">
        <w:r w:rsidR="0029625D" w:rsidRPr="0029625D">
          <w:rPr>
            <w:rStyle w:val="Hypertextovodkaz"/>
            <w:rFonts w:ascii="Verdana" w:hAnsi="Verdana" w:cs="Arial"/>
            <w:sz w:val="18"/>
            <w:szCs w:val="18"/>
          </w:rPr>
          <w:t>ePodatelnaCFU@spravazeleznic.cz</w:t>
        </w:r>
      </w:hyperlink>
    </w:p>
    <w:p w14:paraId="19DF2CF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Datová schránka: uccchjm</w:t>
      </w:r>
    </w:p>
    <w:p w14:paraId="21CCBF59" w14:textId="77777777" w:rsidR="0029625D" w:rsidRDefault="00767970" w:rsidP="0029625D">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w:t>
      </w:r>
      <w:r w:rsidR="0029625D" w:rsidRPr="0029625D">
        <w:rPr>
          <w:rFonts w:ascii="Verdana" w:hAnsi="Verdana" w:cs="Arial"/>
          <w:sz w:val="18"/>
          <w:szCs w:val="18"/>
        </w:rPr>
        <w:t>bjednatel“)</w:t>
      </w:r>
    </w:p>
    <w:p w14:paraId="46D574FA" w14:textId="7ABE936C" w:rsid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t xml:space="preserve">číslo </w:t>
      </w:r>
      <w:r w:rsidR="00233A81">
        <w:rPr>
          <w:rFonts w:ascii="Verdana" w:eastAsiaTheme="minorHAnsi" w:hAnsi="Verdana" w:cstheme="minorBidi"/>
          <w:sz w:val="18"/>
          <w:szCs w:val="18"/>
        </w:rPr>
        <w:t>s</w:t>
      </w:r>
      <w:r w:rsidRPr="00BC5A9E">
        <w:rPr>
          <w:rFonts w:ascii="Verdana" w:eastAsiaTheme="minorHAnsi" w:hAnsi="Verdana" w:cstheme="minorBidi"/>
          <w:sz w:val="18"/>
          <w:szCs w:val="18"/>
        </w:rPr>
        <w:t xml:space="preserve">mlouvy: </w:t>
      </w:r>
      <w:r w:rsidRPr="00477B2A">
        <w:rPr>
          <w:rFonts w:ascii="Verdana" w:eastAsiaTheme="minorHAnsi" w:hAnsi="Verdana" w:cstheme="minorBidi"/>
          <w:sz w:val="18"/>
          <w:szCs w:val="18"/>
          <w:highlight w:val="green"/>
        </w:rPr>
        <w:t>"[VLOŽÍ OBJEDNATEL]"</w:t>
      </w:r>
      <w:r w:rsidRPr="00BC5A9E">
        <w:rPr>
          <w:rFonts w:ascii="Verdana" w:eastAsiaTheme="minorHAnsi" w:hAnsi="Verdana" w:cstheme="minorBidi"/>
          <w:sz w:val="18"/>
          <w:szCs w:val="18"/>
        </w:rPr>
        <w:t xml:space="preserve"> </w:t>
      </w:r>
    </w:p>
    <w:p w14:paraId="53766A00" w14:textId="77777777" w:rsidR="0064649C" w:rsidRPr="00BC5A9E" w:rsidRDefault="0064649C" w:rsidP="0064649C">
      <w:pPr>
        <w:tabs>
          <w:tab w:val="left" w:pos="1985"/>
          <w:tab w:val="right" w:pos="5670"/>
        </w:tabs>
        <w:suppressAutoHyphens/>
        <w:spacing w:line="280" w:lineRule="exact"/>
        <w:rPr>
          <w:rFonts w:ascii="Verdana" w:eastAsiaTheme="minorHAnsi" w:hAnsi="Verdana" w:cstheme="minorBidi"/>
          <w:sz w:val="18"/>
          <w:szCs w:val="18"/>
        </w:rPr>
      </w:pPr>
      <w:r>
        <w:rPr>
          <w:rFonts w:ascii="Verdana" w:eastAsiaTheme="minorHAnsi" w:hAnsi="Verdana" w:cstheme="minorBidi"/>
          <w:sz w:val="18"/>
          <w:szCs w:val="18"/>
        </w:rPr>
        <w:t xml:space="preserve">číslo </w:t>
      </w:r>
      <w:r w:rsidRPr="00C25414">
        <w:rPr>
          <w:rFonts w:ascii="Verdana" w:eastAsiaTheme="minorHAnsi" w:hAnsi="Verdana" w:cstheme="minorBidi"/>
          <w:sz w:val="18"/>
          <w:szCs w:val="18"/>
        </w:rPr>
        <w:t>jednací</w:t>
      </w:r>
      <w:r>
        <w:rPr>
          <w:rFonts w:ascii="Verdana" w:eastAsiaTheme="minorHAnsi" w:hAnsi="Verdana" w:cstheme="minorBidi"/>
          <w:sz w:val="18"/>
          <w:szCs w:val="18"/>
        </w:rPr>
        <w:t xml:space="preserve">: </w:t>
      </w:r>
      <w:r w:rsidRPr="00477B2A">
        <w:rPr>
          <w:rFonts w:ascii="Verdana" w:eastAsiaTheme="minorHAnsi" w:hAnsi="Verdana" w:cstheme="minorBidi"/>
          <w:sz w:val="18"/>
          <w:szCs w:val="18"/>
          <w:highlight w:val="green"/>
        </w:rPr>
        <w:t>"[VLOŽÍ OBJEDNATEL]"</w:t>
      </w:r>
    </w:p>
    <w:p w14:paraId="3227E47C" w14:textId="6DA03B64" w:rsidR="00BC5A9E" w:rsidRDefault="0064649C" w:rsidP="00BC5A9E">
      <w:pPr>
        <w:tabs>
          <w:tab w:val="left" w:pos="1985"/>
          <w:tab w:val="right" w:pos="5670"/>
        </w:tabs>
        <w:suppressAutoHyphens/>
        <w:spacing w:line="280" w:lineRule="exact"/>
        <w:rPr>
          <w:rFonts w:ascii="Verdana" w:eastAsiaTheme="minorHAnsi" w:hAnsi="Verdana" w:cstheme="minorBidi"/>
          <w:sz w:val="18"/>
          <w:szCs w:val="18"/>
        </w:rPr>
      </w:pPr>
      <w:r w:rsidRPr="0064649C">
        <w:rPr>
          <w:rFonts w:ascii="Verdana" w:eastAsiaTheme="minorHAnsi" w:hAnsi="Verdana" w:cstheme="minorBidi"/>
          <w:sz w:val="18"/>
          <w:szCs w:val="18"/>
        </w:rPr>
        <w:t>ISPROFOND/SUBISPROFIN:</w:t>
      </w:r>
    </w:p>
    <w:p w14:paraId="3AD2E792" w14:textId="77777777" w:rsidR="004A4D84" w:rsidRPr="004A4D84" w:rsidRDefault="004A4D84" w:rsidP="004A4D84">
      <w:pPr>
        <w:tabs>
          <w:tab w:val="left" w:pos="1985"/>
          <w:tab w:val="right" w:pos="5670"/>
        </w:tabs>
        <w:suppressAutoHyphens/>
        <w:spacing w:after="0" w:line="280" w:lineRule="exact"/>
        <w:rPr>
          <w:rFonts w:ascii="Verdana" w:eastAsiaTheme="minorHAnsi" w:hAnsi="Verdana" w:cstheme="minorBidi"/>
          <w:sz w:val="18"/>
          <w:szCs w:val="18"/>
        </w:rPr>
      </w:pPr>
      <w:r w:rsidRPr="004A4D84">
        <w:rPr>
          <w:rFonts w:ascii="Verdana" w:eastAsiaTheme="minorHAnsi" w:hAnsi="Verdana" w:cstheme="minorBidi"/>
          <w:sz w:val="18"/>
          <w:szCs w:val="18"/>
        </w:rPr>
        <w:t>Stavba 1: 500 352 0140 / 552 354 0002</w:t>
      </w:r>
    </w:p>
    <w:p w14:paraId="480A8DE7" w14:textId="77777777" w:rsidR="004A4D84" w:rsidRPr="004A4D84" w:rsidRDefault="004A4D84" w:rsidP="004A4D84">
      <w:pPr>
        <w:tabs>
          <w:tab w:val="left" w:pos="1985"/>
          <w:tab w:val="right" w:pos="5670"/>
        </w:tabs>
        <w:suppressAutoHyphens/>
        <w:spacing w:after="0" w:line="280" w:lineRule="exact"/>
        <w:rPr>
          <w:rFonts w:ascii="Verdana" w:eastAsiaTheme="minorHAnsi" w:hAnsi="Verdana" w:cstheme="minorBidi"/>
          <w:sz w:val="18"/>
          <w:szCs w:val="18"/>
        </w:rPr>
      </w:pPr>
      <w:r w:rsidRPr="004A4D84">
        <w:rPr>
          <w:rFonts w:ascii="Verdana" w:eastAsiaTheme="minorHAnsi" w:hAnsi="Verdana" w:cstheme="minorBidi"/>
          <w:sz w:val="18"/>
          <w:szCs w:val="18"/>
        </w:rPr>
        <w:t>Stavba 2: 500 352 0139 / 553 354 0001</w:t>
      </w:r>
    </w:p>
    <w:p w14:paraId="37136E88" w14:textId="57F2A3CB" w:rsidR="0064649C" w:rsidRPr="00BC5A9E" w:rsidRDefault="004A4D84" w:rsidP="004A4D84">
      <w:pPr>
        <w:tabs>
          <w:tab w:val="left" w:pos="1985"/>
          <w:tab w:val="right" w:pos="5670"/>
        </w:tabs>
        <w:suppressAutoHyphens/>
        <w:spacing w:after="0" w:line="280" w:lineRule="exact"/>
        <w:rPr>
          <w:rFonts w:ascii="Verdana" w:eastAsiaTheme="minorHAnsi" w:hAnsi="Verdana" w:cstheme="minorBidi"/>
          <w:sz w:val="18"/>
          <w:szCs w:val="18"/>
        </w:rPr>
      </w:pPr>
      <w:r w:rsidRPr="004A4D84">
        <w:rPr>
          <w:rFonts w:ascii="Verdana" w:eastAsiaTheme="minorHAnsi" w:hAnsi="Verdana" w:cstheme="minorBidi"/>
          <w:sz w:val="18"/>
          <w:szCs w:val="18"/>
        </w:rPr>
        <w:t>Stavba 3: 500 352 0140 / 551 354 0001</w:t>
      </w:r>
    </w:p>
    <w:p w14:paraId="37342C87" w14:textId="77777777" w:rsidR="0064649C" w:rsidRDefault="0064649C" w:rsidP="00BC5A9E">
      <w:pPr>
        <w:tabs>
          <w:tab w:val="left" w:pos="1985"/>
        </w:tabs>
        <w:suppressAutoHyphens/>
        <w:spacing w:before="120" w:line="280" w:lineRule="exact"/>
        <w:ind w:left="284" w:hanging="284"/>
        <w:rPr>
          <w:rFonts w:ascii="Verdana" w:hAnsi="Verdana" w:cs="Arial"/>
          <w:b/>
          <w:sz w:val="18"/>
          <w:szCs w:val="18"/>
          <w:highlight w:val="yellow"/>
        </w:rPr>
      </w:pPr>
    </w:p>
    <w:p w14:paraId="3F7539BF" w14:textId="262010E0"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 xml:space="preserve">Zhotovitel:      </w:t>
      </w:r>
    </w:p>
    <w:p w14:paraId="0F351FE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04163173"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se sídlem …………………………..</w:t>
      </w:r>
    </w:p>
    <w:p w14:paraId="6273A94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IČO: ………………</w:t>
      </w:r>
      <w:r w:rsidRPr="00477B2A">
        <w:rPr>
          <w:rFonts w:ascii="Verdana" w:hAnsi="Verdana" w:cs="Arial"/>
          <w:sz w:val="18"/>
          <w:szCs w:val="18"/>
          <w:highlight w:val="yellow"/>
        </w:rPr>
        <w:tab/>
        <w:t>DIČ: CZ…………………………….</w:t>
      </w:r>
    </w:p>
    <w:p w14:paraId="0A329C02"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zapsaná v OR vedeném ………………soudem v ………………….., spisová značka ..…….……. </w:t>
      </w:r>
    </w:p>
    <w:p w14:paraId="5297B292" w14:textId="77777777" w:rsidR="00BC5A9E"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zastoupená …………………, …………………….. …………………………….</w:t>
      </w:r>
    </w:p>
    <w:p w14:paraId="20AA6D92" w14:textId="77777777" w:rsidR="002F6A41" w:rsidRPr="00477B2A" w:rsidRDefault="002F6A41"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Datová schránka: …………</w:t>
      </w:r>
    </w:p>
    <w:p w14:paraId="453A4E69"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Kontaktní zaměstnanci:</w:t>
      </w:r>
    </w:p>
    <w:p w14:paraId="68DED9D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ve věcech smluvních: ………, tel.: ……… , e-mail: ………..</w:t>
      </w:r>
    </w:p>
    <w:p w14:paraId="4858538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 ve věcech technických: ………, tel.: ……… , e-mail: ………..</w:t>
      </w:r>
    </w:p>
    <w:p w14:paraId="7F88C830" w14:textId="77777777" w:rsidR="00BC5A9E" w:rsidRPr="00477B2A" w:rsidRDefault="00BC5A9E" w:rsidP="00BC5A9E">
      <w:pPr>
        <w:tabs>
          <w:tab w:val="left" w:pos="1985"/>
        </w:tabs>
        <w:suppressAutoHyphens/>
        <w:spacing w:before="120" w:line="280" w:lineRule="exact"/>
        <w:rPr>
          <w:rFonts w:ascii="Verdana" w:hAnsi="Verdana" w:cs="Arial"/>
          <w:sz w:val="18"/>
          <w:szCs w:val="18"/>
          <w:highlight w:val="yellow"/>
        </w:rPr>
      </w:pPr>
    </w:p>
    <w:p w14:paraId="3D74E67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Bankovní spojení: č. účtu: ……………………………. vedený u ………………………………,</w:t>
      </w:r>
    </w:p>
    <w:p w14:paraId="48B9C44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Adresa pro zasílání smluvní korespondence: </w:t>
      </w:r>
    </w:p>
    <w:p w14:paraId="19ABFDB0"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76300241" w14:textId="77777777" w:rsidR="00BC5A9E" w:rsidRPr="00477B2A" w:rsidRDefault="00767970"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lastRenderedPageBreak/>
        <w:t>(dále jen „Z</w:t>
      </w:r>
      <w:r w:rsidR="00BC5A9E" w:rsidRPr="00477B2A">
        <w:rPr>
          <w:rFonts w:ascii="Verdana" w:hAnsi="Verdana" w:cs="Arial"/>
          <w:sz w:val="18"/>
          <w:szCs w:val="18"/>
          <w:highlight w:val="yellow"/>
        </w:rPr>
        <w:t>hotovitel“)</w:t>
      </w:r>
    </w:p>
    <w:p w14:paraId="2AD37618" w14:textId="77777777" w:rsidR="0029625D" w:rsidRPr="0029625D" w:rsidRDefault="00BC5A9E" w:rsidP="00EE1D46">
      <w:pPr>
        <w:tabs>
          <w:tab w:val="left" w:pos="1985"/>
        </w:tabs>
        <w:suppressAutoHyphens/>
        <w:spacing w:before="120" w:line="280" w:lineRule="exact"/>
        <w:ind w:left="284" w:hanging="284"/>
        <w:rPr>
          <w:rFonts w:ascii="Verdana" w:hAnsi="Verdana" w:cs="Arial"/>
          <w:sz w:val="18"/>
          <w:szCs w:val="18"/>
        </w:rPr>
      </w:pPr>
      <w:r w:rsidRPr="00477B2A">
        <w:rPr>
          <w:rFonts w:ascii="Verdana" w:hAnsi="Verdana" w:cs="Arial"/>
          <w:sz w:val="18"/>
          <w:szCs w:val="18"/>
          <w:highlight w:val="yellow"/>
        </w:rPr>
        <w:t xml:space="preserve">číslo </w:t>
      </w:r>
      <w:r w:rsidR="00233A81">
        <w:rPr>
          <w:rFonts w:ascii="Verdana" w:hAnsi="Verdana" w:cs="Arial"/>
          <w:sz w:val="18"/>
          <w:szCs w:val="18"/>
          <w:highlight w:val="yellow"/>
        </w:rPr>
        <w:t>s</w:t>
      </w:r>
      <w:r w:rsidRPr="00477B2A">
        <w:rPr>
          <w:rFonts w:ascii="Verdana" w:hAnsi="Verdana" w:cs="Arial"/>
          <w:sz w:val="18"/>
          <w:szCs w:val="18"/>
          <w:highlight w:val="yellow"/>
        </w:rPr>
        <w:t>mlouvy: "[VLOŽÍ ZHOTOVITEL]"</w:t>
      </w:r>
      <w:r w:rsidRPr="00BC5A9E">
        <w:rPr>
          <w:rFonts w:ascii="Verdana" w:hAnsi="Verdana" w:cs="Arial"/>
          <w:sz w:val="18"/>
          <w:szCs w:val="18"/>
        </w:rPr>
        <w:t xml:space="preserve"> </w:t>
      </w:r>
    </w:p>
    <w:p w14:paraId="0D664193" w14:textId="77777777" w:rsidR="00F1126E" w:rsidRPr="0029625D" w:rsidRDefault="00F1126E" w:rsidP="0029625D">
      <w:pPr>
        <w:suppressAutoHyphens/>
        <w:spacing w:after="120" w:line="280" w:lineRule="exact"/>
        <w:rPr>
          <w:rFonts w:ascii="Verdana" w:hAnsi="Verdana" w:cs="Arial"/>
          <w:sz w:val="18"/>
          <w:szCs w:val="18"/>
        </w:rPr>
      </w:pPr>
    </w:p>
    <w:p w14:paraId="26EE697D" w14:textId="77777777" w:rsidR="00043F45" w:rsidRPr="00F1126E" w:rsidRDefault="00F1126E" w:rsidP="00F1126E">
      <w:pPr>
        <w:pStyle w:val="Meziodstavce"/>
        <w:jc w:val="center"/>
        <w:rPr>
          <w:rFonts w:ascii="Verdana" w:hAnsi="Verdana"/>
          <w:b/>
          <w:sz w:val="18"/>
          <w:szCs w:val="18"/>
          <w:lang w:val="cs-CZ"/>
        </w:rPr>
      </w:pPr>
      <w:r w:rsidRPr="00F1126E">
        <w:rPr>
          <w:rFonts w:ascii="Verdana" w:hAnsi="Verdana"/>
          <w:b/>
          <w:sz w:val="18"/>
          <w:szCs w:val="18"/>
          <w:lang w:val="cs-CZ"/>
        </w:rPr>
        <w:t xml:space="preserve">Preambule </w:t>
      </w:r>
    </w:p>
    <w:p w14:paraId="2351A605" w14:textId="77777777" w:rsidR="00F1126E" w:rsidRDefault="00F1126E" w:rsidP="00F1126E">
      <w:pPr>
        <w:pStyle w:val="Meziodstavce"/>
        <w:jc w:val="center"/>
        <w:rPr>
          <w:rFonts w:ascii="Verdana" w:hAnsi="Verdana"/>
          <w:sz w:val="18"/>
          <w:szCs w:val="18"/>
          <w:lang w:val="cs-CZ"/>
        </w:rPr>
      </w:pPr>
    </w:p>
    <w:p w14:paraId="0E5ADDD8" w14:textId="0B1C3EA1" w:rsidR="00F1126E" w:rsidRDefault="00F1126E" w:rsidP="007D533D">
      <w:pPr>
        <w:pStyle w:val="Meziodstavce"/>
        <w:rPr>
          <w:rFonts w:ascii="Verdana" w:hAnsi="Verdana"/>
          <w:sz w:val="18"/>
          <w:szCs w:val="18"/>
          <w:lang w:val="cs-CZ"/>
        </w:rPr>
      </w:pPr>
      <w:r>
        <w:rPr>
          <w:rFonts w:ascii="Verdana" w:hAnsi="Verdana"/>
          <w:sz w:val="18"/>
          <w:szCs w:val="18"/>
          <w:lang w:val="cs-CZ"/>
        </w:rPr>
        <w:t xml:space="preserve">Objednatel požaduje zajistit od Zhotovitele dodávku a montáž </w:t>
      </w:r>
      <w:r w:rsidR="002F6A41">
        <w:rPr>
          <w:rFonts w:ascii="Verdana" w:hAnsi="Verdana"/>
          <w:sz w:val="18"/>
          <w:szCs w:val="18"/>
          <w:lang w:val="cs-CZ"/>
        </w:rPr>
        <w:t>fotovoltaické elektrárny (dále jen „</w:t>
      </w:r>
      <w:r>
        <w:rPr>
          <w:rFonts w:ascii="Verdana" w:hAnsi="Verdana"/>
          <w:sz w:val="18"/>
          <w:szCs w:val="18"/>
          <w:lang w:val="cs-CZ"/>
        </w:rPr>
        <w:t>FVE</w:t>
      </w:r>
      <w:r w:rsidR="002F6A41">
        <w:rPr>
          <w:rFonts w:ascii="Verdana" w:hAnsi="Verdana"/>
          <w:sz w:val="18"/>
          <w:szCs w:val="18"/>
          <w:lang w:val="cs-CZ"/>
        </w:rPr>
        <w:t>“)</w:t>
      </w:r>
      <w:r>
        <w:rPr>
          <w:rFonts w:ascii="Verdana" w:hAnsi="Verdana"/>
          <w:sz w:val="18"/>
          <w:szCs w:val="18"/>
          <w:lang w:val="cs-CZ"/>
        </w:rPr>
        <w:t xml:space="preserve"> vč. vypracování příslušné projektové dokumentace a získání</w:t>
      </w:r>
      <w:r w:rsidR="00BD51EC">
        <w:rPr>
          <w:rFonts w:ascii="Verdana" w:hAnsi="Verdana"/>
          <w:sz w:val="18"/>
          <w:szCs w:val="18"/>
          <w:lang w:val="cs-CZ"/>
        </w:rPr>
        <w:t xml:space="preserve"> </w:t>
      </w:r>
      <w:r w:rsidR="00D81837">
        <w:rPr>
          <w:rFonts w:ascii="Verdana" w:hAnsi="Verdana"/>
          <w:sz w:val="18"/>
          <w:szCs w:val="18"/>
          <w:lang w:val="cs-CZ"/>
        </w:rPr>
        <w:t>s</w:t>
      </w:r>
      <w:r w:rsidR="003A2E07">
        <w:rPr>
          <w:rFonts w:ascii="Verdana" w:hAnsi="Verdana"/>
          <w:sz w:val="18"/>
          <w:szCs w:val="18"/>
          <w:lang w:val="cs-CZ"/>
        </w:rPr>
        <w:t>tavebního</w:t>
      </w:r>
      <w:r w:rsidR="00BD51EC">
        <w:rPr>
          <w:rFonts w:ascii="Verdana" w:hAnsi="Verdana"/>
          <w:sz w:val="18"/>
          <w:szCs w:val="18"/>
          <w:lang w:val="cs-CZ"/>
        </w:rPr>
        <w:t xml:space="preserve"> p</w:t>
      </w:r>
      <w:r>
        <w:rPr>
          <w:rFonts w:ascii="Verdana" w:hAnsi="Verdana"/>
          <w:sz w:val="18"/>
          <w:szCs w:val="18"/>
          <w:lang w:val="cs-CZ"/>
        </w:rPr>
        <w:t>ovolení</w:t>
      </w:r>
      <w:r w:rsidR="00BD51EC">
        <w:rPr>
          <w:rFonts w:ascii="Verdana" w:hAnsi="Verdana"/>
          <w:sz w:val="18"/>
          <w:szCs w:val="18"/>
          <w:lang w:val="cs-CZ"/>
        </w:rPr>
        <w:t xml:space="preserve">, </w:t>
      </w:r>
      <w:r>
        <w:rPr>
          <w:rFonts w:ascii="Verdana" w:hAnsi="Verdana"/>
          <w:sz w:val="18"/>
          <w:szCs w:val="18"/>
          <w:lang w:val="cs-CZ"/>
        </w:rPr>
        <w:t xml:space="preserve">popř. vydání souhlasu s ohlášením stavby, s tím, že FVE bude instalována na střechu budov </w:t>
      </w:r>
      <w:r w:rsidR="00C62711">
        <w:rPr>
          <w:rFonts w:ascii="Verdana" w:hAnsi="Verdana"/>
          <w:sz w:val="18"/>
          <w:szCs w:val="18"/>
          <w:lang w:val="cs-CZ"/>
        </w:rPr>
        <w:t xml:space="preserve">SŽ </w:t>
      </w:r>
      <w:r w:rsidR="00F411EB">
        <w:rPr>
          <w:rFonts w:ascii="Verdana" w:hAnsi="Verdana"/>
          <w:sz w:val="18"/>
          <w:szCs w:val="18"/>
          <w:lang w:val="cs-CZ"/>
        </w:rPr>
        <w:t>a následně zajistí kolaudaci</w:t>
      </w:r>
      <w:r w:rsidR="00C62711">
        <w:rPr>
          <w:rFonts w:ascii="Verdana" w:hAnsi="Verdana"/>
          <w:sz w:val="18"/>
          <w:szCs w:val="18"/>
          <w:lang w:val="cs-CZ"/>
        </w:rPr>
        <w:t xml:space="preserve"> a připojení</w:t>
      </w:r>
      <w:r w:rsidR="00C62711" w:rsidRPr="00C62711">
        <w:rPr>
          <w:rFonts w:ascii="Verdana" w:hAnsi="Verdana"/>
          <w:sz w:val="18"/>
          <w:szCs w:val="18"/>
          <w:lang w:val="cs-CZ"/>
        </w:rPr>
        <w:t xml:space="preserve"> </w:t>
      </w:r>
      <w:r w:rsidR="00C62711">
        <w:rPr>
          <w:rFonts w:ascii="Verdana" w:hAnsi="Verdana"/>
          <w:sz w:val="18"/>
          <w:szCs w:val="18"/>
          <w:lang w:val="cs-CZ"/>
        </w:rPr>
        <w:t>k elektrické síti u příslušného distributora</w:t>
      </w:r>
      <w:r w:rsidR="00A22D79">
        <w:rPr>
          <w:rFonts w:ascii="Verdana" w:hAnsi="Verdana"/>
          <w:sz w:val="18"/>
          <w:szCs w:val="18"/>
          <w:lang w:val="cs-CZ"/>
        </w:rPr>
        <w:t>.</w:t>
      </w:r>
      <w:r>
        <w:rPr>
          <w:rFonts w:ascii="Verdana" w:hAnsi="Verdana"/>
          <w:sz w:val="18"/>
          <w:szCs w:val="18"/>
          <w:lang w:val="cs-CZ"/>
        </w:rPr>
        <w:t xml:space="preserve"> Vzhledem k tomu, že veřejná zakázka je vypisována pro vybrané objekty v územní působnosti </w:t>
      </w:r>
      <w:r w:rsidRPr="0064649C">
        <w:rPr>
          <w:rFonts w:ascii="Verdana" w:hAnsi="Verdana"/>
          <w:sz w:val="18"/>
          <w:szCs w:val="18"/>
          <w:lang w:val="cs-CZ"/>
        </w:rPr>
        <w:t xml:space="preserve">Stavební správy </w:t>
      </w:r>
      <w:r w:rsidR="0064649C" w:rsidRPr="0064649C">
        <w:rPr>
          <w:rFonts w:ascii="Verdana" w:hAnsi="Verdana"/>
          <w:sz w:val="18"/>
          <w:szCs w:val="18"/>
          <w:lang w:val="cs-CZ"/>
        </w:rPr>
        <w:t>východ</w:t>
      </w:r>
      <w:r w:rsidRPr="0064649C">
        <w:rPr>
          <w:rFonts w:ascii="Verdana" w:hAnsi="Verdana"/>
          <w:sz w:val="18"/>
          <w:szCs w:val="18"/>
          <w:lang w:val="cs-CZ"/>
        </w:rPr>
        <w:t xml:space="preserve"> a vzhledem</w:t>
      </w:r>
      <w:r>
        <w:rPr>
          <w:rFonts w:ascii="Verdana" w:hAnsi="Verdana"/>
          <w:sz w:val="18"/>
          <w:szCs w:val="18"/>
          <w:lang w:val="cs-CZ"/>
        </w:rPr>
        <w:t xml:space="preserve"> k tomu, že hlavním předmětem je veřejná zakázka na dodávku podle kritérií uvedených v § 15 </w:t>
      </w:r>
      <w:r w:rsidR="00370A39" w:rsidRPr="00477B2A">
        <w:rPr>
          <w:rFonts w:ascii="Verdana" w:hAnsi="Verdana" w:cs="Arial"/>
          <w:sz w:val="18"/>
          <w:szCs w:val="18"/>
        </w:rPr>
        <w:t>zákona č. 134/2016 Sb., o zadávání veřejných zakázek, ve znění pozdějších předpisů</w:t>
      </w:r>
      <w:r w:rsidR="00C611D7">
        <w:rPr>
          <w:rFonts w:ascii="Verdana" w:hAnsi="Verdana" w:cs="Arial"/>
          <w:sz w:val="18"/>
          <w:szCs w:val="18"/>
          <w:lang w:val="cs-CZ"/>
        </w:rPr>
        <w:t xml:space="preserve"> („ZZVZ“)</w:t>
      </w:r>
      <w:r>
        <w:rPr>
          <w:rFonts w:ascii="Verdana" w:hAnsi="Verdana"/>
          <w:sz w:val="18"/>
          <w:szCs w:val="18"/>
          <w:lang w:val="cs-CZ"/>
        </w:rPr>
        <w:t xml:space="preserve">, jedná se o nadlimitní veřejnou zakázku na dodávku. V případě této smlouvy se jedná o smlouvu smíšenou, kdy v jedné listině </w:t>
      </w:r>
      <w:r w:rsidR="007D533D">
        <w:rPr>
          <w:rFonts w:ascii="Verdana" w:hAnsi="Verdana"/>
          <w:sz w:val="18"/>
          <w:szCs w:val="18"/>
          <w:lang w:val="cs-CZ"/>
        </w:rPr>
        <w:t xml:space="preserve">je zahrnuta </w:t>
      </w:r>
      <w:r w:rsidR="002F6A41">
        <w:rPr>
          <w:rFonts w:ascii="Verdana" w:hAnsi="Verdana"/>
          <w:sz w:val="18"/>
          <w:szCs w:val="18"/>
          <w:lang w:val="cs-CZ"/>
        </w:rPr>
        <w:t xml:space="preserve">jak </w:t>
      </w:r>
      <w:r w:rsidR="007D533D">
        <w:rPr>
          <w:rFonts w:ascii="Verdana" w:hAnsi="Verdana"/>
          <w:sz w:val="18"/>
          <w:szCs w:val="18"/>
          <w:lang w:val="cs-CZ"/>
        </w:rPr>
        <w:t>smlouva o dílo ve vztahu k projekčním pracím</w:t>
      </w:r>
      <w:r w:rsidR="00370A39">
        <w:rPr>
          <w:rFonts w:ascii="Verdana" w:hAnsi="Verdana"/>
          <w:sz w:val="18"/>
          <w:szCs w:val="18"/>
          <w:lang w:val="cs-CZ"/>
        </w:rPr>
        <w:t>,</w:t>
      </w:r>
      <w:r w:rsidR="007D533D">
        <w:rPr>
          <w:rFonts w:ascii="Verdana" w:hAnsi="Verdana"/>
          <w:sz w:val="18"/>
          <w:szCs w:val="18"/>
          <w:lang w:val="cs-CZ"/>
        </w:rPr>
        <w:t xml:space="preserve"> </w:t>
      </w:r>
      <w:r w:rsidR="002F6A41">
        <w:rPr>
          <w:rFonts w:ascii="Verdana" w:hAnsi="Verdana"/>
          <w:sz w:val="18"/>
          <w:szCs w:val="18"/>
          <w:lang w:val="cs-CZ"/>
        </w:rPr>
        <w:t>tak</w:t>
      </w:r>
      <w:r w:rsidR="007D533D">
        <w:rPr>
          <w:rFonts w:ascii="Verdana" w:hAnsi="Verdana"/>
          <w:sz w:val="18"/>
          <w:szCs w:val="18"/>
          <w:lang w:val="cs-CZ"/>
        </w:rPr>
        <w:t xml:space="preserve"> kupní smlouva pokud jde o samotnou dodávku a montáž.</w:t>
      </w:r>
      <w:r>
        <w:rPr>
          <w:rFonts w:ascii="Verdana" w:hAnsi="Verdana"/>
          <w:sz w:val="18"/>
          <w:szCs w:val="18"/>
          <w:lang w:val="cs-CZ"/>
        </w:rPr>
        <w:t xml:space="preserve"> </w:t>
      </w:r>
      <w:r w:rsidRPr="007D533D">
        <w:rPr>
          <w:rFonts w:ascii="Verdana" w:hAnsi="Verdana"/>
          <w:sz w:val="18"/>
          <w:szCs w:val="18"/>
          <w:lang w:val="cs-CZ"/>
        </w:rPr>
        <w:t xml:space="preserve"> </w:t>
      </w:r>
      <w:r w:rsidR="00F411EB">
        <w:rPr>
          <w:rFonts w:ascii="Verdana" w:hAnsi="Verdana"/>
          <w:sz w:val="18"/>
          <w:szCs w:val="18"/>
          <w:lang w:val="cs-CZ"/>
        </w:rPr>
        <w:t>S</w:t>
      </w:r>
      <w:r w:rsidRPr="007D533D">
        <w:rPr>
          <w:rFonts w:ascii="Verdana" w:hAnsi="Verdana"/>
          <w:sz w:val="18"/>
          <w:szCs w:val="18"/>
          <w:lang w:val="cs-CZ"/>
        </w:rPr>
        <w:t xml:space="preserve">oučasná úprava </w:t>
      </w:r>
      <w:r w:rsidR="00370A39">
        <w:rPr>
          <w:rFonts w:ascii="Verdana" w:hAnsi="Verdana"/>
          <w:sz w:val="18"/>
          <w:szCs w:val="18"/>
          <w:lang w:val="cs-CZ"/>
        </w:rPr>
        <w:t>OZ</w:t>
      </w:r>
      <w:r w:rsidRPr="007D533D">
        <w:rPr>
          <w:rFonts w:ascii="Verdana" w:hAnsi="Verdana"/>
          <w:sz w:val="18"/>
          <w:szCs w:val="18"/>
          <w:lang w:val="cs-CZ"/>
        </w:rPr>
        <w:t xml:space="preserve"> nezmiňuje montáž jako výslovný případ díla</w:t>
      </w:r>
      <w:r w:rsidR="007D533D">
        <w:rPr>
          <w:rFonts w:ascii="Verdana" w:hAnsi="Verdana"/>
          <w:sz w:val="18"/>
          <w:szCs w:val="18"/>
          <w:lang w:val="cs-CZ"/>
        </w:rPr>
        <w:t xml:space="preserve"> a p</w:t>
      </w:r>
      <w:r w:rsidRPr="007D533D">
        <w:rPr>
          <w:rFonts w:ascii="Verdana" w:hAnsi="Verdana"/>
          <w:sz w:val="18"/>
          <w:szCs w:val="18"/>
          <w:lang w:val="cs-CZ"/>
        </w:rPr>
        <w:t>ro posouzení, zda půjde o smlouvu kupní, nebo o smlouvu o dílo, zálež</w:t>
      </w:r>
      <w:r w:rsidR="007D533D" w:rsidRPr="007D533D">
        <w:rPr>
          <w:rFonts w:ascii="Verdana" w:hAnsi="Verdana"/>
          <w:sz w:val="18"/>
          <w:szCs w:val="18"/>
          <w:lang w:val="cs-CZ"/>
        </w:rPr>
        <w:t xml:space="preserve">í na </w:t>
      </w:r>
      <w:r w:rsidRPr="007D533D">
        <w:rPr>
          <w:rFonts w:ascii="Verdana" w:hAnsi="Verdana"/>
          <w:sz w:val="18"/>
          <w:szCs w:val="18"/>
          <w:lang w:val="cs-CZ"/>
        </w:rPr>
        <w:t xml:space="preserve">rozsahu montáže v porovnání s dodávaným materiálem. </w:t>
      </w:r>
      <w:r w:rsidR="007D533D">
        <w:rPr>
          <w:rFonts w:ascii="Verdana" w:hAnsi="Verdana"/>
          <w:sz w:val="18"/>
          <w:szCs w:val="18"/>
          <w:lang w:val="cs-CZ"/>
        </w:rPr>
        <w:t xml:space="preserve">V daném případě převažuje hodnotou dodávaný materiál. Pokud tato smlouva používá pojem objednatel a zhotovitel, vystupuje v případě dodávky FVE a její montáži Objednatel jako kupující a Zhotovitel jako prodávající. </w:t>
      </w:r>
      <w:r w:rsidR="00A24576">
        <w:rPr>
          <w:rFonts w:ascii="Verdana" w:hAnsi="Verdana"/>
          <w:sz w:val="18"/>
          <w:szCs w:val="18"/>
          <w:lang w:val="cs-CZ"/>
        </w:rPr>
        <w:t xml:space="preserve">Pokud se v této smlouvě používá pojem dílo, je tento pojem používán souhrnně jak pro projekční práce, tak pro dodávku a instalaci FVE, jak jsou definovány níže. </w:t>
      </w:r>
      <w:r w:rsidR="00360D5C">
        <w:rPr>
          <w:rFonts w:ascii="Verdana" w:hAnsi="Verdana"/>
          <w:sz w:val="18"/>
          <w:szCs w:val="18"/>
          <w:lang w:val="cs-CZ"/>
        </w:rPr>
        <w:t>Část díla spočívající v dodávce a instalaci FVE je stavbou ve smyslu zák.č. 183/2006 Sb., stavební zákon.</w:t>
      </w:r>
      <w:r w:rsidR="007D533D">
        <w:rPr>
          <w:rFonts w:ascii="Verdana" w:hAnsi="Verdana"/>
          <w:sz w:val="18"/>
          <w:szCs w:val="18"/>
          <w:lang w:val="cs-CZ"/>
        </w:rPr>
        <w:t xml:space="preserve"> </w:t>
      </w:r>
    </w:p>
    <w:p w14:paraId="4EFD5AA5" w14:textId="77777777" w:rsidR="00F1126E" w:rsidRPr="0029625D" w:rsidRDefault="00F1126E" w:rsidP="00F1126E">
      <w:pPr>
        <w:pStyle w:val="Meziodstavce"/>
        <w:jc w:val="center"/>
        <w:rPr>
          <w:rFonts w:ascii="Verdana" w:hAnsi="Verdana"/>
          <w:sz w:val="18"/>
          <w:szCs w:val="18"/>
          <w:lang w:val="cs-CZ"/>
        </w:rPr>
      </w:pPr>
    </w:p>
    <w:p w14:paraId="688B481A" w14:textId="77777777" w:rsidR="00EF063A" w:rsidRPr="0029625D" w:rsidRDefault="00EF063A" w:rsidP="00EF063A">
      <w:pPr>
        <w:pStyle w:val="lneksmlouvynadpisPVL"/>
        <w:rPr>
          <w:rFonts w:ascii="Verdana" w:hAnsi="Verdana"/>
          <w:sz w:val="18"/>
          <w:szCs w:val="18"/>
        </w:rPr>
      </w:pPr>
      <w:bookmarkStart w:id="0" w:name="_Ref473801745"/>
      <w:r w:rsidRPr="0029625D">
        <w:rPr>
          <w:rFonts w:ascii="Verdana" w:hAnsi="Verdana"/>
          <w:sz w:val="18"/>
          <w:szCs w:val="18"/>
        </w:rPr>
        <w:t>Účel a předmět smlouvy</w:t>
      </w:r>
      <w:bookmarkEnd w:id="0"/>
    </w:p>
    <w:p w14:paraId="4259F752" w14:textId="1CE293CB" w:rsidR="00043F45"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1.</w:t>
      </w:r>
      <w:r w:rsidRPr="00477B2A">
        <w:rPr>
          <w:rFonts w:ascii="Verdana" w:hAnsi="Verdana" w:cs="Arial"/>
          <w:b/>
          <w:sz w:val="18"/>
          <w:szCs w:val="18"/>
        </w:rPr>
        <w:tab/>
      </w:r>
      <w:r w:rsidR="0029625D" w:rsidRPr="00477B2A">
        <w:rPr>
          <w:rFonts w:ascii="Verdana" w:hAnsi="Verdana" w:cs="Arial"/>
          <w:sz w:val="18"/>
          <w:szCs w:val="18"/>
        </w:rPr>
        <w:t xml:space="preserve">Tato smlouva je uzavřena na základě výsledku zadávacího řízení konaného podle </w:t>
      </w:r>
      <w:r w:rsidR="00D81837">
        <w:rPr>
          <w:rFonts w:ascii="Verdana" w:hAnsi="Verdana" w:cs="Arial"/>
          <w:sz w:val="18"/>
          <w:szCs w:val="18"/>
        </w:rPr>
        <w:t>ZZVZ</w:t>
      </w:r>
      <w:r w:rsidR="0029625D" w:rsidRPr="00477B2A">
        <w:rPr>
          <w:rFonts w:ascii="Verdana" w:hAnsi="Verdana" w:cs="Arial"/>
          <w:sz w:val="18"/>
          <w:szCs w:val="18"/>
        </w:rPr>
        <w:t>, v jehož rámci byla nabídka Zhotovitele vybrána jako nabídka</w:t>
      </w:r>
      <w:r w:rsidR="00AE6644" w:rsidRPr="00477B2A">
        <w:rPr>
          <w:rFonts w:ascii="Verdana" w:hAnsi="Verdana" w:cs="Arial"/>
          <w:sz w:val="18"/>
          <w:szCs w:val="18"/>
        </w:rPr>
        <w:t xml:space="preserve"> ekonomicky</w:t>
      </w:r>
      <w:r w:rsidR="0029625D" w:rsidRPr="00477B2A">
        <w:rPr>
          <w:rFonts w:ascii="Verdana" w:hAnsi="Verdana" w:cs="Arial"/>
          <w:sz w:val="18"/>
          <w:szCs w:val="18"/>
        </w:rPr>
        <w:t xml:space="preserve"> nejvhodnější.</w:t>
      </w:r>
      <w:r w:rsidR="007917C9" w:rsidRPr="00477B2A">
        <w:rPr>
          <w:rFonts w:ascii="Verdana" w:hAnsi="Verdana" w:cs="Arial"/>
          <w:sz w:val="18"/>
          <w:szCs w:val="18"/>
        </w:rPr>
        <w:t xml:space="preserve"> Projekt je spolufinancován Evropskou unií – Fondem</w:t>
      </w:r>
      <w:r w:rsidR="000E3718">
        <w:rPr>
          <w:rFonts w:ascii="Verdana" w:hAnsi="Verdana" w:cs="Arial"/>
          <w:sz w:val="18"/>
          <w:szCs w:val="18"/>
        </w:rPr>
        <w:t xml:space="preserve"> RRF (Recovery and Resilience Facility)</w:t>
      </w:r>
      <w:r w:rsidR="00DA07E0">
        <w:rPr>
          <w:rFonts w:ascii="Verdana" w:hAnsi="Verdana" w:cs="Arial"/>
          <w:sz w:val="18"/>
          <w:szCs w:val="18"/>
        </w:rPr>
        <w:t xml:space="preserve"> a Státním fondem dopravní infrastruktury</w:t>
      </w:r>
      <w:r w:rsidR="000E3718">
        <w:rPr>
          <w:rFonts w:ascii="Verdana" w:hAnsi="Verdana" w:cs="Arial"/>
          <w:sz w:val="18"/>
          <w:szCs w:val="18"/>
        </w:rPr>
        <w:t>.</w:t>
      </w:r>
      <w:r w:rsidR="007917C9" w:rsidRPr="00477B2A">
        <w:rPr>
          <w:rFonts w:ascii="Verdana" w:hAnsi="Verdana" w:cs="Arial"/>
          <w:sz w:val="18"/>
          <w:szCs w:val="18"/>
        </w:rPr>
        <w:t xml:space="preserve"> </w:t>
      </w:r>
      <w:r w:rsidR="001214D9" w:rsidRPr="001214D9">
        <w:rPr>
          <w:rFonts w:ascii="Verdana" w:hAnsi="Verdana" w:cs="Arial"/>
          <w:sz w:val="18"/>
          <w:szCs w:val="18"/>
        </w:rPr>
        <w:t xml:space="preserve">Účelem </w:t>
      </w:r>
      <w:r w:rsidR="001214D9">
        <w:rPr>
          <w:rFonts w:ascii="Verdana" w:hAnsi="Verdana" w:cs="Arial"/>
          <w:sz w:val="18"/>
          <w:szCs w:val="18"/>
        </w:rPr>
        <w:t>s</w:t>
      </w:r>
      <w:r w:rsidR="001214D9" w:rsidRPr="001214D9">
        <w:rPr>
          <w:rFonts w:ascii="Verdana" w:hAnsi="Verdana" w:cs="Arial"/>
          <w:sz w:val="18"/>
          <w:szCs w:val="18"/>
        </w:rPr>
        <w:t xml:space="preserve">mlouvy je realizace předmětu </w:t>
      </w:r>
      <w:r w:rsidR="001214D9">
        <w:rPr>
          <w:rFonts w:ascii="Verdana" w:hAnsi="Verdana" w:cs="Arial"/>
          <w:sz w:val="18"/>
          <w:szCs w:val="18"/>
        </w:rPr>
        <w:t>v</w:t>
      </w:r>
      <w:r w:rsidR="001214D9" w:rsidRPr="001214D9">
        <w:rPr>
          <w:rFonts w:ascii="Verdana" w:hAnsi="Verdana" w:cs="Arial"/>
          <w:sz w:val="18"/>
          <w:szCs w:val="18"/>
        </w:rPr>
        <w:t>eřejné zakázky metodou Design &amp; Build</w:t>
      </w:r>
      <w:r w:rsidR="00EE4918">
        <w:rPr>
          <w:rFonts w:ascii="Verdana" w:hAnsi="Verdana" w:cs="Arial"/>
          <w:sz w:val="18"/>
          <w:szCs w:val="18"/>
        </w:rPr>
        <w:t>.</w:t>
      </w:r>
    </w:p>
    <w:p w14:paraId="1071D185" w14:textId="41FAE127" w:rsidR="00BB749E" w:rsidRPr="005A27D3" w:rsidRDefault="00477B2A" w:rsidP="0034669C">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2.</w:t>
      </w:r>
      <w:r w:rsidRPr="00477B2A">
        <w:rPr>
          <w:rFonts w:ascii="Verdana" w:hAnsi="Verdana" w:cs="Arial"/>
          <w:b/>
          <w:sz w:val="18"/>
          <w:szCs w:val="18"/>
        </w:rPr>
        <w:tab/>
      </w:r>
      <w:r w:rsidR="00BB749E" w:rsidRPr="00477B2A">
        <w:rPr>
          <w:rFonts w:ascii="Verdana" w:hAnsi="Verdana" w:cs="Arial"/>
          <w:sz w:val="18"/>
          <w:szCs w:val="18"/>
        </w:rPr>
        <w:t>Pře</w:t>
      </w:r>
      <w:r w:rsidR="00767970">
        <w:rPr>
          <w:rFonts w:ascii="Verdana" w:hAnsi="Verdana" w:cs="Arial"/>
          <w:sz w:val="18"/>
          <w:szCs w:val="18"/>
        </w:rPr>
        <w:t>dmětem této smlouvy je závazek Z</w:t>
      </w:r>
      <w:r w:rsidR="00BB749E" w:rsidRPr="00477B2A">
        <w:rPr>
          <w:rFonts w:ascii="Verdana" w:hAnsi="Verdana" w:cs="Arial"/>
          <w:sz w:val="18"/>
          <w:szCs w:val="18"/>
        </w:rPr>
        <w:t>hotovitele na svůj náklad a nebezpečí, s vynaložením veškeré odborné péče, využitím svých zvláštních znalostí, odbornosti a pečlivo</w:t>
      </w:r>
      <w:r w:rsidR="0031621E" w:rsidRPr="00477B2A">
        <w:rPr>
          <w:rFonts w:ascii="Verdana" w:hAnsi="Verdana" w:cs="Arial"/>
          <w:sz w:val="18"/>
          <w:szCs w:val="18"/>
        </w:rPr>
        <w:t>sti, provést pro </w:t>
      </w:r>
      <w:r w:rsidR="000240A6">
        <w:rPr>
          <w:rFonts w:ascii="Verdana" w:hAnsi="Verdana" w:cs="Arial"/>
          <w:sz w:val="18"/>
          <w:szCs w:val="18"/>
        </w:rPr>
        <w:t>O</w:t>
      </w:r>
      <w:r w:rsidR="00BB749E" w:rsidRPr="00477B2A">
        <w:rPr>
          <w:rFonts w:ascii="Verdana" w:hAnsi="Verdana" w:cs="Arial"/>
          <w:sz w:val="18"/>
          <w:szCs w:val="18"/>
        </w:rPr>
        <w:t>bjednatele dílo s</w:t>
      </w:r>
      <w:r w:rsidR="0080665B">
        <w:rPr>
          <w:rFonts w:ascii="Verdana" w:hAnsi="Verdana" w:cs="Arial"/>
          <w:sz w:val="18"/>
          <w:szCs w:val="18"/>
        </w:rPr>
        <w:t> </w:t>
      </w:r>
      <w:r w:rsidR="00BB749E" w:rsidRPr="00477B2A">
        <w:rPr>
          <w:rFonts w:ascii="Verdana" w:hAnsi="Verdana" w:cs="Arial"/>
          <w:sz w:val="18"/>
          <w:szCs w:val="18"/>
        </w:rPr>
        <w:t>názvem</w:t>
      </w:r>
      <w:r w:rsidR="0080665B">
        <w:rPr>
          <w:rFonts w:ascii="Verdana" w:hAnsi="Verdana" w:cs="Arial"/>
          <w:sz w:val="18"/>
          <w:szCs w:val="18"/>
        </w:rPr>
        <w:t xml:space="preserve"> </w:t>
      </w:r>
      <w:r w:rsidR="000F4908" w:rsidRPr="000F4908">
        <w:rPr>
          <w:rFonts w:ascii="Verdana" w:hAnsi="Verdana" w:cs="Arial"/>
          <w:sz w:val="18"/>
          <w:szCs w:val="18"/>
        </w:rPr>
        <w:t>Stavba 1 „Výstavba nových fotovoltaických zdrojů v lokalitě Hradec Králové, U Fotochemy II“, Stavba 2 „Výstavba nových fotovoltaických zdrojů v lokalitě Pardubice, ul. Hlaváčova“, Stavba 3 „Výstavba nových fotovoltaických zdrojů v lokalitě Turnov, Nad Perchtou (integrované pracoviště)“</w:t>
      </w:r>
      <w:r w:rsidR="0031621E" w:rsidRPr="00477B2A">
        <w:rPr>
          <w:rFonts w:ascii="Verdana" w:hAnsi="Verdana" w:cs="Arial"/>
          <w:sz w:val="18"/>
          <w:szCs w:val="18"/>
        </w:rPr>
        <w:t xml:space="preserve"> (dále jen „dílo“).</w:t>
      </w:r>
      <w:r w:rsidR="00E7077C" w:rsidRPr="00477B2A">
        <w:rPr>
          <w:rFonts w:ascii="Verdana" w:hAnsi="Verdana" w:cs="Arial"/>
          <w:sz w:val="18"/>
          <w:szCs w:val="18"/>
        </w:rPr>
        <w:t xml:space="preserve"> </w:t>
      </w:r>
      <w:r w:rsidR="00B05C2C" w:rsidRPr="00477B2A">
        <w:rPr>
          <w:rFonts w:ascii="Verdana" w:hAnsi="Verdana" w:cs="Arial"/>
          <w:sz w:val="18"/>
          <w:szCs w:val="18"/>
        </w:rPr>
        <w:t xml:space="preserve">Dílem se </w:t>
      </w:r>
      <w:r w:rsidR="00E7077C" w:rsidRPr="00477B2A">
        <w:rPr>
          <w:rFonts w:ascii="Verdana" w:hAnsi="Verdana" w:cs="Arial"/>
          <w:sz w:val="18"/>
          <w:szCs w:val="18"/>
        </w:rPr>
        <w:t>dle této smlouvy</w:t>
      </w:r>
      <w:r w:rsidR="00B05C2C" w:rsidRPr="00477B2A">
        <w:rPr>
          <w:rFonts w:ascii="Verdana" w:hAnsi="Verdana" w:cs="Arial"/>
          <w:sz w:val="18"/>
          <w:szCs w:val="18"/>
        </w:rPr>
        <w:t xml:space="preserve"> </w:t>
      </w:r>
      <w:r w:rsidR="00E7077C" w:rsidRPr="00477B2A">
        <w:rPr>
          <w:rFonts w:ascii="Verdana" w:hAnsi="Verdana" w:cs="Arial"/>
          <w:sz w:val="18"/>
          <w:szCs w:val="18"/>
        </w:rPr>
        <w:t>rozumí zhotovení příslušné projektové dokumentace</w:t>
      </w:r>
      <w:r w:rsidR="00B05C2C" w:rsidRPr="00477B2A">
        <w:rPr>
          <w:rFonts w:ascii="Verdana" w:hAnsi="Verdana" w:cs="Arial"/>
          <w:sz w:val="18"/>
          <w:szCs w:val="18"/>
        </w:rPr>
        <w:t xml:space="preserve"> vč. obstarání všech potřebných veřejnoprávních povolení</w:t>
      </w:r>
      <w:r w:rsidR="00F411EB">
        <w:rPr>
          <w:rFonts w:ascii="Verdana" w:hAnsi="Verdana" w:cs="Arial"/>
          <w:sz w:val="18"/>
          <w:szCs w:val="18"/>
        </w:rPr>
        <w:t xml:space="preserve"> pro stavbu i pro užívání</w:t>
      </w:r>
      <w:r w:rsidR="00461649">
        <w:rPr>
          <w:rFonts w:ascii="Verdana" w:hAnsi="Verdana" w:cs="Arial"/>
          <w:sz w:val="18"/>
          <w:szCs w:val="18"/>
        </w:rPr>
        <w:t xml:space="preserve"> („projekční práce“)</w:t>
      </w:r>
      <w:r w:rsidR="00B05C2C" w:rsidRPr="00477B2A">
        <w:rPr>
          <w:rFonts w:ascii="Verdana" w:hAnsi="Verdana" w:cs="Arial"/>
          <w:sz w:val="18"/>
          <w:szCs w:val="18"/>
        </w:rPr>
        <w:t xml:space="preserve">, dále pak </w:t>
      </w:r>
      <w:r w:rsidR="00E7077C" w:rsidRPr="00477B2A">
        <w:rPr>
          <w:rFonts w:ascii="Verdana" w:hAnsi="Verdana" w:cs="Arial"/>
          <w:sz w:val="18"/>
          <w:szCs w:val="18"/>
        </w:rPr>
        <w:t>úplné, funkční a bezvadné dodání fotovoltaických panelů a provedení všech souvisejících stavebních a montážních prací, včetně dodávek potřebných materiálů, výrobků, konstrukcí a zařízeních nezbytných pro řádné dodání provozuschopné fotovoltaické elektrárny</w:t>
      </w:r>
      <w:r w:rsidR="00461649">
        <w:rPr>
          <w:rFonts w:ascii="Verdana" w:hAnsi="Verdana" w:cs="Arial"/>
          <w:sz w:val="18"/>
          <w:szCs w:val="18"/>
        </w:rPr>
        <w:t xml:space="preserve"> („dodávka a instalace FVE“)</w:t>
      </w:r>
      <w:r w:rsidR="00E7077C" w:rsidRPr="00477B2A">
        <w:rPr>
          <w:rFonts w:ascii="Verdana" w:hAnsi="Verdana" w:cs="Arial"/>
          <w:sz w:val="18"/>
          <w:szCs w:val="18"/>
        </w:rPr>
        <w:t>. Dle dohody smluvních stran jsou součástí díla rovněž činnosti, práce a dodávky, které nejsou v</w:t>
      </w:r>
      <w:r w:rsidR="00B05C2C" w:rsidRPr="00477B2A">
        <w:rPr>
          <w:rFonts w:ascii="Verdana" w:hAnsi="Verdana" w:cs="Arial"/>
          <w:sz w:val="18"/>
          <w:szCs w:val="18"/>
        </w:rPr>
        <w:t>e smlouvě</w:t>
      </w:r>
      <w:r w:rsidR="00E7077C" w:rsidRPr="00477B2A">
        <w:rPr>
          <w:rFonts w:ascii="Verdana" w:hAnsi="Verdana" w:cs="Arial"/>
          <w:sz w:val="18"/>
          <w:szCs w:val="18"/>
        </w:rPr>
        <w:t xml:space="preserve"> výslovně uvedeny, ale o kterých </w:t>
      </w:r>
      <w:r w:rsidR="00767970">
        <w:rPr>
          <w:rFonts w:ascii="Verdana" w:hAnsi="Verdana" w:cs="Arial"/>
          <w:sz w:val="18"/>
          <w:szCs w:val="18"/>
        </w:rPr>
        <w:t>Z</w:t>
      </w:r>
      <w:r w:rsidR="00E7077C" w:rsidRPr="00477B2A">
        <w:rPr>
          <w:rFonts w:ascii="Verdana" w:hAnsi="Verdana" w:cs="Arial"/>
          <w:sz w:val="18"/>
          <w:szCs w:val="18"/>
        </w:rPr>
        <w:t>hotovitel věděl, nebo podle svých odborných znalostí a zkušeností vědět měl anebo mohl, že jsou k řádnému a kvalitnímu provedení funkčního díla dané povahy třeba, a to i s přihlédnutím ke standardní praxi při realizaci děl podobného charakteru; tyto součásti díla jsou zahrnuty v ceně za dílo.</w:t>
      </w:r>
    </w:p>
    <w:p w14:paraId="797F8ECA" w14:textId="77777777" w:rsidR="00AE6644" w:rsidRPr="00BC6BF2" w:rsidRDefault="00477B2A" w:rsidP="00461649">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3.</w:t>
      </w:r>
      <w:r>
        <w:rPr>
          <w:rFonts w:ascii="Verdana" w:hAnsi="Verdana"/>
          <w:sz w:val="18"/>
          <w:szCs w:val="18"/>
          <w:lang w:val="cs-CZ"/>
        </w:rPr>
        <w:tab/>
      </w:r>
      <w:r w:rsidR="00767970">
        <w:rPr>
          <w:rFonts w:ascii="Verdana" w:hAnsi="Verdana" w:cs="Arial"/>
          <w:sz w:val="18"/>
          <w:szCs w:val="18"/>
          <w:lang w:val="cs-CZ"/>
        </w:rPr>
        <w:t>Plnění Z</w:t>
      </w:r>
      <w:r w:rsidR="00AE6644" w:rsidRPr="00BC6BF2">
        <w:rPr>
          <w:rFonts w:ascii="Verdana" w:hAnsi="Verdana" w:cs="Arial"/>
          <w:sz w:val="18"/>
          <w:szCs w:val="18"/>
          <w:lang w:val="cs-CZ"/>
        </w:rPr>
        <w:t>hotovitele dle této smlouvy zahrnuje</w:t>
      </w:r>
      <w:r w:rsidR="00B05C2C" w:rsidRPr="00BC6BF2">
        <w:rPr>
          <w:rFonts w:ascii="Verdana" w:hAnsi="Verdana" w:cs="Arial"/>
          <w:sz w:val="18"/>
          <w:szCs w:val="18"/>
          <w:lang w:val="cs-CZ"/>
        </w:rPr>
        <w:t xml:space="preserve"> zejména</w:t>
      </w:r>
      <w:r w:rsidR="00AE6644" w:rsidRPr="00BC6BF2">
        <w:rPr>
          <w:rFonts w:ascii="Verdana" w:hAnsi="Verdana" w:cs="Arial"/>
          <w:sz w:val="18"/>
          <w:szCs w:val="18"/>
          <w:lang w:val="cs-CZ"/>
        </w:rPr>
        <w:t>:</w:t>
      </w:r>
    </w:p>
    <w:p w14:paraId="2D95D36B" w14:textId="6220E92D"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w:t>
      </w:r>
      <w:r w:rsidR="000671F7">
        <w:rPr>
          <w:rFonts w:ascii="Verdana" w:hAnsi="Verdana"/>
          <w:sz w:val="18"/>
          <w:szCs w:val="18"/>
          <w:lang w:val="cs-CZ" w:eastAsia="en-US"/>
        </w:rPr>
        <w:t>vydání s</w:t>
      </w:r>
      <w:r w:rsidR="003A2E07">
        <w:rPr>
          <w:rFonts w:ascii="Verdana" w:hAnsi="Verdana"/>
          <w:sz w:val="18"/>
          <w:szCs w:val="18"/>
          <w:lang w:val="cs-CZ" w:eastAsia="en-US"/>
        </w:rPr>
        <w:t xml:space="preserve">tavebního </w:t>
      </w:r>
      <w:r w:rsidRPr="00802352">
        <w:rPr>
          <w:rFonts w:ascii="Verdana" w:hAnsi="Verdana"/>
          <w:sz w:val="18"/>
          <w:szCs w:val="18"/>
          <w:lang w:val="cs-CZ" w:eastAsia="en-US"/>
        </w:rPr>
        <w:t>povolení</w:t>
      </w:r>
      <w:r w:rsidR="00BC5A9E" w:rsidRPr="00802352">
        <w:rPr>
          <w:rFonts w:ascii="Verdana" w:hAnsi="Verdana"/>
          <w:sz w:val="18"/>
          <w:szCs w:val="18"/>
          <w:lang w:val="cs-CZ" w:eastAsia="en-US"/>
        </w:rPr>
        <w:t>/ohlášení stavby</w:t>
      </w:r>
      <w:r w:rsidRPr="00802352">
        <w:rPr>
          <w:rFonts w:ascii="Verdana" w:hAnsi="Verdana"/>
          <w:sz w:val="18"/>
          <w:szCs w:val="18"/>
          <w:lang w:val="cs-CZ" w:eastAsia="en-US"/>
        </w:rPr>
        <w:t xml:space="preserve"> </w:t>
      </w:r>
    </w:p>
    <w:p w14:paraId="67DC896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provádění stavby </w:t>
      </w:r>
    </w:p>
    <w:p w14:paraId="12905D4F" w14:textId="651D22DE" w:rsidR="00AE6644"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zajištění </w:t>
      </w:r>
      <w:r w:rsidR="00F411EB">
        <w:rPr>
          <w:rFonts w:ascii="Verdana" w:hAnsi="Verdana"/>
          <w:sz w:val="18"/>
          <w:szCs w:val="18"/>
          <w:lang w:val="cs-CZ" w:eastAsia="en-US"/>
        </w:rPr>
        <w:t xml:space="preserve">vydání </w:t>
      </w:r>
      <w:r w:rsidR="003A2E07">
        <w:rPr>
          <w:rFonts w:ascii="Verdana" w:hAnsi="Verdana"/>
          <w:sz w:val="18"/>
          <w:szCs w:val="18"/>
          <w:lang w:val="cs-CZ" w:eastAsia="en-US"/>
        </w:rPr>
        <w:t>stavebního</w:t>
      </w:r>
      <w:r w:rsidR="000671F7" w:rsidRPr="00802352">
        <w:rPr>
          <w:rFonts w:ascii="Verdana" w:hAnsi="Verdana"/>
          <w:sz w:val="18"/>
          <w:szCs w:val="18"/>
          <w:lang w:val="cs-CZ" w:eastAsia="en-US"/>
        </w:rPr>
        <w:t xml:space="preserve"> </w:t>
      </w:r>
      <w:r w:rsidR="00AE6644" w:rsidRPr="00802352">
        <w:rPr>
          <w:rFonts w:ascii="Verdana" w:hAnsi="Verdana"/>
          <w:sz w:val="18"/>
          <w:szCs w:val="18"/>
          <w:lang w:val="cs-CZ" w:eastAsia="en-US"/>
        </w:rPr>
        <w:t>povolení vč. nabytí právní moci</w:t>
      </w:r>
      <w:r w:rsidR="00BC5A9E" w:rsidRPr="00802352">
        <w:rPr>
          <w:rFonts w:ascii="Verdana" w:hAnsi="Verdana"/>
          <w:sz w:val="18"/>
          <w:szCs w:val="18"/>
          <w:lang w:val="cs-CZ" w:eastAsia="en-US"/>
        </w:rPr>
        <w:t>/souhlasu s provedením ohlášené stavby</w:t>
      </w:r>
    </w:p>
    <w:p w14:paraId="47586336"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dodávka fotovoltaických panelů, střídačů, konstrukcí, elektroinstalačního materiálu</w:t>
      </w:r>
    </w:p>
    <w:p w14:paraId="24E2DB5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elektroinstalační práce a montážní práce</w:t>
      </w:r>
    </w:p>
    <w:p w14:paraId="2E0598CF"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dokumentace skutečného provedení stavby</w:t>
      </w:r>
    </w:p>
    <w:p w14:paraId="27C40EDF" w14:textId="77777777" w:rsidR="002E4FAF"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zajištění vydání</w:t>
      </w:r>
      <w:r w:rsidR="002E4FAF" w:rsidRPr="00802352">
        <w:rPr>
          <w:rFonts w:ascii="Verdana" w:hAnsi="Verdana"/>
          <w:sz w:val="18"/>
          <w:szCs w:val="18"/>
          <w:lang w:val="cs-CZ" w:eastAsia="en-US"/>
        </w:rPr>
        <w:t xml:space="preserve"> kolaudačního souhlasu</w:t>
      </w:r>
      <w:r w:rsidR="003E551F">
        <w:rPr>
          <w:rFonts w:ascii="Verdana" w:hAnsi="Verdana"/>
          <w:sz w:val="18"/>
          <w:szCs w:val="18"/>
          <w:lang w:val="cs-CZ" w:eastAsia="en-US"/>
        </w:rPr>
        <w:t xml:space="preserve">/kolaudačního rozhodnutí </w:t>
      </w:r>
    </w:p>
    <w:p w14:paraId="277B5A67"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úkony nezbytné k zajištění příslušných dokladů, povolení, souhlasů, vyjádření či licencí, revizí, provedení ověřovacího a zkušebního provozu včetně zaškol</w:t>
      </w:r>
      <w:r w:rsidR="00AF2947">
        <w:rPr>
          <w:rFonts w:ascii="Verdana" w:hAnsi="Verdana"/>
          <w:sz w:val="18"/>
          <w:szCs w:val="18"/>
          <w:lang w:val="cs-CZ" w:eastAsia="en-US"/>
        </w:rPr>
        <w:t>ení obsluhy, výchozí revize</w:t>
      </w:r>
    </w:p>
    <w:p w14:paraId="4247EFA5"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statické posouzení zvolené typové nosné konstru</w:t>
      </w:r>
      <w:r w:rsidR="00AF2947">
        <w:rPr>
          <w:rFonts w:ascii="Verdana" w:hAnsi="Verdana"/>
          <w:sz w:val="18"/>
          <w:szCs w:val="18"/>
          <w:lang w:val="cs-CZ" w:eastAsia="en-US"/>
        </w:rPr>
        <w:t>kce pro podmínky dané instalace</w:t>
      </w:r>
    </w:p>
    <w:p w14:paraId="5CC158B1" w14:textId="77777777" w:rsidR="00AE6644"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lastRenderedPageBreak/>
        <w:t>ve vazbě na instalaci FVE zajistí dodavatel aktualizaci Dokumentace zdolávání požáru ve formě operat</w:t>
      </w:r>
      <w:r w:rsidR="00AF2947">
        <w:rPr>
          <w:rFonts w:ascii="Verdana" w:hAnsi="Verdana"/>
          <w:sz w:val="18"/>
          <w:szCs w:val="18"/>
          <w:lang w:val="cs-CZ" w:eastAsia="en-US"/>
        </w:rPr>
        <w:t>ivní karty a nechá schválit HZS</w:t>
      </w:r>
    </w:p>
    <w:p w14:paraId="007470A5" w14:textId="77777777" w:rsidR="000E3718" w:rsidRPr="00802352" w:rsidRDefault="000E3718" w:rsidP="00461649">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 xml:space="preserve">zajištění připojení díla k elektrické </w:t>
      </w:r>
      <w:r w:rsidR="002F0367">
        <w:rPr>
          <w:rFonts w:ascii="Verdana" w:hAnsi="Verdana"/>
          <w:sz w:val="18"/>
          <w:szCs w:val="18"/>
          <w:lang w:val="cs-CZ" w:eastAsia="en-US"/>
        </w:rPr>
        <w:t>síti u příslušného distributora.</w:t>
      </w:r>
    </w:p>
    <w:p w14:paraId="0E122477" w14:textId="77777777" w:rsidR="00786668" w:rsidRPr="00477B2A" w:rsidRDefault="00477B2A" w:rsidP="00477B2A">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4.</w:t>
      </w:r>
      <w:r w:rsidRPr="00477B2A">
        <w:rPr>
          <w:rFonts w:ascii="Verdana" w:hAnsi="Verdana" w:cs="Arial"/>
          <w:b/>
          <w:sz w:val="18"/>
          <w:szCs w:val="18"/>
          <w:lang w:val="cs-CZ"/>
        </w:rPr>
        <w:tab/>
      </w:r>
      <w:r w:rsidR="00B05C2C" w:rsidRPr="00477B2A">
        <w:rPr>
          <w:rFonts w:ascii="Verdana" w:hAnsi="Verdana" w:cs="Arial"/>
          <w:sz w:val="18"/>
          <w:szCs w:val="18"/>
          <w:lang w:val="cs-CZ"/>
        </w:rPr>
        <w:t xml:space="preserve">Bližší specifikace </w:t>
      </w:r>
      <w:r w:rsidR="0031608D" w:rsidRPr="00477B2A">
        <w:rPr>
          <w:rFonts w:ascii="Verdana" w:hAnsi="Verdana" w:cs="Arial"/>
          <w:sz w:val="18"/>
          <w:szCs w:val="18"/>
          <w:lang w:val="cs-CZ"/>
        </w:rPr>
        <w:t xml:space="preserve">díla je </w:t>
      </w:r>
      <w:r w:rsidR="0031608D" w:rsidRPr="00292D12">
        <w:rPr>
          <w:rFonts w:ascii="Verdana" w:hAnsi="Verdana" w:cs="Arial"/>
          <w:sz w:val="18"/>
          <w:szCs w:val="18"/>
          <w:lang w:val="cs-CZ"/>
        </w:rPr>
        <w:t xml:space="preserve">uvedena v příloze č. </w:t>
      </w:r>
      <w:r w:rsidR="00AF2947" w:rsidRPr="00292D12">
        <w:rPr>
          <w:rFonts w:ascii="Verdana" w:hAnsi="Verdana" w:cs="Arial"/>
          <w:sz w:val="18"/>
          <w:szCs w:val="18"/>
          <w:lang w:val="cs-CZ"/>
        </w:rPr>
        <w:t>1</w:t>
      </w:r>
      <w:r w:rsidR="0031608D" w:rsidRPr="00292D12">
        <w:rPr>
          <w:rFonts w:ascii="Verdana" w:hAnsi="Verdana" w:cs="Arial"/>
          <w:sz w:val="18"/>
          <w:szCs w:val="18"/>
          <w:lang w:val="cs-CZ"/>
        </w:rPr>
        <w:t xml:space="preserve"> této smlouvy</w:t>
      </w:r>
      <w:r w:rsidR="0031608D" w:rsidRPr="00477B2A">
        <w:rPr>
          <w:rFonts w:ascii="Verdana" w:hAnsi="Verdana" w:cs="Arial"/>
          <w:sz w:val="18"/>
          <w:szCs w:val="18"/>
          <w:lang w:val="cs-CZ"/>
        </w:rPr>
        <w:t xml:space="preserve">. </w:t>
      </w:r>
    </w:p>
    <w:p w14:paraId="690D9763" w14:textId="77777777" w:rsidR="005A27D3" w:rsidRDefault="005A27D3" w:rsidP="000E3718">
      <w:pPr>
        <w:pStyle w:val="lneksmlouvytextPVL"/>
        <w:numPr>
          <w:ilvl w:val="0"/>
          <w:numId w:val="0"/>
        </w:numPr>
        <w:rPr>
          <w:rFonts w:ascii="Verdana" w:hAnsi="Verdana"/>
          <w:sz w:val="18"/>
          <w:szCs w:val="18"/>
          <w:lang w:val="cs-CZ"/>
        </w:rPr>
      </w:pPr>
    </w:p>
    <w:p w14:paraId="4975921C" w14:textId="70AE8266" w:rsidR="001214D9" w:rsidRDefault="000E3718" w:rsidP="005A27D3">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5</w:t>
      </w:r>
      <w:r w:rsidR="001214D9" w:rsidRPr="001214D9">
        <w:rPr>
          <w:rFonts w:ascii="Verdana" w:hAnsi="Verdana"/>
          <w:b/>
          <w:sz w:val="18"/>
          <w:szCs w:val="18"/>
          <w:lang w:val="cs-CZ"/>
        </w:rPr>
        <w:t>.</w:t>
      </w:r>
      <w:r w:rsidR="001214D9" w:rsidRPr="001214D9">
        <w:rPr>
          <w:rFonts w:ascii="Verdana" w:hAnsi="Verdana"/>
          <w:sz w:val="18"/>
          <w:szCs w:val="18"/>
          <w:lang w:val="cs-CZ"/>
        </w:rPr>
        <w:tab/>
      </w:r>
      <w:r w:rsidR="001214D9">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dílo</w:t>
      </w:r>
      <w:r w:rsidR="001214D9" w:rsidRPr="001214D9">
        <w:rPr>
          <w:rFonts w:ascii="Verdana" w:hAnsi="Verdana"/>
          <w:sz w:val="18"/>
          <w:szCs w:val="18"/>
          <w:lang w:val="cs-CZ"/>
        </w:rPr>
        <w:t xml:space="preserve"> je možné realizovat podle </w:t>
      </w:r>
      <w:r w:rsidR="00EE4918">
        <w:rPr>
          <w:rFonts w:ascii="Verdana" w:hAnsi="Verdana"/>
          <w:sz w:val="18"/>
          <w:szCs w:val="18"/>
          <w:lang w:val="cs-CZ"/>
        </w:rPr>
        <w:t>z</w:t>
      </w:r>
      <w:r w:rsidR="001214D9" w:rsidRPr="001214D9">
        <w:rPr>
          <w:rFonts w:ascii="Verdana" w:hAnsi="Verdana"/>
          <w:sz w:val="18"/>
          <w:szCs w:val="18"/>
          <w:lang w:val="cs-CZ"/>
        </w:rPr>
        <w:t xml:space="preserve">adání Objednatele. Dále </w:t>
      </w:r>
      <w:r w:rsidR="00EE4918">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w:t>
      </w:r>
      <w:r w:rsidR="001214D9" w:rsidRPr="001214D9">
        <w:rPr>
          <w:rFonts w:ascii="Verdana" w:hAnsi="Verdana"/>
          <w:sz w:val="18"/>
          <w:szCs w:val="18"/>
          <w:lang w:val="cs-CZ"/>
        </w:rPr>
        <w:t xml:space="preserve">okumentace vytvořená podle </w:t>
      </w:r>
      <w:r w:rsidR="00EE4918">
        <w:rPr>
          <w:rFonts w:ascii="Verdana" w:hAnsi="Verdana"/>
          <w:sz w:val="18"/>
          <w:szCs w:val="18"/>
          <w:lang w:val="cs-CZ"/>
        </w:rPr>
        <w:t>s</w:t>
      </w:r>
      <w:r w:rsidR="001214D9" w:rsidRPr="001214D9">
        <w:rPr>
          <w:rFonts w:ascii="Verdana" w:hAnsi="Verdana"/>
          <w:sz w:val="18"/>
          <w:szCs w:val="18"/>
          <w:lang w:val="cs-CZ"/>
        </w:rPr>
        <w:t xml:space="preserve">mlouvy bude v souladu s účelem, k němuž </w:t>
      </w:r>
      <w:r w:rsidR="00EE4918">
        <w:rPr>
          <w:rFonts w:ascii="Verdana" w:hAnsi="Verdana"/>
          <w:sz w:val="18"/>
          <w:szCs w:val="18"/>
          <w:lang w:val="cs-CZ"/>
        </w:rPr>
        <w:t>d</w:t>
      </w:r>
      <w:r w:rsidR="001214D9" w:rsidRPr="001214D9">
        <w:rPr>
          <w:rFonts w:ascii="Verdana" w:hAnsi="Verdana"/>
          <w:sz w:val="18"/>
          <w:szCs w:val="18"/>
          <w:lang w:val="cs-CZ"/>
        </w:rPr>
        <w:t xml:space="preserve">okumentace podle </w:t>
      </w:r>
      <w:r w:rsidR="00EE4918">
        <w:rPr>
          <w:rFonts w:ascii="Verdana" w:hAnsi="Verdana"/>
          <w:sz w:val="18"/>
          <w:szCs w:val="18"/>
          <w:lang w:val="cs-CZ"/>
        </w:rPr>
        <w:t>s</w:t>
      </w:r>
      <w:r w:rsidR="001214D9" w:rsidRPr="001214D9">
        <w:rPr>
          <w:rFonts w:ascii="Verdana" w:hAnsi="Verdana"/>
          <w:sz w:val="18"/>
          <w:szCs w:val="18"/>
          <w:lang w:val="cs-CZ"/>
        </w:rPr>
        <w:t xml:space="preserve">mlouvy slouží, a že faktické provedení </w:t>
      </w:r>
      <w:r w:rsidR="00EE4918">
        <w:rPr>
          <w:rFonts w:ascii="Verdana" w:hAnsi="Verdana"/>
          <w:sz w:val="18"/>
          <w:szCs w:val="18"/>
          <w:lang w:val="cs-CZ"/>
        </w:rPr>
        <w:t xml:space="preserve">dodávky a instalace FVE </w:t>
      </w:r>
      <w:r w:rsidR="001214D9" w:rsidRPr="001214D9">
        <w:rPr>
          <w:rFonts w:ascii="Verdana" w:hAnsi="Verdana"/>
          <w:sz w:val="18"/>
          <w:szCs w:val="18"/>
          <w:lang w:val="cs-CZ"/>
        </w:rPr>
        <w:t xml:space="preserve">bude v souladu s požadavky dotčených orgánů státní správy a/nebo správců sítí nezbytných k vydání </w:t>
      </w:r>
      <w:r w:rsidR="00EE4918">
        <w:rPr>
          <w:rFonts w:ascii="Verdana" w:hAnsi="Verdana"/>
          <w:sz w:val="18"/>
          <w:szCs w:val="18"/>
          <w:lang w:val="cs-CZ"/>
        </w:rPr>
        <w:t>k</w:t>
      </w:r>
      <w:r w:rsidR="001214D9" w:rsidRPr="001214D9">
        <w:rPr>
          <w:rFonts w:ascii="Verdana" w:hAnsi="Verdana"/>
          <w:sz w:val="18"/>
          <w:szCs w:val="18"/>
          <w:lang w:val="cs-CZ"/>
        </w:rPr>
        <w:t>olaudačního souhlasu a ostatních speciálních povolení nutných ke kompletnímu a komplexnímu zahájení řádného provozu (umožňujícího funkčně i legislativně užívání fotovoltaických systémů).</w:t>
      </w:r>
    </w:p>
    <w:p w14:paraId="71CD7E9C" w14:textId="77777777" w:rsidR="0034669C" w:rsidRDefault="0034669C" w:rsidP="005A27D3">
      <w:pPr>
        <w:pStyle w:val="lneksmlouvytextPVL"/>
        <w:numPr>
          <w:ilvl w:val="0"/>
          <w:numId w:val="0"/>
        </w:numPr>
        <w:ind w:left="420" w:hanging="420"/>
        <w:rPr>
          <w:rFonts w:ascii="Verdana" w:hAnsi="Verdana"/>
          <w:sz w:val="18"/>
          <w:szCs w:val="18"/>
          <w:lang w:val="cs-CZ"/>
        </w:rPr>
      </w:pPr>
    </w:p>
    <w:p w14:paraId="7E67C47B" w14:textId="77777777" w:rsidR="0034669C" w:rsidRDefault="0034669C" w:rsidP="0034669C">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6</w:t>
      </w:r>
      <w:r w:rsidRPr="00477B2A">
        <w:rPr>
          <w:rFonts w:ascii="Verdana" w:hAnsi="Verdana"/>
          <w:b/>
          <w:sz w:val="18"/>
          <w:szCs w:val="18"/>
          <w:lang w:val="cs-CZ"/>
        </w:rPr>
        <w:t>.</w:t>
      </w:r>
      <w:r>
        <w:rPr>
          <w:rFonts w:ascii="Verdana" w:hAnsi="Verdana"/>
          <w:sz w:val="18"/>
          <w:szCs w:val="18"/>
          <w:lang w:val="cs-CZ"/>
        </w:rPr>
        <w:tab/>
      </w:r>
      <w:r w:rsidRPr="008A0392">
        <w:rPr>
          <w:rFonts w:ascii="Verdana" w:hAnsi="Verdana"/>
          <w:sz w:val="18"/>
          <w:szCs w:val="18"/>
          <w:lang w:val="cs-CZ"/>
        </w:rPr>
        <w:t xml:space="preserve">Zhotovitel se dále zavazuje provádět Plnění v souladu s dotačními pravidly, které jsou dostupné na následující webové adrese </w:t>
      </w:r>
      <w:hyperlink r:id="rId15" w:history="1">
        <w:r w:rsidRPr="008A0392">
          <w:rPr>
            <w:rStyle w:val="Hypertextovodkaz"/>
            <w:rFonts w:ascii="Verdana" w:hAnsi="Verdana"/>
            <w:sz w:val="18"/>
            <w:szCs w:val="18"/>
            <w:lang w:val="cs-CZ"/>
          </w:rPr>
          <w:t xml:space="preserve">https://www.mpo.cz/cz/podnikani/dotace-a-podpora-podnikani/mpo-vyhlasuje-i--vyzvu-fotovoltaicke-systemy-s-bez-akumulace-z-komponenty-2-3-prechod-na-cistsi-zdroje-energie-z-narodniho-planu-obnovy--266243/ </w:t>
        </w:r>
      </w:hyperlink>
      <w:r w:rsidRPr="008A0392">
        <w:rPr>
          <w:rFonts w:ascii="Verdana" w:hAnsi="Verdana"/>
          <w:sz w:val="18"/>
          <w:szCs w:val="18"/>
          <w:lang w:val="cs-CZ"/>
        </w:rPr>
        <w:t>.</w:t>
      </w:r>
      <w:r>
        <w:rPr>
          <w:rFonts w:ascii="Verdana" w:hAnsi="Verdana"/>
          <w:sz w:val="18"/>
          <w:szCs w:val="18"/>
          <w:lang w:val="cs-CZ"/>
        </w:rPr>
        <w:t xml:space="preserve"> </w:t>
      </w:r>
      <w:r w:rsidRPr="008A0392">
        <w:rPr>
          <w:rFonts w:ascii="Verdana" w:hAnsi="Verdana"/>
          <w:sz w:val="18"/>
          <w:szCs w:val="18"/>
          <w:lang w:val="cs-CZ"/>
        </w:rPr>
        <w:t xml:space="preserve">Pro Zhotovitele platí dle dotačních pravidel pouze ty povinnosti, které se podle povahy věci mají Zhotovitele dotýkat. </w:t>
      </w:r>
    </w:p>
    <w:p w14:paraId="35A7E0F8" w14:textId="77777777" w:rsidR="0034669C" w:rsidRDefault="0034669C" w:rsidP="0034669C">
      <w:pPr>
        <w:pStyle w:val="lneksmlouvytextPVL"/>
        <w:numPr>
          <w:ilvl w:val="0"/>
          <w:numId w:val="0"/>
        </w:numPr>
        <w:ind w:left="420" w:hanging="420"/>
        <w:rPr>
          <w:rFonts w:ascii="Verdana" w:hAnsi="Verdana"/>
          <w:sz w:val="18"/>
          <w:szCs w:val="18"/>
          <w:lang w:val="cs-CZ"/>
        </w:rPr>
      </w:pPr>
    </w:p>
    <w:p w14:paraId="08DAFB45" w14:textId="77777777" w:rsidR="0034669C" w:rsidRPr="0034669C" w:rsidRDefault="0034669C" w:rsidP="0034669C">
      <w:pPr>
        <w:tabs>
          <w:tab w:val="left" w:pos="426"/>
        </w:tabs>
        <w:spacing w:after="0" w:line="240" w:lineRule="auto"/>
        <w:ind w:left="420" w:hanging="420"/>
        <w:outlineLvl w:val="1"/>
        <w:rPr>
          <w:rFonts w:ascii="Verdana" w:hAnsi="Verdana" w:cs="Times New Roman"/>
          <w:sz w:val="18"/>
          <w:szCs w:val="18"/>
        </w:rPr>
      </w:pPr>
      <w:r w:rsidRPr="0034669C">
        <w:rPr>
          <w:rFonts w:ascii="Verdana" w:hAnsi="Verdana" w:cs="Times New Roman"/>
          <w:b/>
          <w:sz w:val="18"/>
          <w:szCs w:val="18"/>
        </w:rPr>
        <w:t>7</w:t>
      </w:r>
      <w:r w:rsidRPr="0034669C">
        <w:rPr>
          <w:rFonts w:ascii="Verdana" w:hAnsi="Verdana" w:cs="Times New Roman"/>
          <w:sz w:val="18"/>
          <w:szCs w:val="18"/>
        </w:rPr>
        <w:t xml:space="preserve">. </w:t>
      </w:r>
      <w:r w:rsidRPr="0034669C">
        <w:rPr>
          <w:rFonts w:ascii="Verdana" w:hAnsi="Verdana" w:cs="Times New Roman"/>
          <w:sz w:val="18"/>
          <w:szCs w:val="18"/>
        </w:rPr>
        <w:tab/>
        <w:t>Uzavřením této smlouvy přenáší Objednatel na Zhotovitele odbornou, stavební, technickou, ekonomickou a organizační odpovědnost za přípravu a realizaci díla včetně provádění prací a dodávek.</w:t>
      </w:r>
    </w:p>
    <w:p w14:paraId="53E64874" w14:textId="77777777" w:rsidR="0034669C" w:rsidRPr="0034669C" w:rsidRDefault="0034669C" w:rsidP="0034669C">
      <w:pPr>
        <w:tabs>
          <w:tab w:val="left" w:pos="426"/>
        </w:tabs>
        <w:spacing w:after="0" w:line="240" w:lineRule="auto"/>
        <w:outlineLvl w:val="1"/>
        <w:rPr>
          <w:rFonts w:ascii="Verdana" w:hAnsi="Verdana" w:cs="Times New Roman"/>
          <w:sz w:val="18"/>
          <w:szCs w:val="18"/>
        </w:rPr>
      </w:pPr>
    </w:p>
    <w:p w14:paraId="4476616F" w14:textId="77777777" w:rsidR="0034669C" w:rsidRPr="0034669C" w:rsidRDefault="0034669C" w:rsidP="0034669C">
      <w:pPr>
        <w:tabs>
          <w:tab w:val="left" w:pos="426"/>
        </w:tabs>
        <w:spacing w:after="0" w:line="240" w:lineRule="auto"/>
        <w:ind w:left="360" w:hanging="360"/>
        <w:outlineLvl w:val="1"/>
        <w:rPr>
          <w:rFonts w:ascii="Verdana" w:hAnsi="Verdana" w:cs="Times New Roman"/>
          <w:sz w:val="18"/>
          <w:szCs w:val="18"/>
        </w:rPr>
      </w:pPr>
      <w:r w:rsidRPr="0034669C">
        <w:rPr>
          <w:rFonts w:ascii="Verdana" w:hAnsi="Verdana" w:cs="Times New Roman"/>
          <w:b/>
          <w:sz w:val="18"/>
          <w:szCs w:val="18"/>
        </w:rPr>
        <w:t>8.</w:t>
      </w:r>
      <w:r w:rsidRPr="0034669C">
        <w:rPr>
          <w:rFonts w:ascii="Verdana" w:hAnsi="Verdana" w:cs="Times New Roman"/>
          <w:sz w:val="18"/>
          <w:szCs w:val="18"/>
        </w:rPr>
        <w:tab/>
        <w:t>Zhotovitel potvrzuje, že se v plném rozsahu seznámil s povahou a rozsahem plnění, které bude poskytovat na základě této smlouvy, že jsou mu známy veškeré technické, kvalitativní a jiné podmínky pro zhotovení díla a že disponuje takovými kapacitami a odbornými znalostmi, které jsou k plnění dle této smlouvy nezbytné.</w:t>
      </w:r>
    </w:p>
    <w:p w14:paraId="6D63A4C7" w14:textId="77777777" w:rsidR="0031608D" w:rsidRDefault="0031608D" w:rsidP="00477B2A">
      <w:pPr>
        <w:pStyle w:val="lneksmlouvytextPVL"/>
        <w:numPr>
          <w:ilvl w:val="0"/>
          <w:numId w:val="0"/>
        </w:numPr>
        <w:rPr>
          <w:rFonts w:ascii="Verdana" w:hAnsi="Verdana" w:cs="Arial"/>
          <w:sz w:val="18"/>
          <w:szCs w:val="18"/>
        </w:rPr>
      </w:pPr>
    </w:p>
    <w:p w14:paraId="22B546E1" w14:textId="77777777" w:rsidR="0031608D" w:rsidRPr="00477B2A" w:rsidRDefault="0031608D" w:rsidP="00477B2A">
      <w:pPr>
        <w:pStyle w:val="lneksmlouvynadpisPVL"/>
        <w:rPr>
          <w:rFonts w:ascii="Verdana" w:hAnsi="Verdana"/>
          <w:sz w:val="18"/>
          <w:szCs w:val="18"/>
          <w:lang w:val="cs-CZ"/>
        </w:rPr>
      </w:pPr>
      <w:r w:rsidRPr="00477B2A">
        <w:rPr>
          <w:rFonts w:ascii="Verdana" w:hAnsi="Verdana"/>
          <w:sz w:val="18"/>
          <w:szCs w:val="18"/>
          <w:lang w:val="cs-CZ"/>
        </w:rPr>
        <w:t>Místo plnění</w:t>
      </w:r>
    </w:p>
    <w:p w14:paraId="1F6CDE76" w14:textId="77777777" w:rsidR="00477B2A" w:rsidRPr="00477B2A" w:rsidRDefault="00477B2A" w:rsidP="00477B2A">
      <w:pPr>
        <w:pStyle w:val="lneksmlouvytextPVL"/>
        <w:numPr>
          <w:ilvl w:val="0"/>
          <w:numId w:val="0"/>
        </w:numPr>
        <w:rPr>
          <w:rFonts w:ascii="Verdana" w:hAnsi="Verdana"/>
          <w:b/>
          <w:sz w:val="18"/>
          <w:szCs w:val="18"/>
          <w:lang w:val="cs-CZ"/>
        </w:rPr>
      </w:pPr>
    </w:p>
    <w:p w14:paraId="518F86E7" w14:textId="1967E3B9" w:rsidR="0034669C" w:rsidRDefault="00477B2A" w:rsidP="00652C37">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005147C9">
        <w:rPr>
          <w:rFonts w:ascii="Verdana" w:hAnsi="Verdana"/>
          <w:b/>
          <w:sz w:val="18"/>
          <w:szCs w:val="18"/>
          <w:lang w:val="cs-CZ"/>
        </w:rPr>
        <w:t xml:space="preserve"> </w:t>
      </w:r>
      <w:r w:rsidR="00AF2947">
        <w:rPr>
          <w:rFonts w:ascii="Verdana" w:hAnsi="Verdana"/>
          <w:b/>
          <w:sz w:val="18"/>
          <w:szCs w:val="18"/>
          <w:lang w:val="cs-CZ"/>
        </w:rPr>
        <w:t xml:space="preserve"> </w:t>
      </w:r>
      <w:r w:rsidR="005147C9" w:rsidRPr="00802352">
        <w:rPr>
          <w:rFonts w:ascii="Verdana" w:hAnsi="Verdana"/>
          <w:sz w:val="18"/>
          <w:szCs w:val="18"/>
          <w:lang w:val="cs-CZ"/>
        </w:rPr>
        <w:t xml:space="preserve">Místem </w:t>
      </w:r>
      <w:r w:rsidR="004D6E7D">
        <w:rPr>
          <w:rFonts w:ascii="Verdana" w:hAnsi="Verdana"/>
          <w:sz w:val="18"/>
          <w:szCs w:val="18"/>
          <w:lang w:val="cs-CZ"/>
        </w:rPr>
        <w:t>předání</w:t>
      </w:r>
      <w:r w:rsidR="005147C9" w:rsidRPr="00802352">
        <w:rPr>
          <w:rFonts w:ascii="Verdana" w:hAnsi="Verdana"/>
          <w:sz w:val="18"/>
          <w:szCs w:val="18"/>
          <w:lang w:val="cs-CZ"/>
        </w:rPr>
        <w:t xml:space="preserve"> </w:t>
      </w:r>
      <w:r w:rsidR="00461649">
        <w:rPr>
          <w:rFonts w:ascii="Verdana" w:hAnsi="Verdana"/>
          <w:sz w:val="18"/>
          <w:szCs w:val="18"/>
          <w:lang w:val="cs-CZ"/>
        </w:rPr>
        <w:t xml:space="preserve">projekčních prací </w:t>
      </w:r>
      <w:r w:rsidR="005147C9" w:rsidRPr="00802352">
        <w:rPr>
          <w:rFonts w:ascii="Verdana" w:hAnsi="Verdana"/>
          <w:sz w:val="18"/>
          <w:szCs w:val="18"/>
          <w:lang w:val="cs-CZ"/>
        </w:rPr>
        <w:t xml:space="preserve">je </w:t>
      </w:r>
      <w:r w:rsidR="0034669C" w:rsidRPr="0034669C">
        <w:rPr>
          <w:rFonts w:ascii="Verdana" w:hAnsi="Verdana"/>
          <w:sz w:val="18"/>
          <w:szCs w:val="18"/>
          <w:lang w:val="cs-CZ"/>
        </w:rPr>
        <w:t>Stavební správa Východ, Nerudova 1, 779 00 Olomouc.</w:t>
      </w:r>
      <w:r w:rsidR="00470139">
        <w:rPr>
          <w:rFonts w:ascii="Verdana" w:hAnsi="Verdana"/>
          <w:sz w:val="18"/>
          <w:szCs w:val="18"/>
          <w:lang w:val="cs-CZ"/>
        </w:rPr>
        <w:t xml:space="preserve"> </w:t>
      </w:r>
      <w:r w:rsidR="00470139" w:rsidRPr="00470139">
        <w:rPr>
          <w:rFonts w:ascii="Verdana" w:hAnsi="Verdana"/>
          <w:sz w:val="18"/>
          <w:szCs w:val="18"/>
          <w:lang w:val="cs-CZ"/>
        </w:rPr>
        <w:t xml:space="preserve">Předání je možné i oprávněné osobě Objednatele ve věcech technických v sídle místně příslušného Oblastního ředitelství </w:t>
      </w:r>
      <w:r w:rsidR="00091467" w:rsidRPr="00091467">
        <w:rPr>
          <w:rFonts w:ascii="Verdana" w:hAnsi="Verdana"/>
          <w:sz w:val="18"/>
          <w:szCs w:val="18"/>
          <w:lang w:val="cs-CZ"/>
        </w:rPr>
        <w:t>Hradec Králové</w:t>
      </w:r>
      <w:r w:rsidR="00091467">
        <w:rPr>
          <w:rFonts w:ascii="Verdana" w:hAnsi="Verdana"/>
          <w:sz w:val="18"/>
          <w:szCs w:val="18"/>
          <w:lang w:val="cs-CZ"/>
        </w:rPr>
        <w:t xml:space="preserve">, </w:t>
      </w:r>
      <w:r w:rsidR="00091467" w:rsidRPr="00091467">
        <w:rPr>
          <w:rFonts w:ascii="Verdana" w:hAnsi="Verdana"/>
          <w:sz w:val="18"/>
          <w:szCs w:val="18"/>
          <w:lang w:val="cs-CZ"/>
        </w:rPr>
        <w:t>U Fotochemy</w:t>
      </w:r>
      <w:r w:rsidR="00091467">
        <w:rPr>
          <w:rFonts w:ascii="Verdana" w:hAnsi="Verdana"/>
          <w:sz w:val="18"/>
          <w:szCs w:val="18"/>
          <w:lang w:val="cs-CZ"/>
        </w:rPr>
        <w:t xml:space="preserve"> </w:t>
      </w:r>
      <w:r w:rsidR="00091467" w:rsidRPr="00091467">
        <w:rPr>
          <w:rFonts w:ascii="Verdana" w:hAnsi="Verdana"/>
          <w:sz w:val="18"/>
          <w:szCs w:val="18"/>
          <w:lang w:val="cs-CZ"/>
        </w:rPr>
        <w:t>259, 501 01 Hradec Králové</w:t>
      </w:r>
      <w:r w:rsidR="00470139" w:rsidRPr="00470139">
        <w:rPr>
          <w:rFonts w:ascii="Verdana" w:hAnsi="Verdana"/>
          <w:sz w:val="18"/>
          <w:szCs w:val="18"/>
          <w:lang w:val="cs-CZ"/>
        </w:rPr>
        <w:t>.</w:t>
      </w:r>
    </w:p>
    <w:p w14:paraId="2E9F1B9A" w14:textId="7EEEAC19" w:rsidR="005A27D3" w:rsidRDefault="00477B2A" w:rsidP="00652C37">
      <w:pPr>
        <w:pStyle w:val="lneksmlouvytextPVL"/>
        <w:numPr>
          <w:ilvl w:val="0"/>
          <w:numId w:val="0"/>
        </w:numPr>
        <w:ind w:left="360" w:hanging="360"/>
        <w:rPr>
          <w:rFonts w:ascii="Verdana" w:hAnsi="Verdana"/>
          <w:b/>
          <w:sz w:val="18"/>
          <w:szCs w:val="18"/>
          <w:lang w:val="cs-CZ"/>
        </w:rPr>
      </w:pPr>
      <w:r w:rsidRPr="00477B2A">
        <w:rPr>
          <w:rFonts w:ascii="Verdana" w:hAnsi="Verdana"/>
          <w:b/>
          <w:sz w:val="18"/>
          <w:szCs w:val="18"/>
          <w:lang w:val="cs-CZ"/>
        </w:rPr>
        <w:tab/>
      </w:r>
    </w:p>
    <w:p w14:paraId="54ACF0B3" w14:textId="753FE9CD" w:rsidR="00D302DD" w:rsidRDefault="005147C9" w:rsidP="00652C37">
      <w:pPr>
        <w:pStyle w:val="lneksmlouvytextPVL"/>
        <w:numPr>
          <w:ilvl w:val="0"/>
          <w:numId w:val="0"/>
        </w:numPr>
        <w:ind w:left="360" w:hanging="360"/>
        <w:rPr>
          <w:rFonts w:ascii="Verdana" w:hAnsi="Verdana"/>
          <w:sz w:val="18"/>
          <w:szCs w:val="18"/>
          <w:lang w:val="cs-CZ"/>
        </w:rPr>
      </w:pPr>
      <w:r w:rsidRPr="005147C9">
        <w:rPr>
          <w:rFonts w:ascii="Verdana" w:hAnsi="Verdana"/>
          <w:b/>
          <w:sz w:val="18"/>
          <w:szCs w:val="18"/>
          <w:lang w:val="cs-CZ"/>
        </w:rPr>
        <w:t>2.</w:t>
      </w:r>
      <w:r>
        <w:rPr>
          <w:rFonts w:ascii="Verdana" w:hAnsi="Verdana"/>
          <w:sz w:val="18"/>
          <w:szCs w:val="18"/>
          <w:lang w:val="cs-CZ"/>
        </w:rPr>
        <w:tab/>
      </w:r>
      <w:r w:rsidR="002B05DD" w:rsidRPr="00477B2A">
        <w:rPr>
          <w:rFonts w:ascii="Verdana" w:hAnsi="Verdana"/>
          <w:sz w:val="18"/>
          <w:szCs w:val="18"/>
          <w:lang w:val="cs-CZ"/>
        </w:rPr>
        <w:t>Dodávka a instalace FVE</w:t>
      </w:r>
      <w:r w:rsidR="0031608D" w:rsidRPr="00477B2A">
        <w:rPr>
          <w:rFonts w:ascii="Verdana" w:hAnsi="Verdana"/>
          <w:sz w:val="18"/>
          <w:szCs w:val="18"/>
          <w:lang w:val="cs-CZ"/>
        </w:rPr>
        <w:t xml:space="preserve"> bude prováděn</w:t>
      </w:r>
      <w:r w:rsidR="002B05DD" w:rsidRPr="00477B2A">
        <w:rPr>
          <w:rFonts w:ascii="Verdana" w:hAnsi="Verdana"/>
          <w:sz w:val="18"/>
          <w:szCs w:val="18"/>
          <w:lang w:val="cs-CZ"/>
        </w:rPr>
        <w:t>a</w:t>
      </w:r>
      <w:r w:rsidR="0031608D" w:rsidRPr="00477B2A">
        <w:rPr>
          <w:rFonts w:ascii="Verdana" w:hAnsi="Verdana"/>
          <w:sz w:val="18"/>
          <w:szCs w:val="18"/>
          <w:lang w:val="cs-CZ"/>
        </w:rPr>
        <w:t xml:space="preserve"> na </w:t>
      </w:r>
      <w:r w:rsidR="002B05DD" w:rsidRPr="00477B2A">
        <w:rPr>
          <w:rFonts w:ascii="Verdana" w:hAnsi="Verdana"/>
          <w:sz w:val="18"/>
          <w:szCs w:val="18"/>
          <w:lang w:val="cs-CZ"/>
        </w:rPr>
        <w:t xml:space="preserve">střeše </w:t>
      </w:r>
      <w:r w:rsidR="0031608D" w:rsidRPr="00477B2A">
        <w:rPr>
          <w:rFonts w:ascii="Verdana" w:hAnsi="Verdana"/>
          <w:sz w:val="18"/>
          <w:szCs w:val="18"/>
          <w:lang w:val="cs-CZ"/>
        </w:rPr>
        <w:t>existující</w:t>
      </w:r>
      <w:r w:rsidR="00CC45A3">
        <w:rPr>
          <w:rFonts w:ascii="Verdana" w:hAnsi="Verdana"/>
          <w:sz w:val="18"/>
          <w:szCs w:val="18"/>
          <w:lang w:val="cs-CZ"/>
        </w:rPr>
        <w:t>ch</w:t>
      </w:r>
      <w:r w:rsidR="0031608D" w:rsidRPr="00477B2A">
        <w:rPr>
          <w:rFonts w:ascii="Verdana" w:hAnsi="Verdana"/>
          <w:sz w:val="18"/>
          <w:szCs w:val="18"/>
          <w:lang w:val="cs-CZ"/>
        </w:rPr>
        <w:t xml:space="preserve"> stav</w:t>
      </w:r>
      <w:r w:rsidR="00CC45A3">
        <w:rPr>
          <w:rFonts w:ascii="Verdana" w:hAnsi="Verdana"/>
          <w:sz w:val="18"/>
          <w:szCs w:val="18"/>
          <w:lang w:val="cs-CZ"/>
        </w:rPr>
        <w:t>e</w:t>
      </w:r>
      <w:r w:rsidR="0031608D" w:rsidRPr="00477B2A">
        <w:rPr>
          <w:rFonts w:ascii="Verdana" w:hAnsi="Verdana"/>
          <w:sz w:val="18"/>
          <w:szCs w:val="18"/>
          <w:lang w:val="cs-CZ"/>
        </w:rPr>
        <w:t>b provozní</w:t>
      </w:r>
      <w:r w:rsidR="00CC45A3">
        <w:rPr>
          <w:rFonts w:ascii="Verdana" w:hAnsi="Verdana"/>
          <w:sz w:val="18"/>
          <w:szCs w:val="18"/>
          <w:lang w:val="cs-CZ"/>
        </w:rPr>
        <w:t xml:space="preserve">ch </w:t>
      </w:r>
      <w:r w:rsidR="0031608D" w:rsidRPr="00477B2A">
        <w:rPr>
          <w:rFonts w:ascii="Verdana" w:hAnsi="Verdana"/>
          <w:sz w:val="18"/>
          <w:szCs w:val="18"/>
          <w:lang w:val="cs-CZ"/>
        </w:rPr>
        <w:t>objekt</w:t>
      </w:r>
      <w:r w:rsidR="00CC45A3">
        <w:rPr>
          <w:rFonts w:ascii="Verdana" w:hAnsi="Verdana"/>
          <w:sz w:val="18"/>
          <w:szCs w:val="18"/>
          <w:lang w:val="cs-CZ"/>
        </w:rPr>
        <w:t>ů</w:t>
      </w:r>
      <w:r w:rsidR="00D302DD">
        <w:rPr>
          <w:rFonts w:ascii="Verdana" w:hAnsi="Verdana"/>
          <w:sz w:val="18"/>
          <w:szCs w:val="18"/>
          <w:lang w:val="cs-CZ"/>
        </w:rPr>
        <w:t>:</w:t>
      </w:r>
    </w:p>
    <w:p w14:paraId="28F2A868" w14:textId="1654374D" w:rsidR="00043F45" w:rsidRDefault="00043F45" w:rsidP="00CC45A3">
      <w:pPr>
        <w:pStyle w:val="lneksmlouvytextPVL"/>
        <w:numPr>
          <w:ilvl w:val="0"/>
          <w:numId w:val="0"/>
        </w:numPr>
        <w:rPr>
          <w:rFonts w:ascii="Verdana" w:hAnsi="Verdana"/>
          <w:sz w:val="18"/>
          <w:szCs w:val="18"/>
          <w:highlight w:val="green"/>
          <w:lang w:val="cs-CZ"/>
        </w:rPr>
      </w:pPr>
    </w:p>
    <w:p w14:paraId="773BC991" w14:textId="4BB0AE6B" w:rsidR="00192EC1" w:rsidRPr="00192EC1" w:rsidRDefault="00192EC1" w:rsidP="00192EC1">
      <w:pPr>
        <w:numPr>
          <w:ilvl w:val="0"/>
          <w:numId w:val="25"/>
        </w:numPr>
        <w:autoSpaceDE w:val="0"/>
        <w:autoSpaceDN w:val="0"/>
        <w:spacing w:after="120" w:line="240" w:lineRule="auto"/>
        <w:jc w:val="left"/>
        <w:rPr>
          <w:rFonts w:ascii="Verdana" w:eastAsia="Times New Roman" w:hAnsi="Verdana" w:cs="Arial"/>
          <w:sz w:val="18"/>
          <w:szCs w:val="18"/>
          <w:lang w:eastAsia="cs-CZ"/>
        </w:rPr>
      </w:pPr>
      <w:r w:rsidRPr="00192EC1">
        <w:rPr>
          <w:rFonts w:ascii="Verdana" w:eastAsia="Times New Roman" w:hAnsi="Verdana" w:cs="Arial"/>
          <w:bCs/>
          <w:sz w:val="18"/>
          <w:szCs w:val="18"/>
          <w:lang w:eastAsia="cs-CZ"/>
        </w:rPr>
        <w:t xml:space="preserve">administrativní objekt Správy železnic na adrese U Fotochemy 259, 501 01 Hradec Králové </w:t>
      </w:r>
    </w:p>
    <w:p w14:paraId="21822655" w14:textId="77777777" w:rsidR="00192EC1" w:rsidRDefault="00192EC1" w:rsidP="00192EC1">
      <w:pPr>
        <w:numPr>
          <w:ilvl w:val="0"/>
          <w:numId w:val="25"/>
        </w:numPr>
        <w:autoSpaceDE w:val="0"/>
        <w:autoSpaceDN w:val="0"/>
        <w:spacing w:after="120" w:line="240" w:lineRule="auto"/>
        <w:jc w:val="left"/>
        <w:rPr>
          <w:rFonts w:ascii="Verdana" w:eastAsia="Times New Roman" w:hAnsi="Verdana" w:cs="Arial"/>
          <w:sz w:val="18"/>
          <w:szCs w:val="18"/>
          <w:lang w:eastAsia="cs-CZ"/>
        </w:rPr>
      </w:pPr>
      <w:r>
        <w:rPr>
          <w:rFonts w:ascii="Verdana" w:eastAsia="Times New Roman" w:hAnsi="Verdana" w:cs="Arial"/>
          <w:bCs/>
          <w:sz w:val="18"/>
          <w:szCs w:val="18"/>
          <w:lang w:eastAsia="cs-CZ"/>
        </w:rPr>
        <w:t>administrativní objekt</w:t>
      </w:r>
      <w:r w:rsidRPr="00192EC1">
        <w:rPr>
          <w:rFonts w:ascii="Verdana" w:eastAsia="Times New Roman" w:hAnsi="Verdana" w:cs="Arial"/>
          <w:bCs/>
          <w:sz w:val="18"/>
          <w:szCs w:val="18"/>
          <w:lang w:eastAsia="cs-CZ"/>
        </w:rPr>
        <w:t xml:space="preserve"> Správy železnic na adrese Hlaváčova 206, 530 31 Pardubice</w:t>
      </w:r>
    </w:p>
    <w:p w14:paraId="6FA1C9EC" w14:textId="437CB89F" w:rsidR="00CC45A3" w:rsidRPr="00192EC1" w:rsidRDefault="00192EC1" w:rsidP="00192EC1">
      <w:pPr>
        <w:numPr>
          <w:ilvl w:val="0"/>
          <w:numId w:val="25"/>
        </w:numPr>
        <w:autoSpaceDE w:val="0"/>
        <w:autoSpaceDN w:val="0"/>
        <w:spacing w:after="120" w:line="240" w:lineRule="auto"/>
        <w:jc w:val="left"/>
        <w:rPr>
          <w:rFonts w:ascii="Verdana" w:eastAsia="Times New Roman" w:hAnsi="Verdana" w:cs="Arial"/>
          <w:sz w:val="18"/>
          <w:szCs w:val="18"/>
          <w:lang w:eastAsia="cs-CZ"/>
        </w:rPr>
      </w:pPr>
      <w:r>
        <w:rPr>
          <w:rFonts w:ascii="Verdana" w:eastAsia="Times New Roman" w:hAnsi="Verdana" w:cs="Arial"/>
          <w:bCs/>
          <w:sz w:val="18"/>
          <w:szCs w:val="18"/>
          <w:lang w:eastAsia="cs-CZ"/>
        </w:rPr>
        <w:t>administrativní</w:t>
      </w:r>
      <w:r w:rsidRPr="00192EC1">
        <w:rPr>
          <w:rFonts w:ascii="Verdana" w:eastAsia="Times New Roman" w:hAnsi="Verdana" w:cs="Arial"/>
          <w:bCs/>
          <w:sz w:val="18"/>
          <w:szCs w:val="18"/>
          <w:lang w:eastAsia="cs-CZ"/>
        </w:rPr>
        <w:t xml:space="preserve"> objekt Správy železnic na adrese Nad Perchtou bez č.p., Turnov 511 01 (p. č. st. 3888/60, 3888/71 a 3888/72)</w:t>
      </w:r>
      <w:r w:rsidR="00CC45A3" w:rsidRPr="00192EC1">
        <w:rPr>
          <w:rFonts w:ascii="Verdana" w:eastAsia="Times New Roman" w:hAnsi="Verdana" w:cs="Arial"/>
          <w:bCs/>
          <w:sz w:val="18"/>
          <w:szCs w:val="18"/>
          <w:lang w:eastAsia="cs-CZ"/>
        </w:rPr>
        <w:t xml:space="preserve"> </w:t>
      </w:r>
    </w:p>
    <w:p w14:paraId="22C38275" w14:textId="77777777" w:rsidR="00192EC1" w:rsidRPr="00192EC1" w:rsidRDefault="00192EC1" w:rsidP="00192EC1">
      <w:pPr>
        <w:autoSpaceDE w:val="0"/>
        <w:autoSpaceDN w:val="0"/>
        <w:spacing w:after="120" w:line="240" w:lineRule="auto"/>
        <w:ind w:left="927"/>
        <w:jc w:val="left"/>
        <w:rPr>
          <w:rFonts w:ascii="Verdana" w:eastAsia="Times New Roman" w:hAnsi="Verdana" w:cs="Arial"/>
          <w:sz w:val="18"/>
          <w:szCs w:val="18"/>
          <w:lang w:eastAsia="cs-CZ"/>
        </w:rPr>
      </w:pPr>
    </w:p>
    <w:p w14:paraId="00335FDF" w14:textId="77777777" w:rsidR="009741EB" w:rsidRPr="0029625D" w:rsidRDefault="002B05DD" w:rsidP="009741EB">
      <w:pPr>
        <w:pStyle w:val="lneksmlouvynadpisPVL"/>
        <w:rPr>
          <w:rFonts w:ascii="Verdana" w:hAnsi="Verdana"/>
          <w:sz w:val="18"/>
          <w:szCs w:val="18"/>
        </w:rPr>
      </w:pPr>
      <w:bookmarkStart w:id="1" w:name="_Ref473801722"/>
      <w:r>
        <w:rPr>
          <w:rFonts w:ascii="Verdana" w:hAnsi="Verdana"/>
          <w:sz w:val="18"/>
          <w:szCs w:val="18"/>
          <w:lang w:val="cs-CZ"/>
        </w:rPr>
        <w:t>Doby plnění</w:t>
      </w:r>
      <w:bookmarkEnd w:id="1"/>
      <w:r w:rsidR="009741EB" w:rsidRPr="0029625D">
        <w:rPr>
          <w:rFonts w:ascii="Verdana" w:hAnsi="Verdana"/>
          <w:sz w:val="18"/>
          <w:szCs w:val="18"/>
        </w:rPr>
        <w:t xml:space="preserve"> </w:t>
      </w:r>
    </w:p>
    <w:p w14:paraId="4DF1A96E" w14:textId="77777777" w:rsidR="009741EB"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Pr="00477B2A">
        <w:rPr>
          <w:rFonts w:ascii="Verdana" w:hAnsi="Verdana"/>
          <w:sz w:val="18"/>
          <w:szCs w:val="18"/>
          <w:lang w:val="cs-CZ"/>
        </w:rPr>
        <w:tab/>
      </w:r>
      <w:r w:rsidR="009741EB" w:rsidRPr="00477B2A">
        <w:rPr>
          <w:rFonts w:ascii="Verdana" w:hAnsi="Verdana"/>
          <w:sz w:val="18"/>
          <w:szCs w:val="18"/>
          <w:lang w:val="cs-CZ"/>
        </w:rPr>
        <w:t>Smluvní strany se dohodly na následujících lhůtách pro realizaci díla</w:t>
      </w:r>
      <w:r w:rsidR="002B05DD" w:rsidRPr="00477B2A">
        <w:rPr>
          <w:rFonts w:ascii="Verdana" w:hAnsi="Verdana"/>
          <w:sz w:val="18"/>
          <w:szCs w:val="18"/>
          <w:lang w:val="cs-CZ"/>
        </w:rPr>
        <w:t>:</w:t>
      </w:r>
    </w:p>
    <w:p w14:paraId="4AFDBC60" w14:textId="77777777" w:rsidR="009741EB" w:rsidRPr="0029625D" w:rsidRDefault="009741EB" w:rsidP="009741EB">
      <w:pPr>
        <w:pStyle w:val="Meziodstavce"/>
        <w:rPr>
          <w:rFonts w:ascii="Verdana" w:hAnsi="Verdana"/>
          <w:sz w:val="18"/>
          <w:szCs w:val="18"/>
        </w:rPr>
      </w:pPr>
    </w:p>
    <w:p w14:paraId="033087D2" w14:textId="77777777" w:rsidR="00477B2A" w:rsidRPr="00292D12" w:rsidRDefault="00477B2A" w:rsidP="00477B2A">
      <w:pPr>
        <w:pStyle w:val="lneksmlouvytextPVL"/>
        <w:numPr>
          <w:ilvl w:val="0"/>
          <w:numId w:val="0"/>
        </w:numPr>
        <w:ind w:left="705" w:hanging="345"/>
        <w:rPr>
          <w:rFonts w:ascii="Verdana" w:hAnsi="Verdana"/>
          <w:sz w:val="18"/>
          <w:szCs w:val="18"/>
          <w:lang w:val="cs-CZ"/>
        </w:rPr>
      </w:pPr>
      <w:bookmarkStart w:id="2" w:name="_Ref473801726"/>
      <w:r>
        <w:rPr>
          <w:rFonts w:ascii="Verdana" w:hAnsi="Verdana"/>
          <w:sz w:val="18"/>
          <w:szCs w:val="18"/>
          <w:lang w:val="cs-CZ"/>
        </w:rPr>
        <w:t>a)</w:t>
      </w:r>
      <w:r>
        <w:rPr>
          <w:rFonts w:ascii="Verdana" w:hAnsi="Verdana"/>
          <w:sz w:val="18"/>
          <w:szCs w:val="18"/>
          <w:lang w:val="cs-CZ"/>
        </w:rPr>
        <w:tab/>
      </w:r>
      <w:r w:rsidR="002B05DD">
        <w:rPr>
          <w:rFonts w:ascii="Verdana" w:hAnsi="Verdana"/>
          <w:sz w:val="18"/>
          <w:szCs w:val="18"/>
          <w:lang w:val="cs-CZ"/>
        </w:rPr>
        <w:t xml:space="preserve">Lhůty pro projekční práce jsou stanoveny v harmonogramu, který je </w:t>
      </w:r>
      <w:r w:rsidR="002B05DD" w:rsidRPr="00292D12">
        <w:rPr>
          <w:rFonts w:ascii="Verdana" w:hAnsi="Verdana"/>
          <w:sz w:val="18"/>
          <w:szCs w:val="18"/>
          <w:lang w:val="cs-CZ"/>
        </w:rPr>
        <w:t xml:space="preserve">přílohou č. </w:t>
      </w:r>
      <w:r w:rsidR="00AF2947" w:rsidRPr="00292D12">
        <w:rPr>
          <w:rFonts w:ascii="Verdana" w:hAnsi="Verdana"/>
          <w:sz w:val="18"/>
          <w:szCs w:val="18"/>
          <w:lang w:val="cs-CZ"/>
        </w:rPr>
        <w:t>2</w:t>
      </w:r>
      <w:r w:rsidR="002B05DD" w:rsidRPr="00292D12">
        <w:rPr>
          <w:rFonts w:ascii="Verdana" w:hAnsi="Verdana"/>
          <w:sz w:val="18"/>
          <w:szCs w:val="18"/>
          <w:lang w:val="cs-CZ"/>
        </w:rPr>
        <w:t xml:space="preserve"> této smlouvy</w:t>
      </w:r>
    </w:p>
    <w:p w14:paraId="77D727B3" w14:textId="77777777" w:rsidR="00477B2A" w:rsidRPr="00292D12" w:rsidRDefault="00477B2A" w:rsidP="00477B2A">
      <w:pPr>
        <w:pStyle w:val="lneksmlouvytextPVL"/>
        <w:numPr>
          <w:ilvl w:val="0"/>
          <w:numId w:val="0"/>
        </w:numPr>
        <w:ind w:left="360"/>
        <w:rPr>
          <w:rFonts w:ascii="Verdana" w:hAnsi="Verdana"/>
          <w:sz w:val="18"/>
          <w:szCs w:val="18"/>
          <w:lang w:val="cs-CZ"/>
        </w:rPr>
      </w:pPr>
    </w:p>
    <w:p w14:paraId="141B08E0" w14:textId="77777777" w:rsidR="002B05DD" w:rsidRPr="00477B2A" w:rsidRDefault="00477B2A" w:rsidP="00477B2A">
      <w:pPr>
        <w:pStyle w:val="lneksmlouvytextPVL"/>
        <w:numPr>
          <w:ilvl w:val="0"/>
          <w:numId w:val="0"/>
        </w:numPr>
        <w:ind w:left="705" w:hanging="345"/>
        <w:rPr>
          <w:rFonts w:ascii="Verdana" w:hAnsi="Verdana"/>
          <w:sz w:val="18"/>
          <w:szCs w:val="18"/>
          <w:lang w:val="cs-CZ"/>
        </w:rPr>
      </w:pPr>
      <w:r w:rsidRPr="00292D12">
        <w:rPr>
          <w:rFonts w:ascii="Verdana" w:hAnsi="Verdana"/>
          <w:sz w:val="18"/>
          <w:szCs w:val="18"/>
          <w:lang w:val="cs-CZ"/>
        </w:rPr>
        <w:t>b)</w:t>
      </w:r>
      <w:r w:rsidRPr="00292D12">
        <w:rPr>
          <w:rFonts w:ascii="Verdana" w:hAnsi="Verdana"/>
          <w:sz w:val="18"/>
          <w:szCs w:val="18"/>
          <w:lang w:val="cs-CZ"/>
        </w:rPr>
        <w:tab/>
      </w:r>
      <w:r w:rsidR="002B05DD" w:rsidRPr="00292D12">
        <w:rPr>
          <w:rFonts w:ascii="Verdana" w:hAnsi="Verdana"/>
          <w:sz w:val="18"/>
          <w:szCs w:val="18"/>
          <w:lang w:val="cs-CZ"/>
        </w:rPr>
        <w:t xml:space="preserve">Lhůty pro dodávku a instalaci FVE jsou stanoveny v harmonogramu, který je </w:t>
      </w:r>
      <w:r w:rsidR="002B05DD" w:rsidRPr="00EE1D46">
        <w:rPr>
          <w:rFonts w:ascii="Verdana" w:hAnsi="Verdana"/>
          <w:sz w:val="18"/>
          <w:szCs w:val="18"/>
          <w:lang w:val="cs-CZ"/>
        </w:rPr>
        <w:t>přílohou č.</w:t>
      </w:r>
      <w:r w:rsidR="00C611D7" w:rsidRPr="00EE1D46">
        <w:rPr>
          <w:rFonts w:ascii="Verdana" w:hAnsi="Verdana"/>
          <w:sz w:val="18"/>
          <w:szCs w:val="18"/>
          <w:lang w:val="cs-CZ"/>
        </w:rPr>
        <w:t xml:space="preserve"> </w:t>
      </w:r>
      <w:r w:rsidR="00D81837">
        <w:rPr>
          <w:rFonts w:ascii="Verdana" w:hAnsi="Verdana"/>
          <w:sz w:val="18"/>
          <w:szCs w:val="18"/>
          <w:lang w:val="cs-CZ"/>
        </w:rPr>
        <w:t>2</w:t>
      </w:r>
      <w:r w:rsidR="002B05DD">
        <w:rPr>
          <w:rFonts w:ascii="Verdana" w:hAnsi="Verdana"/>
          <w:sz w:val="18"/>
          <w:szCs w:val="18"/>
          <w:lang w:val="cs-CZ"/>
        </w:rPr>
        <w:t xml:space="preserve"> této smlouvy</w:t>
      </w:r>
    </w:p>
    <w:bookmarkEnd w:id="2"/>
    <w:p w14:paraId="6C3033BE" w14:textId="77777777" w:rsidR="009741EB" w:rsidRPr="0029625D" w:rsidRDefault="009741EB" w:rsidP="009741EB">
      <w:pPr>
        <w:pStyle w:val="Meziodstavce"/>
        <w:rPr>
          <w:rFonts w:ascii="Verdana" w:hAnsi="Verdana"/>
          <w:sz w:val="18"/>
          <w:szCs w:val="18"/>
          <w:lang w:val="cs-CZ"/>
        </w:rPr>
      </w:pPr>
    </w:p>
    <w:p w14:paraId="103DECF9" w14:textId="77777777" w:rsidR="007533EE"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2.</w:t>
      </w:r>
      <w:r>
        <w:rPr>
          <w:rFonts w:ascii="Verdana" w:hAnsi="Verdana"/>
          <w:sz w:val="18"/>
          <w:szCs w:val="18"/>
          <w:lang w:val="cs-CZ"/>
        </w:rPr>
        <w:tab/>
      </w:r>
      <w:r w:rsidR="00F368F2">
        <w:rPr>
          <w:rFonts w:ascii="Verdana" w:hAnsi="Verdana"/>
          <w:sz w:val="18"/>
          <w:szCs w:val="18"/>
          <w:lang w:val="cs-CZ"/>
        </w:rPr>
        <w:t xml:space="preserve">Lhůta </w:t>
      </w:r>
      <w:r w:rsidR="007533EE" w:rsidRPr="00477B2A">
        <w:rPr>
          <w:rFonts w:ascii="Verdana" w:hAnsi="Verdana"/>
          <w:sz w:val="18"/>
          <w:szCs w:val="18"/>
          <w:lang w:val="cs-CZ"/>
        </w:rPr>
        <w:t>podle odst. 1 tohoto článku může být přiměřen</w:t>
      </w:r>
      <w:r w:rsidR="00AF1EFB" w:rsidRPr="0029625D">
        <w:rPr>
          <w:rFonts w:ascii="Verdana" w:hAnsi="Verdana"/>
          <w:sz w:val="18"/>
          <w:szCs w:val="18"/>
          <w:lang w:val="cs-CZ"/>
        </w:rPr>
        <w:t>ě</w:t>
      </w:r>
      <w:r w:rsidR="007533EE" w:rsidRPr="00477B2A">
        <w:rPr>
          <w:rFonts w:ascii="Verdana" w:hAnsi="Verdana"/>
          <w:sz w:val="18"/>
          <w:szCs w:val="18"/>
          <w:lang w:val="cs-CZ"/>
        </w:rPr>
        <w:t xml:space="preserve"> prodloužena v případě, že dojde ke změně sjednaného rozsahu díla postupem </w:t>
      </w:r>
      <w:r w:rsidR="00461649">
        <w:rPr>
          <w:rFonts w:ascii="Verdana" w:hAnsi="Verdana"/>
          <w:sz w:val="18"/>
          <w:szCs w:val="18"/>
          <w:lang w:val="cs-CZ"/>
        </w:rPr>
        <w:t xml:space="preserve">předpokládaným </w:t>
      </w:r>
      <w:r w:rsidR="007533EE" w:rsidRPr="00477B2A">
        <w:rPr>
          <w:rFonts w:ascii="Verdana" w:hAnsi="Verdana"/>
          <w:sz w:val="18"/>
          <w:szCs w:val="18"/>
          <w:lang w:val="cs-CZ"/>
        </w:rPr>
        <w:t>touto smlouvou, a</w:t>
      </w:r>
      <w:r w:rsidR="007533EE" w:rsidRPr="0029625D">
        <w:rPr>
          <w:rFonts w:ascii="Verdana" w:hAnsi="Verdana"/>
          <w:sz w:val="18"/>
          <w:szCs w:val="18"/>
          <w:lang w:val="cs-CZ"/>
        </w:rPr>
        <w:t> </w:t>
      </w:r>
      <w:r w:rsidR="007533EE" w:rsidRPr="00477B2A">
        <w:rPr>
          <w:rFonts w:ascii="Verdana" w:hAnsi="Verdana"/>
          <w:sz w:val="18"/>
          <w:szCs w:val="18"/>
          <w:lang w:val="cs-CZ"/>
        </w:rPr>
        <w:t>to</w:t>
      </w:r>
      <w:r w:rsidR="007533EE" w:rsidRPr="0029625D">
        <w:rPr>
          <w:rFonts w:ascii="Verdana" w:hAnsi="Verdana"/>
          <w:sz w:val="18"/>
          <w:szCs w:val="18"/>
          <w:lang w:val="cs-CZ"/>
        </w:rPr>
        <w:t> </w:t>
      </w:r>
      <w:r w:rsidR="007533EE" w:rsidRPr="00477B2A">
        <w:rPr>
          <w:rFonts w:ascii="Verdana" w:hAnsi="Verdana"/>
          <w:sz w:val="18"/>
          <w:szCs w:val="18"/>
          <w:lang w:val="cs-CZ"/>
        </w:rPr>
        <w:t>o</w:t>
      </w:r>
      <w:r w:rsidR="007533EE" w:rsidRPr="0029625D">
        <w:rPr>
          <w:rFonts w:ascii="Verdana" w:hAnsi="Verdana"/>
          <w:sz w:val="18"/>
          <w:szCs w:val="18"/>
          <w:lang w:val="cs-CZ"/>
        </w:rPr>
        <w:t> </w:t>
      </w:r>
      <w:r w:rsidR="007533EE" w:rsidRPr="00477B2A">
        <w:rPr>
          <w:rFonts w:ascii="Verdana" w:hAnsi="Verdana"/>
          <w:sz w:val="18"/>
          <w:szCs w:val="18"/>
          <w:lang w:val="cs-CZ"/>
        </w:rPr>
        <w:t>dobu nezbytně nutnou k provedení takové změny</w:t>
      </w:r>
      <w:r w:rsidR="005F1C0E">
        <w:rPr>
          <w:rFonts w:ascii="Verdana" w:hAnsi="Verdana"/>
          <w:sz w:val="18"/>
          <w:szCs w:val="18"/>
          <w:lang w:val="cs-CZ"/>
        </w:rPr>
        <w:t>.</w:t>
      </w:r>
      <w:r w:rsidR="007533EE" w:rsidRPr="00477B2A">
        <w:rPr>
          <w:rFonts w:ascii="Verdana" w:hAnsi="Verdana"/>
          <w:sz w:val="18"/>
          <w:szCs w:val="18"/>
          <w:lang w:val="cs-CZ"/>
        </w:rPr>
        <w:t xml:space="preserve"> Takovým prodloužením nesmí dojít ke změně celkové povahy závazku z této smlouvy. </w:t>
      </w:r>
      <w:r w:rsidR="005F1C0E">
        <w:rPr>
          <w:rFonts w:ascii="Verdana" w:hAnsi="Verdana"/>
          <w:sz w:val="18"/>
          <w:szCs w:val="18"/>
          <w:lang w:val="cs-CZ"/>
        </w:rPr>
        <w:t>Takové</w:t>
      </w:r>
      <w:r w:rsidR="007533EE" w:rsidRPr="00477B2A">
        <w:rPr>
          <w:rFonts w:ascii="Verdana" w:hAnsi="Verdana"/>
          <w:sz w:val="18"/>
          <w:szCs w:val="18"/>
          <w:lang w:val="cs-CZ"/>
        </w:rPr>
        <w:t xml:space="preserve"> prodloužení se považuje za vyhrazenou změnu</w:t>
      </w:r>
      <w:r w:rsidR="001C3990">
        <w:rPr>
          <w:rFonts w:ascii="Verdana" w:hAnsi="Verdana"/>
          <w:sz w:val="18"/>
          <w:szCs w:val="18"/>
          <w:lang w:val="cs-CZ"/>
        </w:rPr>
        <w:t xml:space="preserve"> dle § 100 odst.1 ZZVZ </w:t>
      </w:r>
      <w:r w:rsidR="007533EE" w:rsidRPr="00477B2A">
        <w:rPr>
          <w:rFonts w:ascii="Verdana" w:hAnsi="Verdana"/>
          <w:sz w:val="18"/>
          <w:szCs w:val="18"/>
          <w:lang w:val="cs-CZ"/>
        </w:rPr>
        <w:t>.</w:t>
      </w:r>
    </w:p>
    <w:p w14:paraId="32B8C421" w14:textId="77777777" w:rsidR="007533EE" w:rsidRPr="0029625D" w:rsidRDefault="007533EE" w:rsidP="007533EE">
      <w:pPr>
        <w:pStyle w:val="Meziodstavce"/>
        <w:rPr>
          <w:rFonts w:ascii="Verdana" w:hAnsi="Verdana"/>
          <w:sz w:val="18"/>
          <w:szCs w:val="18"/>
          <w:lang w:val="cs-CZ"/>
        </w:rPr>
      </w:pPr>
    </w:p>
    <w:p w14:paraId="7548FE40" w14:textId="77777777" w:rsidR="005A27D3" w:rsidRDefault="00477B2A" w:rsidP="00802352">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3</w:t>
      </w:r>
      <w:r>
        <w:rPr>
          <w:rFonts w:ascii="Verdana" w:hAnsi="Verdana"/>
          <w:sz w:val="18"/>
          <w:szCs w:val="18"/>
          <w:lang w:val="cs-CZ"/>
        </w:rPr>
        <w:t>.</w:t>
      </w:r>
      <w:r>
        <w:rPr>
          <w:rFonts w:ascii="Verdana" w:hAnsi="Verdana"/>
          <w:sz w:val="18"/>
          <w:szCs w:val="18"/>
          <w:lang w:val="cs-CZ"/>
        </w:rPr>
        <w:tab/>
      </w:r>
      <w:r w:rsidR="007533EE" w:rsidRPr="0029625D">
        <w:rPr>
          <w:rFonts w:ascii="Verdana" w:hAnsi="Verdana"/>
          <w:sz w:val="18"/>
          <w:szCs w:val="18"/>
          <w:lang w:val="cs-CZ"/>
        </w:rPr>
        <w:t>Veškeré termíny mohou</w:t>
      </w:r>
      <w:r w:rsidR="007533EE" w:rsidRPr="00477B2A">
        <w:rPr>
          <w:rFonts w:ascii="Verdana" w:hAnsi="Verdana"/>
          <w:sz w:val="18"/>
          <w:szCs w:val="18"/>
          <w:lang w:val="cs-CZ"/>
        </w:rPr>
        <w:t xml:space="preserve"> být přiměřeně prodloužen</w:t>
      </w:r>
      <w:r w:rsidR="007533EE" w:rsidRPr="0029625D">
        <w:rPr>
          <w:rFonts w:ascii="Verdana" w:hAnsi="Verdana"/>
          <w:sz w:val="18"/>
          <w:szCs w:val="18"/>
          <w:lang w:val="cs-CZ"/>
        </w:rPr>
        <w:t>y</w:t>
      </w:r>
      <w:r w:rsidR="007533EE" w:rsidRPr="00477B2A">
        <w:rPr>
          <w:rFonts w:ascii="Verdana" w:hAnsi="Verdana"/>
          <w:sz w:val="18"/>
          <w:szCs w:val="18"/>
          <w:lang w:val="cs-CZ"/>
        </w:rPr>
        <w:t xml:space="preserve"> v důsledku mimořádných nepředvídatelných a nepřekonatelných překážek vzniklých nezávisle na vůli stran smlouvy dle § 2913 odst. 2 OZ, a to o dobu trvání takových překážek. </w:t>
      </w:r>
      <w:r w:rsidR="0026005A" w:rsidRPr="0026005A">
        <w:rPr>
          <w:rFonts w:ascii="Verdana" w:hAnsi="Verdana"/>
          <w:sz w:val="18"/>
          <w:szCs w:val="18"/>
          <w:lang w:val="cs-CZ"/>
        </w:rPr>
        <w:t>Smluvní strana, u které nastal případ podle § 2913 odst. 2 OZ, musí o tom uvědomit druhou smluvní stranu bezodkladně po vzniku takové okolnosti.</w:t>
      </w:r>
      <w:r w:rsidR="0026005A">
        <w:rPr>
          <w:rFonts w:ascii="Verdana" w:hAnsi="Verdana"/>
          <w:sz w:val="18"/>
          <w:szCs w:val="18"/>
          <w:lang w:val="cs-CZ"/>
        </w:rPr>
        <w:t xml:space="preserve"> </w:t>
      </w:r>
      <w:r w:rsidR="007533EE" w:rsidRPr="00477B2A">
        <w:rPr>
          <w:rFonts w:ascii="Verdana" w:hAnsi="Verdana"/>
          <w:sz w:val="18"/>
          <w:szCs w:val="18"/>
          <w:lang w:val="cs-CZ"/>
        </w:rPr>
        <w:t>Takovým prodloužením nesmí dojít ke změně celkové povahy závazku z této smlouvy. T</w:t>
      </w:r>
      <w:r w:rsidR="007533EE" w:rsidRPr="0029625D">
        <w:rPr>
          <w:rFonts w:ascii="Verdana" w:hAnsi="Verdana"/>
          <w:sz w:val="18"/>
          <w:szCs w:val="18"/>
          <w:lang w:val="cs-CZ"/>
        </w:rPr>
        <w:t>akové</w:t>
      </w:r>
      <w:r w:rsidR="007533EE" w:rsidRPr="00477B2A">
        <w:rPr>
          <w:rFonts w:ascii="Verdana" w:hAnsi="Verdana"/>
          <w:sz w:val="18"/>
          <w:szCs w:val="18"/>
          <w:lang w:val="cs-CZ"/>
        </w:rPr>
        <w:t xml:space="preserve"> prodloužení se považuj</w:t>
      </w:r>
      <w:r w:rsidR="007533EE" w:rsidRPr="0029625D">
        <w:rPr>
          <w:rFonts w:ascii="Verdana" w:hAnsi="Verdana"/>
          <w:sz w:val="18"/>
          <w:szCs w:val="18"/>
          <w:lang w:val="cs-CZ"/>
        </w:rPr>
        <w:t>e</w:t>
      </w:r>
      <w:r w:rsidR="007533EE" w:rsidRPr="00477B2A">
        <w:rPr>
          <w:rFonts w:ascii="Verdana" w:hAnsi="Verdana"/>
          <w:sz w:val="18"/>
          <w:szCs w:val="18"/>
          <w:lang w:val="cs-CZ"/>
        </w:rPr>
        <w:t xml:space="preserve"> za vyhrazen</w:t>
      </w:r>
      <w:r w:rsidR="007533EE" w:rsidRPr="0029625D">
        <w:rPr>
          <w:rFonts w:ascii="Verdana" w:hAnsi="Verdana"/>
          <w:sz w:val="18"/>
          <w:szCs w:val="18"/>
          <w:lang w:val="cs-CZ"/>
        </w:rPr>
        <w:t>ou</w:t>
      </w:r>
      <w:r w:rsidR="007533EE" w:rsidRPr="00477B2A">
        <w:rPr>
          <w:rFonts w:ascii="Verdana" w:hAnsi="Verdana"/>
          <w:sz w:val="18"/>
          <w:szCs w:val="18"/>
          <w:lang w:val="cs-CZ"/>
        </w:rPr>
        <w:t xml:space="preserve"> změn</w:t>
      </w:r>
      <w:r w:rsidR="007533EE" w:rsidRPr="0029625D">
        <w:rPr>
          <w:rFonts w:ascii="Verdana" w:hAnsi="Verdana"/>
          <w:sz w:val="18"/>
          <w:szCs w:val="18"/>
          <w:lang w:val="cs-CZ"/>
        </w:rPr>
        <w:t>u</w:t>
      </w:r>
      <w:r w:rsidR="001C3990">
        <w:rPr>
          <w:rFonts w:ascii="Verdana" w:hAnsi="Verdana"/>
          <w:sz w:val="18"/>
          <w:szCs w:val="18"/>
          <w:lang w:val="cs-CZ"/>
        </w:rPr>
        <w:t xml:space="preserve"> dle § 100 odst. 1 ZZVZ</w:t>
      </w:r>
      <w:r w:rsidR="007533EE" w:rsidRPr="0029625D">
        <w:rPr>
          <w:rFonts w:ascii="Verdana" w:hAnsi="Verdana"/>
          <w:sz w:val="18"/>
          <w:szCs w:val="18"/>
          <w:lang w:val="cs-CZ"/>
        </w:rPr>
        <w:t xml:space="preserve">. </w:t>
      </w:r>
    </w:p>
    <w:p w14:paraId="0C4EDC68" w14:textId="77777777" w:rsidR="00802352" w:rsidRPr="0029625D" w:rsidRDefault="00802352" w:rsidP="00802352">
      <w:pPr>
        <w:pStyle w:val="lneksmlouvytextPVL"/>
        <w:numPr>
          <w:ilvl w:val="0"/>
          <w:numId w:val="0"/>
        </w:numPr>
        <w:ind w:left="360" w:hanging="360"/>
        <w:rPr>
          <w:rFonts w:ascii="Verdana" w:hAnsi="Verdana"/>
          <w:sz w:val="18"/>
          <w:szCs w:val="18"/>
          <w:lang w:val="cs-CZ"/>
        </w:rPr>
      </w:pPr>
    </w:p>
    <w:p w14:paraId="486A3EB3" w14:textId="77777777" w:rsidR="009741EB" w:rsidRPr="0029625D" w:rsidRDefault="009741EB" w:rsidP="009741EB">
      <w:pPr>
        <w:pStyle w:val="lneksmlouvynadpisPVL"/>
        <w:rPr>
          <w:rFonts w:ascii="Verdana" w:hAnsi="Verdana"/>
          <w:sz w:val="18"/>
          <w:szCs w:val="18"/>
        </w:rPr>
      </w:pPr>
      <w:bookmarkStart w:id="3" w:name="_Ref473801701"/>
      <w:r w:rsidRPr="0029625D">
        <w:rPr>
          <w:rFonts w:ascii="Verdana" w:hAnsi="Verdana"/>
          <w:sz w:val="18"/>
          <w:szCs w:val="18"/>
        </w:rPr>
        <w:t>Cen</w:t>
      </w:r>
      <w:r w:rsidR="00AD0380">
        <w:rPr>
          <w:rFonts w:ascii="Verdana" w:hAnsi="Verdana"/>
          <w:sz w:val="18"/>
          <w:szCs w:val="18"/>
          <w:lang w:val="cs-CZ"/>
        </w:rPr>
        <w:t>a díla</w:t>
      </w:r>
      <w:bookmarkEnd w:id="3"/>
    </w:p>
    <w:p w14:paraId="2EF4265B" w14:textId="77777777" w:rsidR="009741EB" w:rsidRPr="0028734C" w:rsidRDefault="00FC43CC" w:rsidP="0028734C">
      <w:pPr>
        <w:pStyle w:val="lneksmlouvytextPVL"/>
        <w:numPr>
          <w:ilvl w:val="0"/>
          <w:numId w:val="0"/>
        </w:numPr>
        <w:ind w:left="360" w:hanging="360"/>
        <w:rPr>
          <w:lang w:val="cs-CZ"/>
        </w:rPr>
      </w:pPr>
      <w:r w:rsidRPr="00FC43CC">
        <w:rPr>
          <w:rFonts w:ascii="Verdana" w:hAnsi="Verdana"/>
          <w:b/>
          <w:sz w:val="18"/>
          <w:szCs w:val="18"/>
        </w:rPr>
        <w:t>1.</w:t>
      </w:r>
      <w:r>
        <w:tab/>
      </w:r>
      <w:r w:rsidR="009741EB" w:rsidRPr="0026005A">
        <w:rPr>
          <w:rFonts w:ascii="Verdana" w:hAnsi="Verdana"/>
          <w:sz w:val="18"/>
          <w:szCs w:val="18"/>
          <w:lang w:val="cs-CZ"/>
        </w:rPr>
        <w:t xml:space="preserve">Celková cena díla je stanovena částkou ve výši </w:t>
      </w:r>
      <w:r w:rsidR="009741EB" w:rsidRPr="0026005A">
        <w:rPr>
          <w:rFonts w:ascii="Verdana" w:hAnsi="Verdana"/>
          <w:sz w:val="18"/>
          <w:szCs w:val="18"/>
          <w:highlight w:val="yellow"/>
          <w:lang w:val="cs-CZ"/>
        </w:rPr>
        <w:t>…………………..,</w:t>
      </w:r>
      <w:r w:rsidR="0026005A">
        <w:rPr>
          <w:rFonts w:ascii="Verdana" w:hAnsi="Verdana"/>
          <w:sz w:val="18"/>
          <w:szCs w:val="18"/>
          <w:highlight w:val="yellow"/>
          <w:lang w:val="cs-CZ"/>
        </w:rPr>
        <w:t>- Kč bez DPH.</w:t>
      </w:r>
    </w:p>
    <w:p w14:paraId="677035EA" w14:textId="77777777" w:rsidR="009741EB" w:rsidRDefault="009741EB" w:rsidP="009741EB">
      <w:pPr>
        <w:pStyle w:val="Meziodstavce"/>
        <w:rPr>
          <w:rFonts w:ascii="Verdana" w:hAnsi="Verdana"/>
          <w:sz w:val="18"/>
          <w:szCs w:val="18"/>
        </w:rPr>
      </w:pPr>
    </w:p>
    <w:p w14:paraId="56D14F70" w14:textId="77777777" w:rsidR="00F249C2" w:rsidRPr="0026005A"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36E15813" w14:textId="77777777" w:rsidR="00F249C2" w:rsidRDefault="00F249C2" w:rsidP="009741EB">
      <w:pPr>
        <w:pStyle w:val="Meziodstavce"/>
        <w:rPr>
          <w:rFonts w:ascii="Verdana" w:hAnsi="Verdana"/>
          <w:sz w:val="18"/>
          <w:szCs w:val="18"/>
        </w:rPr>
      </w:pPr>
    </w:p>
    <w:p w14:paraId="7DFCA950" w14:textId="77777777" w:rsidR="00F249C2"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dodávky a instalace FVE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CA75D3">
        <w:rPr>
          <w:rFonts w:ascii="Verdana" w:hAnsi="Verdana"/>
          <w:sz w:val="18"/>
          <w:szCs w:val="18"/>
          <w:lang w:val="cs-CZ"/>
        </w:rPr>
        <w:t xml:space="preserve">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w:t>
      </w:r>
      <w:r>
        <w:rPr>
          <w:rFonts w:ascii="Verdana" w:hAnsi="Verdana"/>
          <w:sz w:val="18"/>
          <w:szCs w:val="18"/>
          <w:lang w:val="cs-CZ"/>
        </w:rPr>
        <w:t xml:space="preserve">bude </w:t>
      </w:r>
      <w:r w:rsidRPr="00CA75D3">
        <w:rPr>
          <w:rFonts w:ascii="Verdana" w:hAnsi="Verdana"/>
          <w:sz w:val="18"/>
          <w:szCs w:val="18"/>
          <w:lang w:val="cs-CZ"/>
        </w:rPr>
        <w:t>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r>
        <w:rPr>
          <w:rFonts w:ascii="Verdana" w:hAnsi="Verdana"/>
          <w:sz w:val="18"/>
          <w:szCs w:val="18"/>
          <w:lang w:val="cs-CZ"/>
        </w:rPr>
        <w:t xml:space="preserve"> - </w:t>
      </w:r>
      <w:r w:rsidRPr="00CA75D3">
        <w:rPr>
          <w:rFonts w:ascii="Verdana" w:hAnsi="Verdana"/>
          <w:sz w:val="18"/>
          <w:szCs w:val="18"/>
          <w:lang w:val="cs-CZ"/>
        </w:rPr>
        <w:t>Objednatel.</w:t>
      </w:r>
    </w:p>
    <w:p w14:paraId="60F86F27" w14:textId="77777777" w:rsidR="008C62C5" w:rsidRDefault="008C62C5" w:rsidP="00F249C2">
      <w:pPr>
        <w:pStyle w:val="Meziodstavce"/>
        <w:ind w:left="360"/>
        <w:rPr>
          <w:rFonts w:ascii="Verdana" w:hAnsi="Verdana"/>
          <w:sz w:val="18"/>
          <w:szCs w:val="18"/>
          <w:lang w:val="cs-CZ"/>
        </w:rPr>
      </w:pPr>
    </w:p>
    <w:p w14:paraId="35CD0635" w14:textId="77777777" w:rsidR="00936ED8" w:rsidRDefault="008C62C5" w:rsidP="0028734C">
      <w:pPr>
        <w:pStyle w:val="SamostatntextpodlnekPVL"/>
        <w:ind w:left="360"/>
        <w:rPr>
          <w:rFonts w:ascii="Verdana" w:hAnsi="Verdana"/>
          <w:sz w:val="18"/>
          <w:szCs w:val="18"/>
          <w:lang w:val="cs-CZ"/>
        </w:rPr>
      </w:pPr>
      <w:r w:rsidRPr="00394354">
        <w:rPr>
          <w:rFonts w:ascii="Verdana" w:hAnsi="Verdana"/>
          <w:sz w:val="18"/>
          <w:szCs w:val="18"/>
          <w:lang w:val="cs-CZ"/>
        </w:rPr>
        <w:t>Cena díla je stanovena podle § 2 odst. 2 zákona č. 526/1990 Sb., o cenách, ve znění pozdějších předpisů. Cena díla se sjednává částkou a vychází z</w:t>
      </w:r>
      <w:r>
        <w:rPr>
          <w:rFonts w:ascii="Verdana" w:hAnsi="Verdana"/>
          <w:sz w:val="18"/>
          <w:szCs w:val="18"/>
          <w:lang w:val="cs-CZ"/>
        </w:rPr>
        <w:t> rozpisu ceny díla</w:t>
      </w:r>
      <w:r w:rsidRPr="00394354">
        <w:rPr>
          <w:rFonts w:ascii="Verdana" w:hAnsi="Verdana"/>
          <w:sz w:val="18"/>
          <w:szCs w:val="18"/>
          <w:lang w:val="cs-CZ"/>
        </w:rPr>
        <w:t xml:space="preserve">, ve kterém jsou uvedeny jednotkové ceny u </w:t>
      </w:r>
      <w:r w:rsidRPr="00292D12">
        <w:rPr>
          <w:rFonts w:ascii="Verdana" w:hAnsi="Verdana"/>
          <w:sz w:val="18"/>
          <w:szCs w:val="18"/>
          <w:lang w:val="cs-CZ"/>
        </w:rPr>
        <w:t>jednotlivých položek (dále jen „rozpis ceny díla“). Rozpis ceny díla je nedílnou součástí této smlouvy jako příloha č. </w:t>
      </w:r>
      <w:r>
        <w:rPr>
          <w:rFonts w:ascii="Verdana" w:hAnsi="Verdana"/>
          <w:sz w:val="18"/>
          <w:szCs w:val="18"/>
          <w:lang w:val="cs-CZ"/>
        </w:rPr>
        <w:t>3</w:t>
      </w:r>
      <w:r w:rsidRPr="00292D12">
        <w:rPr>
          <w:rFonts w:ascii="Verdana" w:hAnsi="Verdana"/>
          <w:sz w:val="18"/>
          <w:szCs w:val="18"/>
          <w:lang w:val="cs-CZ"/>
        </w:rPr>
        <w:t xml:space="preserve"> této</w:t>
      </w:r>
      <w:r>
        <w:rPr>
          <w:rFonts w:ascii="Verdana" w:hAnsi="Verdana"/>
          <w:sz w:val="18"/>
          <w:szCs w:val="18"/>
          <w:lang w:val="cs-CZ"/>
        </w:rPr>
        <w:t xml:space="preserve"> smlouvy</w:t>
      </w:r>
      <w:r w:rsidR="0028734C">
        <w:rPr>
          <w:rFonts w:ascii="Verdana" w:hAnsi="Verdana"/>
          <w:sz w:val="18"/>
          <w:szCs w:val="18"/>
          <w:lang w:val="cs-CZ"/>
        </w:rPr>
        <w:t>.</w:t>
      </w:r>
    </w:p>
    <w:p w14:paraId="1573ED55" w14:textId="77777777" w:rsidR="0028734C" w:rsidRDefault="0028734C" w:rsidP="0028734C">
      <w:pPr>
        <w:pStyle w:val="SamostatntextpodlnekPVL"/>
        <w:ind w:left="360"/>
        <w:rPr>
          <w:rFonts w:ascii="Verdana" w:hAnsi="Verdana"/>
          <w:sz w:val="18"/>
          <w:szCs w:val="18"/>
          <w:lang w:val="cs-CZ"/>
        </w:rPr>
      </w:pPr>
    </w:p>
    <w:p w14:paraId="1B6493B3" w14:textId="77777777" w:rsidR="009741EB" w:rsidRPr="0028734C" w:rsidRDefault="00936ED8" w:rsidP="0028734C">
      <w:pPr>
        <w:pStyle w:val="lneksmlouvytextPVL"/>
        <w:numPr>
          <w:ilvl w:val="0"/>
          <w:numId w:val="0"/>
        </w:numPr>
        <w:ind w:left="360" w:hanging="360"/>
        <w:rPr>
          <w:rFonts w:ascii="Verdana" w:hAnsi="Verdana"/>
          <w:b/>
          <w:sz w:val="18"/>
          <w:szCs w:val="18"/>
          <w:lang w:val="cs-CZ"/>
        </w:rPr>
      </w:pPr>
      <w:r w:rsidRPr="008C62C5">
        <w:rPr>
          <w:rFonts w:ascii="Verdana" w:hAnsi="Verdana"/>
          <w:b/>
          <w:sz w:val="18"/>
          <w:szCs w:val="18"/>
          <w:lang w:val="cs-CZ"/>
        </w:rPr>
        <w:t>2.</w:t>
      </w:r>
      <w:r w:rsidRPr="008C62C5">
        <w:rPr>
          <w:rFonts w:ascii="Verdana" w:hAnsi="Verdana"/>
          <w:b/>
          <w:sz w:val="18"/>
          <w:szCs w:val="18"/>
          <w:lang w:val="cs-CZ"/>
        </w:rPr>
        <w:tab/>
      </w:r>
      <w:r w:rsidRPr="008C62C5">
        <w:rPr>
          <w:rFonts w:ascii="Verdana" w:hAnsi="Verdana"/>
          <w:sz w:val="18"/>
          <w:szCs w:val="18"/>
          <w:lang w:val="cs-CZ"/>
        </w:rPr>
        <w:t>Cena</w:t>
      </w:r>
      <w:r w:rsidR="0028734C">
        <w:rPr>
          <w:rFonts w:ascii="Verdana" w:hAnsi="Verdana"/>
          <w:sz w:val="18"/>
          <w:szCs w:val="18"/>
          <w:lang w:val="cs-CZ"/>
        </w:rPr>
        <w:t xml:space="preserve"> díla</w:t>
      </w:r>
      <w:r w:rsidRPr="008C62C5">
        <w:rPr>
          <w:rFonts w:ascii="Verdana" w:hAnsi="Verdana"/>
          <w:sz w:val="18"/>
          <w:szCs w:val="18"/>
          <w:lang w:val="cs-CZ"/>
        </w:rPr>
        <w:t xml:space="preserve"> za jednotlivé stavby je uvedena v Příloze č. 3.</w:t>
      </w:r>
    </w:p>
    <w:p w14:paraId="7C82E7E1" w14:textId="77777777" w:rsidR="00394354" w:rsidRDefault="00394354" w:rsidP="009741EB">
      <w:pPr>
        <w:pStyle w:val="SamostatntextpodlnekPVL"/>
        <w:rPr>
          <w:rFonts w:ascii="Verdana" w:hAnsi="Verdana"/>
          <w:sz w:val="18"/>
          <w:szCs w:val="18"/>
        </w:rPr>
      </w:pPr>
    </w:p>
    <w:p w14:paraId="4506A93C" w14:textId="77777777" w:rsidR="009741EB" w:rsidRPr="005A27D3" w:rsidRDefault="00936ED8" w:rsidP="005A27D3">
      <w:pPr>
        <w:pStyle w:val="lneksmlouvytextPVL"/>
        <w:numPr>
          <w:ilvl w:val="0"/>
          <w:numId w:val="0"/>
        </w:numPr>
        <w:ind w:left="360" w:hanging="360"/>
        <w:rPr>
          <w:rFonts w:ascii="Verdana" w:hAnsi="Verdana"/>
          <w:b/>
          <w:sz w:val="18"/>
          <w:szCs w:val="18"/>
          <w:lang w:val="cs-CZ"/>
        </w:rPr>
      </w:pPr>
      <w:r>
        <w:rPr>
          <w:rFonts w:ascii="Verdana" w:hAnsi="Verdana"/>
          <w:b/>
          <w:sz w:val="18"/>
          <w:szCs w:val="18"/>
          <w:lang w:val="cs-CZ"/>
        </w:rPr>
        <w:t>3</w:t>
      </w:r>
      <w:r w:rsidR="00394354">
        <w:rPr>
          <w:rFonts w:ascii="Verdana" w:hAnsi="Verdana"/>
          <w:b/>
          <w:sz w:val="18"/>
          <w:szCs w:val="18"/>
          <w:lang w:val="cs-CZ"/>
        </w:rPr>
        <w:t>.</w:t>
      </w:r>
      <w:r w:rsidR="00F249C2">
        <w:rPr>
          <w:rFonts w:ascii="Verdana" w:hAnsi="Verdana"/>
          <w:b/>
          <w:sz w:val="18"/>
          <w:szCs w:val="18"/>
          <w:lang w:val="cs-CZ"/>
        </w:rPr>
        <w:tab/>
      </w:r>
      <w:r w:rsidR="00394354" w:rsidRPr="00394354">
        <w:rPr>
          <w:rFonts w:ascii="Verdana" w:hAnsi="Verdana"/>
          <w:sz w:val="18"/>
          <w:szCs w:val="18"/>
          <w:lang w:val="cs-CZ"/>
        </w:rPr>
        <w:t xml:space="preserve">Sjednaná cena díla je platná po celou dobu provádění díla, a obsahuje veškeré náklady </w:t>
      </w:r>
      <w:r w:rsidR="00767970">
        <w:rPr>
          <w:rFonts w:ascii="Verdana" w:hAnsi="Verdana"/>
          <w:sz w:val="18"/>
          <w:szCs w:val="18"/>
          <w:lang w:val="cs-CZ"/>
        </w:rPr>
        <w:t>Z</w:t>
      </w:r>
      <w:r w:rsidR="00394354" w:rsidRPr="00394354">
        <w:rPr>
          <w:rFonts w:ascii="Verdana" w:hAnsi="Verdana"/>
          <w:sz w:val="18"/>
          <w:szCs w:val="18"/>
          <w:lang w:val="cs-CZ"/>
        </w:rPr>
        <w:t>hotovitele spojené s provedením díla</w:t>
      </w:r>
      <w:r w:rsidR="00FB202C">
        <w:rPr>
          <w:rFonts w:ascii="Verdana" w:hAnsi="Verdana"/>
          <w:sz w:val="18"/>
          <w:szCs w:val="18"/>
          <w:lang w:val="cs-CZ"/>
        </w:rPr>
        <w:t>,</w:t>
      </w:r>
      <w:r w:rsidR="00394354" w:rsidRPr="00394354">
        <w:rPr>
          <w:rFonts w:ascii="Verdana" w:hAnsi="Verdana"/>
          <w:sz w:val="18"/>
          <w:szCs w:val="18"/>
          <w:lang w:val="cs-CZ"/>
        </w:rPr>
        <w:t xml:space="preserve"> v rozsahu zřejmém z</w:t>
      </w:r>
      <w:r w:rsidR="001279A0">
        <w:rPr>
          <w:rFonts w:ascii="Verdana" w:hAnsi="Verdana"/>
          <w:sz w:val="18"/>
          <w:szCs w:val="18"/>
          <w:lang w:val="cs-CZ"/>
        </w:rPr>
        <w:t> rozpisu ceny díla</w:t>
      </w:r>
      <w:r w:rsidR="00394354" w:rsidRPr="00394354">
        <w:rPr>
          <w:rFonts w:ascii="Verdana" w:hAnsi="Verdana"/>
          <w:sz w:val="18"/>
          <w:szCs w:val="18"/>
          <w:lang w:val="cs-CZ"/>
        </w:rPr>
        <w:t xml:space="preserve">, </w:t>
      </w:r>
      <w:r w:rsidR="00FB202C">
        <w:rPr>
          <w:rFonts w:ascii="Verdana" w:hAnsi="Verdana"/>
          <w:sz w:val="18"/>
          <w:szCs w:val="18"/>
          <w:lang w:val="cs-CZ"/>
        </w:rPr>
        <w:t xml:space="preserve">a </w:t>
      </w:r>
      <w:r w:rsidR="00394354" w:rsidRPr="00394354">
        <w:rPr>
          <w:rFonts w:ascii="Verdana" w:hAnsi="Verdana"/>
          <w:sz w:val="18"/>
          <w:szCs w:val="18"/>
          <w:lang w:val="cs-CZ"/>
        </w:rPr>
        <w:t>ze zadávací dokumentace v dohodnutém termínu a kvalitě. V případě změn rozsahu nebo objemu díla se pro kalkulaci ceny díla vždy použijí jako prioritní ceny uvedené v nabídce.</w:t>
      </w:r>
    </w:p>
    <w:p w14:paraId="2B973E70" w14:textId="77777777" w:rsidR="009741EB" w:rsidRPr="005A27D3" w:rsidRDefault="008C62C5" w:rsidP="005A27D3">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4</w:t>
      </w:r>
      <w:r w:rsidR="00394354" w:rsidRPr="00394354">
        <w:rPr>
          <w:rFonts w:ascii="Verdana" w:hAnsi="Verdana"/>
          <w:sz w:val="18"/>
          <w:szCs w:val="18"/>
          <w:u w:val="none"/>
          <w:lang w:val="cs-CZ"/>
        </w:rPr>
        <w:t>.</w:t>
      </w:r>
      <w:r w:rsidR="00394354">
        <w:rPr>
          <w:rFonts w:ascii="Verdana" w:hAnsi="Verdana"/>
          <w:b w:val="0"/>
          <w:sz w:val="18"/>
          <w:szCs w:val="18"/>
          <w:u w:val="none"/>
          <w:lang w:val="cs-CZ"/>
        </w:rPr>
        <w:tab/>
      </w:r>
      <w:r w:rsidR="00AD0380" w:rsidRPr="00AD0380">
        <w:rPr>
          <w:rFonts w:ascii="Verdana" w:hAnsi="Verdana"/>
          <w:b w:val="0"/>
          <w:sz w:val="18"/>
          <w:szCs w:val="18"/>
          <w:u w:val="none"/>
        </w:rPr>
        <w:t xml:space="preserve">Sjednaná cena obsahuje i předpokládané náklady vzniklé vývojem cen, a to až do termínu protokolárního předání </w:t>
      </w:r>
      <w:r w:rsidR="00AF2947">
        <w:rPr>
          <w:rFonts w:ascii="Verdana" w:hAnsi="Verdana"/>
          <w:b w:val="0"/>
          <w:sz w:val="18"/>
          <w:szCs w:val="18"/>
          <w:u w:val="none"/>
          <w:lang w:val="cs-CZ"/>
        </w:rPr>
        <w:t>d</w:t>
      </w:r>
      <w:r w:rsidR="00AD0380" w:rsidRPr="00AD0380">
        <w:rPr>
          <w:rFonts w:ascii="Verdana" w:hAnsi="Verdana"/>
          <w:b w:val="0"/>
          <w:sz w:val="18"/>
          <w:szCs w:val="18"/>
          <w:u w:val="none"/>
        </w:rPr>
        <w:t>íla dle</w:t>
      </w:r>
      <w:r w:rsidR="00233A81">
        <w:rPr>
          <w:rFonts w:ascii="Verdana" w:hAnsi="Verdana"/>
          <w:b w:val="0"/>
          <w:sz w:val="18"/>
          <w:szCs w:val="18"/>
          <w:u w:val="none"/>
        </w:rPr>
        <w:t xml:space="preserve"> této s</w:t>
      </w:r>
      <w:r w:rsidR="00394354">
        <w:rPr>
          <w:rFonts w:ascii="Verdana" w:hAnsi="Verdana"/>
          <w:b w:val="0"/>
          <w:sz w:val="18"/>
          <w:szCs w:val="18"/>
          <w:u w:val="none"/>
        </w:rPr>
        <w:t>mlouvy.</w:t>
      </w:r>
    </w:p>
    <w:p w14:paraId="644307C8" w14:textId="77777777" w:rsidR="00C62711" w:rsidRDefault="008C62C5" w:rsidP="00394354">
      <w:pPr>
        <w:pStyle w:val="Meziodstavce"/>
        <w:ind w:left="360" w:hanging="360"/>
        <w:rPr>
          <w:rFonts w:ascii="Verdana" w:hAnsi="Verdana"/>
          <w:sz w:val="18"/>
          <w:szCs w:val="18"/>
          <w:lang w:val="cs-CZ"/>
        </w:rPr>
      </w:pPr>
      <w:r>
        <w:rPr>
          <w:rFonts w:ascii="Verdana" w:hAnsi="Verdana"/>
          <w:b/>
          <w:sz w:val="18"/>
          <w:szCs w:val="18"/>
          <w:lang w:val="cs-CZ"/>
        </w:rPr>
        <w:t>5</w:t>
      </w:r>
      <w:r w:rsidR="00394354">
        <w:rPr>
          <w:rFonts w:ascii="Verdana" w:hAnsi="Verdana"/>
          <w:b/>
          <w:sz w:val="18"/>
          <w:szCs w:val="18"/>
          <w:lang w:val="cs-CZ"/>
        </w:rPr>
        <w:t>.</w:t>
      </w:r>
      <w:r w:rsidR="00394354">
        <w:rPr>
          <w:rFonts w:ascii="Verdana" w:hAnsi="Verdana"/>
          <w:b/>
          <w:sz w:val="18"/>
          <w:szCs w:val="18"/>
          <w:lang w:val="cs-CZ"/>
        </w:rPr>
        <w:tab/>
      </w:r>
      <w:r w:rsidR="009741EB" w:rsidRPr="00394354">
        <w:rPr>
          <w:rFonts w:ascii="Verdana" w:hAnsi="Verdana"/>
          <w:sz w:val="18"/>
          <w:szCs w:val="18"/>
          <w:lang w:val="cs-CZ"/>
        </w:rPr>
        <w:t>Pro případ, že by došlo ke změnám, které nelze podle položek uvedených  v</w:t>
      </w:r>
      <w:r w:rsidR="001279A0">
        <w:rPr>
          <w:rFonts w:ascii="Verdana" w:hAnsi="Verdana"/>
          <w:sz w:val="18"/>
          <w:szCs w:val="18"/>
          <w:lang w:val="cs-CZ"/>
        </w:rPr>
        <w:t> rozpise ceny díla použít</w:t>
      </w:r>
      <w:r w:rsidR="009741EB" w:rsidRPr="00394354">
        <w:rPr>
          <w:rFonts w:ascii="Verdana" w:hAnsi="Verdana"/>
          <w:sz w:val="18"/>
          <w:szCs w:val="18"/>
          <w:lang w:val="cs-CZ"/>
        </w:rPr>
        <w:t>, bude cena stanovena</w:t>
      </w:r>
      <w:r w:rsidR="00C62711">
        <w:rPr>
          <w:rFonts w:ascii="Verdana" w:hAnsi="Verdana"/>
          <w:sz w:val="18"/>
          <w:szCs w:val="18"/>
          <w:lang w:val="cs-CZ"/>
        </w:rPr>
        <w:t xml:space="preserve"> pomocí</w:t>
      </w:r>
      <w:r w:rsidR="009741EB" w:rsidRPr="00394354">
        <w:rPr>
          <w:rFonts w:ascii="Verdana" w:hAnsi="Verdana"/>
          <w:sz w:val="18"/>
          <w:szCs w:val="18"/>
          <w:lang w:val="cs-CZ"/>
        </w:rPr>
        <w:t xml:space="preserve"> </w:t>
      </w:r>
      <w:r w:rsidR="00C62711">
        <w:rPr>
          <w:rFonts w:ascii="Verdana" w:hAnsi="Verdana"/>
          <w:sz w:val="18"/>
          <w:szCs w:val="18"/>
          <w:lang w:val="cs-CZ"/>
        </w:rPr>
        <w:t>cenové soustavy ÚRS</w:t>
      </w:r>
      <w:r w:rsidR="00951B3B">
        <w:rPr>
          <w:rFonts w:ascii="Verdana" w:hAnsi="Verdana"/>
          <w:sz w:val="18"/>
          <w:szCs w:val="18"/>
          <w:lang w:val="cs-CZ"/>
        </w:rPr>
        <w:t>.</w:t>
      </w:r>
    </w:p>
    <w:p w14:paraId="7A8E6D3A" w14:textId="77777777" w:rsidR="004D098A" w:rsidRDefault="004D098A" w:rsidP="00394354">
      <w:pPr>
        <w:pStyle w:val="Meziodstavce"/>
        <w:ind w:left="360" w:hanging="360"/>
        <w:rPr>
          <w:rFonts w:ascii="Verdana" w:hAnsi="Verdana"/>
          <w:sz w:val="18"/>
          <w:szCs w:val="18"/>
          <w:lang w:val="cs-CZ"/>
        </w:rPr>
      </w:pPr>
    </w:p>
    <w:p w14:paraId="450147A6" w14:textId="77777777" w:rsidR="004D098A" w:rsidRPr="00292D12" w:rsidRDefault="008C62C5" w:rsidP="00394354">
      <w:pPr>
        <w:pStyle w:val="Meziodstavce"/>
        <w:ind w:left="360" w:hanging="360"/>
        <w:rPr>
          <w:rFonts w:ascii="Verdana" w:hAnsi="Verdana"/>
          <w:sz w:val="18"/>
          <w:szCs w:val="18"/>
          <w:lang w:val="cs-CZ"/>
        </w:rPr>
      </w:pPr>
      <w:r>
        <w:rPr>
          <w:rFonts w:ascii="Verdana" w:hAnsi="Verdana"/>
          <w:b/>
          <w:sz w:val="18"/>
          <w:szCs w:val="18"/>
          <w:lang w:val="cs-CZ"/>
        </w:rPr>
        <w:t>6</w:t>
      </w:r>
      <w:r w:rsidR="004D098A">
        <w:rPr>
          <w:rFonts w:ascii="Verdana" w:hAnsi="Verdana"/>
          <w:b/>
          <w:sz w:val="18"/>
          <w:szCs w:val="18"/>
          <w:lang w:val="cs-CZ"/>
        </w:rPr>
        <w:t>.</w:t>
      </w:r>
      <w:r w:rsidR="004D098A">
        <w:rPr>
          <w:rFonts w:ascii="Verdana" w:hAnsi="Verdana"/>
          <w:sz w:val="18"/>
          <w:szCs w:val="18"/>
          <w:lang w:val="cs-CZ"/>
        </w:rPr>
        <w:tab/>
      </w:r>
      <w:r w:rsidR="004D098A" w:rsidRPr="004D098A">
        <w:rPr>
          <w:rFonts w:ascii="Verdana" w:hAnsi="Verdana"/>
          <w:sz w:val="18"/>
          <w:szCs w:val="18"/>
          <w:lang w:val="cs-CZ"/>
        </w:rPr>
        <w:t>Objednatel si vyhrazuje právo z jakéhokoliv důvodu i bez uvedení důvodu ukončit kdykoli plnění díla písemnou výpovědí bez výpovědní lhůty, která nabývá účinnosti doručením, které b</w:t>
      </w:r>
      <w:r w:rsidR="002C774D">
        <w:rPr>
          <w:rFonts w:ascii="Verdana" w:hAnsi="Verdana"/>
          <w:sz w:val="18"/>
          <w:szCs w:val="18"/>
          <w:lang w:val="cs-CZ"/>
        </w:rPr>
        <w:t>ude zasláno do datové schránky Z</w:t>
      </w:r>
      <w:r w:rsidR="004D098A" w:rsidRPr="004D098A">
        <w:rPr>
          <w:rFonts w:ascii="Verdana" w:hAnsi="Verdana"/>
          <w:sz w:val="18"/>
          <w:szCs w:val="18"/>
          <w:lang w:val="cs-CZ"/>
        </w:rPr>
        <w:t>hotovitele nebo doporučeným dopisem nebude-</w:t>
      </w:r>
      <w:r w:rsidR="004D098A" w:rsidRPr="00292D12">
        <w:rPr>
          <w:rFonts w:ascii="Verdana" w:hAnsi="Verdana"/>
          <w:sz w:val="18"/>
          <w:szCs w:val="18"/>
          <w:lang w:val="cs-CZ"/>
        </w:rPr>
        <w:t xml:space="preserve">li možné doručení do datové schránky. Zhotovitel má nárok požadovat úhradu skutečně provedených prací na díle podle míry rozpracovanosti ke dni ukončení smlouvy a podle </w:t>
      </w:r>
      <w:r w:rsidR="00816D22" w:rsidRPr="00292D12">
        <w:rPr>
          <w:rFonts w:ascii="Verdana" w:hAnsi="Verdana"/>
          <w:sz w:val="18"/>
          <w:szCs w:val="18"/>
          <w:lang w:val="cs-CZ"/>
        </w:rPr>
        <w:t xml:space="preserve">jednotkových </w:t>
      </w:r>
      <w:r w:rsidR="004D098A" w:rsidRPr="00292D12">
        <w:rPr>
          <w:rFonts w:ascii="Verdana" w:hAnsi="Verdana"/>
          <w:sz w:val="18"/>
          <w:szCs w:val="18"/>
          <w:lang w:val="cs-CZ"/>
        </w:rPr>
        <w:t xml:space="preserve">cen uvedených v příloze č. </w:t>
      </w:r>
      <w:r w:rsidR="00D81837">
        <w:rPr>
          <w:rFonts w:ascii="Verdana" w:hAnsi="Verdana"/>
          <w:sz w:val="18"/>
          <w:szCs w:val="18"/>
          <w:lang w:val="cs-CZ"/>
        </w:rPr>
        <w:t>3</w:t>
      </w:r>
      <w:r w:rsidR="00F249C2" w:rsidRPr="00292D12">
        <w:rPr>
          <w:rFonts w:ascii="Verdana" w:hAnsi="Verdana"/>
          <w:sz w:val="18"/>
          <w:szCs w:val="18"/>
          <w:lang w:val="cs-CZ"/>
        </w:rPr>
        <w:t>.</w:t>
      </w:r>
    </w:p>
    <w:p w14:paraId="5D2695A0" w14:textId="77777777" w:rsidR="004D098A" w:rsidRPr="00292D12" w:rsidRDefault="004D098A" w:rsidP="00394354">
      <w:pPr>
        <w:pStyle w:val="Meziodstavce"/>
        <w:ind w:left="360" w:hanging="360"/>
        <w:rPr>
          <w:rFonts w:ascii="Verdana" w:hAnsi="Verdana"/>
          <w:sz w:val="18"/>
          <w:szCs w:val="18"/>
          <w:lang w:val="cs-CZ"/>
        </w:rPr>
      </w:pPr>
    </w:p>
    <w:p w14:paraId="2C4711AA" w14:textId="77777777" w:rsidR="004D098A" w:rsidRDefault="008C62C5" w:rsidP="00394354">
      <w:pPr>
        <w:pStyle w:val="Meziodstavce"/>
        <w:ind w:left="360" w:hanging="360"/>
        <w:rPr>
          <w:rFonts w:ascii="Verdana" w:hAnsi="Verdana"/>
          <w:sz w:val="18"/>
          <w:szCs w:val="18"/>
          <w:lang w:val="cs-CZ"/>
        </w:rPr>
      </w:pPr>
      <w:r>
        <w:rPr>
          <w:rFonts w:ascii="Verdana" w:hAnsi="Verdana"/>
          <w:b/>
          <w:sz w:val="18"/>
          <w:szCs w:val="18"/>
          <w:lang w:val="cs-CZ"/>
        </w:rPr>
        <w:t>7</w:t>
      </w:r>
      <w:r w:rsidR="004D098A" w:rsidRPr="00292D12">
        <w:rPr>
          <w:rFonts w:ascii="Verdana" w:hAnsi="Verdana"/>
          <w:b/>
          <w:sz w:val="18"/>
          <w:szCs w:val="18"/>
          <w:lang w:val="cs-CZ"/>
        </w:rPr>
        <w:t>.</w:t>
      </w:r>
      <w:r w:rsidR="004D098A" w:rsidRPr="00292D12">
        <w:rPr>
          <w:rFonts w:ascii="Verdana" w:hAnsi="Verdana"/>
          <w:sz w:val="18"/>
          <w:szCs w:val="18"/>
          <w:lang w:val="cs-CZ"/>
        </w:rPr>
        <w:tab/>
        <w:t>Objednatel si vyhrazuje právo smlouvu vypovědět v případě, že v jejím plnění nelze pokračovat</w:t>
      </w:r>
      <w:r w:rsidR="00F249C2" w:rsidRPr="00292D12">
        <w:rPr>
          <w:rFonts w:ascii="Verdana" w:hAnsi="Verdana"/>
          <w:sz w:val="18"/>
          <w:szCs w:val="18"/>
          <w:lang w:val="cs-CZ"/>
        </w:rPr>
        <w:t xml:space="preserve"> dle § 223 ZZVZ</w:t>
      </w:r>
      <w:r w:rsidR="004D098A" w:rsidRPr="00292D12">
        <w:rPr>
          <w:rFonts w:ascii="Verdana" w:hAnsi="Verdana"/>
          <w:sz w:val="18"/>
          <w:szCs w:val="18"/>
          <w:lang w:val="cs-CZ"/>
        </w:rPr>
        <w:t xml:space="preserve">, a to písemnou výpovědí bez výpovědní lhůty, které nabývá účinnosti doručením. Výpověď bude zaslána do datové schránky </w:t>
      </w:r>
      <w:r w:rsidR="002C774D" w:rsidRPr="00292D12">
        <w:rPr>
          <w:rFonts w:ascii="Verdana" w:hAnsi="Verdana"/>
          <w:sz w:val="18"/>
          <w:szCs w:val="18"/>
          <w:lang w:val="cs-CZ"/>
        </w:rPr>
        <w:t>Z</w:t>
      </w:r>
      <w:r w:rsidR="004D098A" w:rsidRPr="00292D12">
        <w:rPr>
          <w:rFonts w:ascii="Verdana" w:hAnsi="Verdana"/>
          <w:sz w:val="18"/>
          <w:szCs w:val="18"/>
          <w:lang w:val="cs-CZ"/>
        </w:rPr>
        <w:t>hotovitele nebo doporučeným dopisem nebude-li možné doručení do datové schránky. Zhotovitel má nárok požadovat úhradu skutečně provedených prací na díle podle míry rozpracovanosti ke dni ukončení smlouvy a podle</w:t>
      </w:r>
      <w:r w:rsidR="00816D22" w:rsidRPr="00292D12">
        <w:rPr>
          <w:rFonts w:ascii="Verdana" w:hAnsi="Verdana"/>
          <w:sz w:val="18"/>
          <w:szCs w:val="18"/>
          <w:lang w:val="cs-CZ"/>
        </w:rPr>
        <w:t xml:space="preserve"> jednotkových</w:t>
      </w:r>
      <w:r w:rsidR="004D098A" w:rsidRPr="00292D12">
        <w:rPr>
          <w:rFonts w:ascii="Verdana" w:hAnsi="Verdana"/>
          <w:sz w:val="18"/>
          <w:szCs w:val="18"/>
          <w:lang w:val="cs-CZ"/>
        </w:rPr>
        <w:t xml:space="preserve"> cen uvedených příloze č. </w:t>
      </w:r>
      <w:r w:rsidR="00D81837">
        <w:rPr>
          <w:rFonts w:ascii="Verdana" w:hAnsi="Verdana"/>
          <w:sz w:val="18"/>
          <w:szCs w:val="18"/>
          <w:lang w:val="cs-CZ"/>
        </w:rPr>
        <w:t>3</w:t>
      </w:r>
      <w:r w:rsidR="00F249C2" w:rsidRPr="00292D12">
        <w:rPr>
          <w:rFonts w:ascii="Verdana" w:hAnsi="Verdana"/>
          <w:sz w:val="18"/>
          <w:szCs w:val="18"/>
          <w:lang w:val="cs-CZ"/>
        </w:rPr>
        <w:t>.</w:t>
      </w:r>
    </w:p>
    <w:p w14:paraId="3D7D67DF" w14:textId="559B571E" w:rsidR="007917C9" w:rsidRDefault="007917C9" w:rsidP="007917C9">
      <w:pPr>
        <w:pStyle w:val="Default"/>
      </w:pPr>
    </w:p>
    <w:p w14:paraId="4369EF51" w14:textId="77777777" w:rsidR="00BD51EC" w:rsidRDefault="00BD51EC" w:rsidP="007917C9">
      <w:pPr>
        <w:pStyle w:val="Default"/>
      </w:pPr>
    </w:p>
    <w:p w14:paraId="0F06A9EF" w14:textId="77777777" w:rsidR="00AD0380" w:rsidRPr="007917C9" w:rsidRDefault="00AD0380" w:rsidP="00AD0380">
      <w:pPr>
        <w:pStyle w:val="lneksmlouvynadpisPVL"/>
        <w:rPr>
          <w:rFonts w:ascii="Verdana" w:hAnsi="Verdana"/>
          <w:sz w:val="18"/>
          <w:szCs w:val="18"/>
        </w:rPr>
      </w:pPr>
      <w:r>
        <w:rPr>
          <w:rFonts w:ascii="Verdana" w:hAnsi="Verdana"/>
          <w:sz w:val="18"/>
          <w:szCs w:val="18"/>
          <w:lang w:val="cs-CZ"/>
        </w:rPr>
        <w:t>Platební podmínky</w:t>
      </w:r>
    </w:p>
    <w:p w14:paraId="0DB1FA16" w14:textId="77777777" w:rsidR="007917C9"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1.</w:t>
      </w:r>
      <w:r w:rsidRPr="006D723B">
        <w:rPr>
          <w:rFonts w:ascii="Verdana" w:hAnsi="Verdana"/>
          <w:sz w:val="18"/>
          <w:szCs w:val="18"/>
          <w:u w:val="none"/>
          <w:lang w:val="cs-CZ"/>
        </w:rPr>
        <w:tab/>
      </w:r>
      <w:r w:rsidR="007917C9" w:rsidRPr="006D723B">
        <w:rPr>
          <w:rFonts w:ascii="Verdana" w:hAnsi="Verdana"/>
          <w:b w:val="0"/>
          <w:sz w:val="18"/>
          <w:szCs w:val="18"/>
          <w:u w:val="none"/>
          <w:lang w:val="cs-CZ"/>
        </w:rPr>
        <w:t>Úhrada ceny díla bude provedena na základě daňových dokladů - f</w:t>
      </w:r>
      <w:r>
        <w:rPr>
          <w:rFonts w:ascii="Verdana" w:hAnsi="Verdana"/>
          <w:b w:val="0"/>
          <w:sz w:val="18"/>
          <w:szCs w:val="18"/>
          <w:u w:val="none"/>
          <w:lang w:val="cs-CZ"/>
        </w:rPr>
        <w:t xml:space="preserve">aktur vystavených </w:t>
      </w:r>
      <w:r w:rsidR="00767970">
        <w:rPr>
          <w:rFonts w:ascii="Verdana" w:hAnsi="Verdana"/>
          <w:b w:val="0"/>
          <w:sz w:val="18"/>
          <w:szCs w:val="18"/>
          <w:u w:val="none"/>
          <w:lang w:val="cs-CZ"/>
        </w:rPr>
        <w:t>Z</w:t>
      </w:r>
      <w:r>
        <w:rPr>
          <w:rFonts w:ascii="Verdana" w:hAnsi="Verdana"/>
          <w:b w:val="0"/>
          <w:sz w:val="18"/>
          <w:szCs w:val="18"/>
          <w:u w:val="none"/>
          <w:lang w:val="cs-CZ"/>
        </w:rPr>
        <w:t xml:space="preserve">hotovitelem. </w:t>
      </w:r>
      <w:r w:rsidR="007917C9" w:rsidRPr="006D723B">
        <w:rPr>
          <w:rFonts w:ascii="Verdana" w:hAnsi="Verdana"/>
          <w:b w:val="0"/>
          <w:sz w:val="18"/>
          <w:szCs w:val="18"/>
          <w:u w:val="none"/>
          <w:lang w:val="cs-CZ"/>
        </w:rPr>
        <w:t>Daňový doklad - faktura musí obsahovat náležitosti pro tento druh dokladu vyžadované obecně závaznými právními předpisy. V případě, že daňový doklad - faktura nebude mít všechny náležitosti vyžadované obecně z</w:t>
      </w:r>
      <w:r w:rsidR="000240A6">
        <w:rPr>
          <w:rFonts w:ascii="Verdana" w:hAnsi="Verdana"/>
          <w:b w:val="0"/>
          <w:sz w:val="18"/>
          <w:szCs w:val="18"/>
          <w:u w:val="none"/>
          <w:lang w:val="cs-CZ"/>
        </w:rPr>
        <w:t>ávaznými právními předpisy, je O</w:t>
      </w:r>
      <w:r w:rsidR="007917C9" w:rsidRPr="006D723B">
        <w:rPr>
          <w:rFonts w:ascii="Verdana" w:hAnsi="Verdana"/>
          <w:b w:val="0"/>
          <w:sz w:val="18"/>
          <w:szCs w:val="18"/>
          <w:u w:val="none"/>
          <w:lang w:val="cs-CZ"/>
        </w:rPr>
        <w:t xml:space="preserve">bjednatel oprávněn ji vrátit </w:t>
      </w:r>
      <w:r w:rsidR="00767970">
        <w:rPr>
          <w:rFonts w:ascii="Verdana" w:hAnsi="Verdana"/>
          <w:b w:val="0"/>
          <w:sz w:val="18"/>
          <w:szCs w:val="18"/>
          <w:u w:val="none"/>
          <w:lang w:val="cs-CZ"/>
        </w:rPr>
        <w:t>Z</w:t>
      </w:r>
      <w:r w:rsidR="007917C9" w:rsidRPr="006D723B">
        <w:rPr>
          <w:rFonts w:ascii="Verdana" w:hAnsi="Verdana"/>
          <w:b w:val="0"/>
          <w:sz w:val="18"/>
          <w:szCs w:val="18"/>
          <w:u w:val="none"/>
          <w:lang w:val="cs-CZ"/>
        </w:rPr>
        <w:t>hotoviteli a nevzniká prodlení s placením. Zhotovitel je povinen v takovém případě vystavit neprodleně nový daňový doklad - fakturu a doručit ji na adresu pro doručování daňových dokladů uvedenou v záhlaví smlouvy. Oprávněným vrácením daňového dokladu - faktury přestává běžet lhůta splatnosti, celá lhůta běží znovu ode dne doručení opraveného daňového dokladu - faktury.</w:t>
      </w:r>
    </w:p>
    <w:p w14:paraId="7FD3E3AC" w14:textId="77777777" w:rsidR="006D723B"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2.</w:t>
      </w:r>
      <w:r>
        <w:rPr>
          <w:rFonts w:ascii="Verdana" w:hAnsi="Verdana"/>
          <w:b w:val="0"/>
          <w:sz w:val="18"/>
          <w:szCs w:val="18"/>
          <w:u w:val="none"/>
          <w:lang w:val="cs-CZ"/>
        </w:rPr>
        <w:tab/>
      </w:r>
      <w:r w:rsidRPr="006D723B">
        <w:rPr>
          <w:rFonts w:ascii="Verdana" w:hAnsi="Verdana"/>
          <w:b w:val="0"/>
          <w:sz w:val="18"/>
          <w:szCs w:val="18"/>
          <w:u w:val="none"/>
          <w:lang w:val="cs-CZ"/>
        </w:rPr>
        <w:t xml:space="preserve">V návaznosti na plnění termínů pro zpracování díla </w:t>
      </w:r>
      <w:r w:rsidRPr="00292D12">
        <w:rPr>
          <w:rFonts w:ascii="Verdana" w:hAnsi="Verdana"/>
          <w:b w:val="0"/>
          <w:sz w:val="18"/>
          <w:szCs w:val="18"/>
          <w:u w:val="none"/>
          <w:lang w:val="cs-CZ"/>
        </w:rPr>
        <w:t xml:space="preserve">dle přílohy č. </w:t>
      </w:r>
      <w:r w:rsidR="00AF2947" w:rsidRPr="00292D12">
        <w:rPr>
          <w:rFonts w:ascii="Verdana" w:hAnsi="Verdana"/>
          <w:b w:val="0"/>
          <w:sz w:val="18"/>
          <w:szCs w:val="18"/>
          <w:u w:val="none"/>
          <w:lang w:val="cs-CZ"/>
        </w:rPr>
        <w:t xml:space="preserve">2 </w:t>
      </w:r>
      <w:r w:rsidRPr="00292D12">
        <w:rPr>
          <w:rFonts w:ascii="Verdana" w:hAnsi="Verdana"/>
          <w:b w:val="0"/>
          <w:sz w:val="18"/>
          <w:szCs w:val="18"/>
          <w:u w:val="none"/>
          <w:lang w:val="cs-CZ"/>
        </w:rPr>
        <w:t>této</w:t>
      </w:r>
      <w:r w:rsidRPr="006D723B">
        <w:rPr>
          <w:rFonts w:ascii="Verdana" w:hAnsi="Verdana"/>
          <w:b w:val="0"/>
          <w:sz w:val="18"/>
          <w:szCs w:val="18"/>
          <w:u w:val="none"/>
          <w:lang w:val="cs-CZ"/>
        </w:rPr>
        <w:t xml:space="preserve"> smlouvy, bude </w:t>
      </w:r>
      <w:r w:rsidR="00767970">
        <w:rPr>
          <w:rFonts w:ascii="Verdana" w:hAnsi="Verdana"/>
          <w:b w:val="0"/>
          <w:sz w:val="18"/>
          <w:szCs w:val="18"/>
          <w:u w:val="none"/>
          <w:lang w:val="cs-CZ"/>
        </w:rPr>
        <w:t>Z</w:t>
      </w:r>
      <w:r w:rsidRPr="006D723B">
        <w:rPr>
          <w:rFonts w:ascii="Verdana" w:hAnsi="Verdana"/>
          <w:b w:val="0"/>
          <w:sz w:val="18"/>
          <w:szCs w:val="18"/>
          <w:u w:val="none"/>
          <w:lang w:val="cs-CZ"/>
        </w:rPr>
        <w:t>hotovitel fakturovat cenu takto</w:t>
      </w:r>
      <w:r>
        <w:rPr>
          <w:rFonts w:ascii="Verdana" w:hAnsi="Verdana"/>
          <w:b w:val="0"/>
          <w:sz w:val="18"/>
          <w:szCs w:val="18"/>
          <w:u w:val="none"/>
          <w:lang w:val="cs-CZ"/>
        </w:rPr>
        <w:t>:</w:t>
      </w:r>
    </w:p>
    <w:p w14:paraId="62281F99" w14:textId="1F58195C" w:rsidR="00E01D5E" w:rsidRPr="002302A1" w:rsidRDefault="00E01D5E" w:rsidP="00E01D5E">
      <w:pPr>
        <w:pStyle w:val="lneksmlouvynadpisPVL"/>
        <w:numPr>
          <w:ilvl w:val="0"/>
          <w:numId w:val="0"/>
        </w:numPr>
        <w:ind w:left="360" w:hanging="360"/>
        <w:jc w:val="both"/>
        <w:rPr>
          <w:rFonts w:ascii="Verdana" w:hAnsi="Verdana"/>
          <w:sz w:val="18"/>
          <w:szCs w:val="18"/>
          <w:lang w:val="cs-CZ"/>
        </w:rPr>
      </w:pPr>
      <w:r>
        <w:rPr>
          <w:rFonts w:ascii="Verdana" w:hAnsi="Verdana"/>
          <w:b w:val="0"/>
          <w:sz w:val="18"/>
          <w:szCs w:val="18"/>
          <w:u w:val="none"/>
          <w:lang w:val="cs-CZ"/>
        </w:rPr>
        <w:tab/>
      </w:r>
      <w:r w:rsidR="00214F49">
        <w:rPr>
          <w:rFonts w:ascii="Verdana" w:hAnsi="Verdana"/>
          <w:b w:val="0"/>
          <w:sz w:val="18"/>
          <w:szCs w:val="18"/>
          <w:u w:val="none"/>
          <w:lang w:val="cs-CZ"/>
        </w:rPr>
        <w:tab/>
      </w:r>
      <w:r>
        <w:rPr>
          <w:rFonts w:ascii="Verdana" w:hAnsi="Verdana"/>
          <w:b w:val="0"/>
          <w:sz w:val="18"/>
          <w:szCs w:val="18"/>
          <w:u w:val="none"/>
          <w:lang w:val="cs-CZ"/>
        </w:rPr>
        <w:t xml:space="preserve">a) </w:t>
      </w:r>
      <w:r w:rsidRPr="00E01D5E">
        <w:rPr>
          <w:rFonts w:ascii="Verdana" w:hAnsi="Verdana"/>
          <w:sz w:val="18"/>
          <w:szCs w:val="18"/>
          <w:lang w:val="cs-CZ"/>
        </w:rPr>
        <w:t xml:space="preserve">Rozpis fakturace za </w:t>
      </w:r>
      <w:r w:rsidR="00DB4846">
        <w:rPr>
          <w:rFonts w:ascii="Verdana" w:hAnsi="Verdana"/>
          <w:sz w:val="18"/>
          <w:szCs w:val="18"/>
          <w:lang w:val="cs-CZ"/>
        </w:rPr>
        <w:t>stavbu</w:t>
      </w:r>
      <w:r w:rsidRPr="00E01D5E">
        <w:rPr>
          <w:rFonts w:ascii="Verdana" w:hAnsi="Verdana"/>
          <w:sz w:val="18"/>
          <w:szCs w:val="18"/>
        </w:rPr>
        <w:t xml:space="preserve"> 1</w:t>
      </w:r>
      <w:r w:rsidR="002302A1">
        <w:rPr>
          <w:rFonts w:ascii="Verdana" w:hAnsi="Verdana"/>
          <w:sz w:val="18"/>
          <w:szCs w:val="18"/>
          <w:lang w:val="cs-CZ"/>
        </w:rPr>
        <w:t xml:space="preserve"> </w:t>
      </w:r>
      <w:r w:rsidR="00192EC1" w:rsidRPr="00192EC1">
        <w:rPr>
          <w:rFonts w:ascii="Verdana" w:hAnsi="Verdana"/>
          <w:b w:val="0"/>
          <w:sz w:val="18"/>
          <w:szCs w:val="18"/>
          <w:lang w:val="cs-CZ"/>
        </w:rPr>
        <w:t>„Výstavba nových fotovoltaických zdrojů v lokalitě Hradec Králové, U Fotochemy II“</w:t>
      </w:r>
    </w:p>
    <w:p w14:paraId="3851142A"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lastRenderedPageBreak/>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výši </w:t>
      </w:r>
      <w:r w:rsidR="00801A41" w:rsidRPr="004205AB">
        <w:rPr>
          <w:rFonts w:ascii="Verdana" w:hAnsi="Verdana"/>
          <w:b w:val="0"/>
          <w:sz w:val="18"/>
          <w:szCs w:val="18"/>
          <w:u w:val="none"/>
          <w:lang w:val="cs-CZ"/>
        </w:rPr>
        <w:t>30</w:t>
      </w:r>
      <w:r w:rsidR="00801A41" w:rsidRPr="006D723B">
        <w:rPr>
          <w:rFonts w:ascii="Verdana" w:hAnsi="Verdana"/>
          <w:b w:val="0"/>
          <w:sz w:val="18"/>
          <w:szCs w:val="18"/>
          <w:u w:val="none"/>
          <w:lang w:val="cs-CZ"/>
        </w:rPr>
        <w:t xml:space="preserve"> </w:t>
      </w:r>
      <w:r w:rsidRPr="006D723B">
        <w:rPr>
          <w:rFonts w:ascii="Verdana" w:hAnsi="Verdana"/>
          <w:b w:val="0"/>
          <w:sz w:val="18"/>
          <w:szCs w:val="18"/>
          <w:u w:val="none"/>
          <w:lang w:val="cs-CZ"/>
        </w:rPr>
        <w:t>%</w:t>
      </w:r>
      <w:r>
        <w:rPr>
          <w:rFonts w:ascii="Verdana" w:hAnsi="Verdana"/>
          <w:b w:val="0"/>
          <w:sz w:val="18"/>
          <w:szCs w:val="18"/>
          <w:u w:val="none"/>
          <w:lang w:val="cs-CZ"/>
        </w:rPr>
        <w:t xml:space="preserve"> ceny </w:t>
      </w:r>
      <w:r w:rsidR="00801A41">
        <w:rPr>
          <w:rFonts w:ascii="Verdana" w:hAnsi="Verdana"/>
          <w:b w:val="0"/>
          <w:sz w:val="18"/>
          <w:szCs w:val="18"/>
          <w:u w:val="none"/>
          <w:lang w:val="cs-CZ"/>
        </w:rPr>
        <w:t xml:space="preserve">za projekční práce </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197F5219"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b) 2. dílčí etapa plnění – fakturace ceny ve výši</w:t>
      </w:r>
      <w:r w:rsidR="00801A41">
        <w:rPr>
          <w:rFonts w:ascii="Verdana" w:hAnsi="Verdana"/>
          <w:b w:val="0"/>
          <w:sz w:val="18"/>
          <w:szCs w:val="18"/>
          <w:u w:val="none"/>
          <w:lang w:val="cs-CZ"/>
        </w:rPr>
        <w:t xml:space="preserve"> 70</w:t>
      </w:r>
      <w:r>
        <w:rPr>
          <w:rFonts w:ascii="Verdana" w:hAnsi="Verdana"/>
          <w:b w:val="0"/>
          <w:sz w:val="18"/>
          <w:szCs w:val="18"/>
          <w:u w:val="none"/>
          <w:lang w:val="cs-CZ"/>
        </w:rPr>
        <w:t xml:space="preserve"> %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447D3D75" w14:textId="58F72EF6"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výši </w:t>
      </w:r>
      <w:r w:rsidR="00801A41">
        <w:rPr>
          <w:rFonts w:ascii="Verdana" w:hAnsi="Verdana"/>
          <w:b w:val="0"/>
          <w:sz w:val="18"/>
          <w:szCs w:val="18"/>
          <w:u w:val="none"/>
          <w:lang w:val="cs-CZ"/>
        </w:rPr>
        <w:t>100</w:t>
      </w:r>
      <w:r w:rsidR="00801A41" w:rsidRPr="006D723B">
        <w:rPr>
          <w:rFonts w:ascii="Verdana" w:hAnsi="Verdana"/>
          <w:b w:val="0"/>
          <w:sz w:val="18"/>
          <w:szCs w:val="18"/>
          <w:u w:val="none"/>
          <w:lang w:val="cs-CZ"/>
        </w:rPr>
        <w:t xml:space="preserve"> </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ceny </w:t>
      </w:r>
      <w:r w:rsidR="00801A41">
        <w:rPr>
          <w:rFonts w:ascii="Verdana" w:hAnsi="Verdana"/>
          <w:b w:val="0"/>
          <w:sz w:val="18"/>
          <w:szCs w:val="18"/>
          <w:u w:val="none"/>
          <w:lang w:val="cs-CZ"/>
        </w:rPr>
        <w:t>za</w:t>
      </w:r>
      <w:r w:rsidR="008C62C5">
        <w:rPr>
          <w:rFonts w:ascii="Verdana" w:hAnsi="Verdana"/>
          <w:b w:val="0"/>
          <w:sz w:val="18"/>
          <w:szCs w:val="18"/>
          <w:u w:val="none"/>
          <w:lang w:val="cs-CZ"/>
        </w:rPr>
        <w:t xml:space="preserve"> </w:t>
      </w:r>
      <w:r w:rsidR="00801A41">
        <w:rPr>
          <w:rFonts w:ascii="Verdana" w:hAnsi="Verdana"/>
          <w:b w:val="0"/>
          <w:sz w:val="18"/>
          <w:szCs w:val="18"/>
          <w:u w:val="none"/>
          <w:lang w:val="cs-CZ"/>
        </w:rPr>
        <w:t>dodávku a instalaci FVE</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1DD183FD" w14:textId="77777777" w:rsidR="009D6BCD" w:rsidRPr="009D6BCD" w:rsidRDefault="009D6BCD" w:rsidP="00E01D5E">
      <w:pPr>
        <w:pStyle w:val="lneksmlouvynadpisPVL"/>
        <w:numPr>
          <w:ilvl w:val="0"/>
          <w:numId w:val="0"/>
        </w:numPr>
        <w:ind w:left="360" w:hanging="360"/>
        <w:jc w:val="both"/>
        <w:rPr>
          <w:rFonts w:ascii="Verdana" w:hAnsi="Verdana"/>
          <w:b w:val="0"/>
          <w:sz w:val="16"/>
          <w:szCs w:val="16"/>
          <w:u w:val="none"/>
          <w:lang w:val="cs-CZ"/>
        </w:rPr>
      </w:pPr>
    </w:p>
    <w:p w14:paraId="36DCA2D7" w14:textId="1BA44BF4" w:rsidR="00E01D5E" w:rsidRPr="00E01D5E" w:rsidRDefault="00214F49" w:rsidP="00E01D5E">
      <w:pPr>
        <w:pStyle w:val="lneksmlouvynadpisPVL"/>
        <w:numPr>
          <w:ilvl w:val="0"/>
          <w:numId w:val="0"/>
        </w:numPr>
        <w:ind w:left="360" w:hanging="360"/>
        <w:jc w:val="both"/>
        <w:rPr>
          <w:rFonts w:ascii="Verdana" w:hAnsi="Verdana"/>
          <w:sz w:val="18"/>
          <w:szCs w:val="18"/>
          <w:lang w:val="cs-CZ"/>
        </w:rPr>
      </w:pPr>
      <w:r>
        <w:rPr>
          <w:rFonts w:ascii="Verdana" w:hAnsi="Verdana"/>
          <w:b w:val="0"/>
          <w:sz w:val="18"/>
          <w:szCs w:val="18"/>
          <w:u w:val="none"/>
          <w:lang w:val="cs-CZ"/>
        </w:rPr>
        <w:tab/>
      </w:r>
      <w:r w:rsidR="00E01D5E">
        <w:rPr>
          <w:rFonts w:ascii="Verdana" w:hAnsi="Verdana"/>
          <w:b w:val="0"/>
          <w:sz w:val="18"/>
          <w:szCs w:val="18"/>
          <w:u w:val="none"/>
          <w:lang w:val="cs-CZ"/>
        </w:rPr>
        <w:t xml:space="preserve">b) </w:t>
      </w:r>
      <w:r w:rsidR="00E01D5E" w:rsidRPr="00E01D5E">
        <w:rPr>
          <w:rFonts w:ascii="Verdana" w:hAnsi="Verdana"/>
          <w:sz w:val="18"/>
          <w:szCs w:val="18"/>
          <w:lang w:val="cs-CZ"/>
        </w:rPr>
        <w:t xml:space="preserve">Rozpis fakturace za </w:t>
      </w:r>
      <w:r w:rsidR="00DB4846">
        <w:rPr>
          <w:rFonts w:ascii="Verdana" w:hAnsi="Verdana"/>
          <w:sz w:val="18"/>
          <w:szCs w:val="18"/>
          <w:lang w:val="cs-CZ"/>
        </w:rPr>
        <w:t>stavbu</w:t>
      </w:r>
      <w:r w:rsidR="00E01D5E" w:rsidRPr="00E01D5E">
        <w:rPr>
          <w:rFonts w:ascii="Verdana" w:hAnsi="Verdana"/>
          <w:sz w:val="18"/>
          <w:szCs w:val="18"/>
        </w:rPr>
        <w:t xml:space="preserve"> </w:t>
      </w:r>
      <w:r w:rsidR="00E01D5E">
        <w:rPr>
          <w:rFonts w:ascii="Verdana" w:hAnsi="Verdana"/>
          <w:sz w:val="18"/>
          <w:szCs w:val="18"/>
          <w:lang w:val="cs-CZ"/>
        </w:rPr>
        <w:t>2</w:t>
      </w:r>
      <w:r w:rsidR="002302A1">
        <w:rPr>
          <w:rFonts w:ascii="Verdana" w:hAnsi="Verdana"/>
          <w:sz w:val="18"/>
          <w:szCs w:val="18"/>
          <w:lang w:val="cs-CZ"/>
        </w:rPr>
        <w:t xml:space="preserve"> </w:t>
      </w:r>
      <w:r w:rsidR="00192EC1" w:rsidRPr="00192EC1">
        <w:rPr>
          <w:rFonts w:ascii="Verdana" w:hAnsi="Verdana"/>
          <w:b w:val="0"/>
          <w:sz w:val="18"/>
          <w:szCs w:val="18"/>
          <w:lang w:val="cs-CZ"/>
        </w:rPr>
        <w:t>„Výstavba nových fotovoltaických zdrojů v lokalitě Pardubice, ul. Hlaváčova“</w:t>
      </w:r>
    </w:p>
    <w:p w14:paraId="495FE4D3" w14:textId="4842E81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30</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7EDA60DE" w14:textId="0B9995E8"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 xml:space="preserve">b) 2.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 xml:space="preserve">70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1AC32C45" w14:textId="5FB86A48"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100</w:t>
      </w:r>
      <w:r w:rsidRPr="006D723B">
        <w:rPr>
          <w:rFonts w:ascii="Verdana" w:hAnsi="Verdana"/>
          <w:b w:val="0"/>
          <w:sz w:val="18"/>
          <w:szCs w:val="18"/>
          <w:u w:val="none"/>
          <w:lang w:val="cs-CZ"/>
        </w:rPr>
        <w:t xml:space="preserve"> % </w:t>
      </w:r>
      <w:r>
        <w:rPr>
          <w:rFonts w:ascii="Verdana" w:hAnsi="Verdana"/>
          <w:b w:val="0"/>
          <w:sz w:val="18"/>
          <w:szCs w:val="18"/>
          <w:u w:val="none"/>
          <w:lang w:val="cs-CZ"/>
        </w:rPr>
        <w:t xml:space="preserve">ceny </w:t>
      </w:r>
      <w:r w:rsidR="00801A41">
        <w:rPr>
          <w:rFonts w:ascii="Verdana" w:hAnsi="Verdana"/>
          <w:b w:val="0"/>
          <w:sz w:val="18"/>
          <w:szCs w:val="18"/>
          <w:u w:val="none"/>
          <w:lang w:val="cs-CZ"/>
        </w:rPr>
        <w:t>za dodávku a instalaci FVE</w:t>
      </w:r>
      <w:r w:rsidR="008C62C5" w:rsidRPr="006D723B">
        <w:rPr>
          <w:rFonts w:ascii="Verdana" w:hAnsi="Verdana"/>
          <w:b w:val="0"/>
          <w:sz w:val="18"/>
          <w:szCs w:val="18"/>
          <w:u w:val="none"/>
          <w:lang w:val="cs-CZ"/>
        </w:rPr>
        <w:t>,</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4C862437" w14:textId="77777777" w:rsidR="00214F49" w:rsidRPr="009D6BCD" w:rsidRDefault="00214F49" w:rsidP="009D6BCD">
      <w:pPr>
        <w:pStyle w:val="lneksmlouvynadpisPVL"/>
        <w:numPr>
          <w:ilvl w:val="0"/>
          <w:numId w:val="0"/>
        </w:numPr>
        <w:spacing w:before="0" w:after="0"/>
        <w:ind w:left="357" w:hanging="357"/>
        <w:jc w:val="both"/>
        <w:rPr>
          <w:rFonts w:ascii="Verdana" w:hAnsi="Verdana"/>
          <w:b w:val="0"/>
          <w:sz w:val="16"/>
          <w:szCs w:val="16"/>
          <w:u w:val="none"/>
          <w:lang w:val="cs-CZ"/>
        </w:rPr>
      </w:pPr>
    </w:p>
    <w:p w14:paraId="512820F4" w14:textId="5CB1B504" w:rsidR="00E01D5E" w:rsidRPr="00E01D5E" w:rsidRDefault="00E01D5E" w:rsidP="00E01D5E">
      <w:pPr>
        <w:pStyle w:val="lneksmlouvynadpisPVL"/>
        <w:numPr>
          <w:ilvl w:val="0"/>
          <w:numId w:val="0"/>
        </w:numPr>
        <w:ind w:left="360" w:hanging="360"/>
        <w:jc w:val="both"/>
        <w:rPr>
          <w:rFonts w:ascii="Verdana" w:hAnsi="Verdana"/>
          <w:sz w:val="18"/>
          <w:szCs w:val="18"/>
          <w:lang w:val="cs-CZ"/>
        </w:rPr>
      </w:pPr>
      <w:r>
        <w:rPr>
          <w:rFonts w:ascii="Verdana" w:hAnsi="Verdana"/>
          <w:b w:val="0"/>
          <w:sz w:val="18"/>
          <w:szCs w:val="18"/>
          <w:u w:val="none"/>
          <w:lang w:val="cs-CZ"/>
        </w:rPr>
        <w:tab/>
        <w:t xml:space="preserve">c) </w:t>
      </w:r>
      <w:r w:rsidRPr="00E01D5E">
        <w:rPr>
          <w:rFonts w:ascii="Verdana" w:hAnsi="Verdana"/>
          <w:sz w:val="18"/>
          <w:szCs w:val="18"/>
          <w:lang w:val="cs-CZ"/>
        </w:rPr>
        <w:t xml:space="preserve">Rozpis fakturace za </w:t>
      </w:r>
      <w:r w:rsidR="00DB4846">
        <w:rPr>
          <w:rFonts w:ascii="Verdana" w:hAnsi="Verdana"/>
          <w:sz w:val="18"/>
          <w:szCs w:val="18"/>
          <w:lang w:val="cs-CZ"/>
        </w:rPr>
        <w:t>stavbu</w:t>
      </w:r>
      <w:r w:rsidRPr="00E01D5E">
        <w:rPr>
          <w:rFonts w:ascii="Verdana" w:hAnsi="Verdana"/>
          <w:sz w:val="18"/>
          <w:szCs w:val="18"/>
        </w:rPr>
        <w:t xml:space="preserve"> </w:t>
      </w:r>
      <w:r>
        <w:rPr>
          <w:rFonts w:ascii="Verdana" w:hAnsi="Verdana"/>
          <w:sz w:val="18"/>
          <w:szCs w:val="18"/>
          <w:lang w:val="cs-CZ"/>
        </w:rPr>
        <w:t>3</w:t>
      </w:r>
      <w:r w:rsidR="002302A1">
        <w:rPr>
          <w:rFonts w:ascii="Verdana" w:hAnsi="Verdana"/>
          <w:sz w:val="18"/>
          <w:szCs w:val="18"/>
          <w:lang w:val="cs-CZ"/>
        </w:rPr>
        <w:t xml:space="preserve"> </w:t>
      </w:r>
      <w:r w:rsidR="00192EC1" w:rsidRPr="00192EC1">
        <w:rPr>
          <w:rFonts w:ascii="Verdana" w:hAnsi="Verdana"/>
          <w:b w:val="0"/>
          <w:sz w:val="18"/>
          <w:szCs w:val="18"/>
          <w:lang w:val="cs-CZ"/>
        </w:rPr>
        <w:t>„Výstavba nových fotovoltaických zdrojů v lokalitě Turnov, Nad Perchtou (integrované pracoviště)“</w:t>
      </w:r>
    </w:p>
    <w:p w14:paraId="0B851BB7" w14:textId="3DEC7242"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30</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0C85049D" w14:textId="6A0DDD03"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 xml:space="preserve">b) 2.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70</w:t>
      </w:r>
      <w:r w:rsidRPr="004205AB">
        <w:rPr>
          <w:rFonts w:ascii="Verdana" w:hAnsi="Verdana"/>
          <w:b w:val="0"/>
          <w:sz w:val="18"/>
          <w:szCs w:val="18"/>
          <w:u w:val="none"/>
          <w:lang w:val="cs-CZ"/>
        </w:rPr>
        <w:t xml:space="preserve">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660EB94C" w14:textId="2BAA7C3D"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 xml:space="preserve">100 </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ceny </w:t>
      </w:r>
      <w:r w:rsidR="00801A41">
        <w:rPr>
          <w:rFonts w:ascii="Verdana" w:hAnsi="Verdana"/>
          <w:b w:val="0"/>
          <w:sz w:val="18"/>
          <w:szCs w:val="18"/>
          <w:u w:val="none"/>
          <w:lang w:val="cs-CZ"/>
        </w:rPr>
        <w:t>za dodávku a instalaci FVE</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753B5D02" w14:textId="6BC0FBA5" w:rsidR="00CC45A3" w:rsidRPr="009D6BCD" w:rsidRDefault="00CC45A3" w:rsidP="009D6BCD">
      <w:pPr>
        <w:pStyle w:val="lneksmlouvynadpisPVL"/>
        <w:numPr>
          <w:ilvl w:val="0"/>
          <w:numId w:val="0"/>
        </w:numPr>
        <w:spacing w:before="0" w:after="0"/>
        <w:ind w:left="357" w:hanging="357"/>
        <w:jc w:val="both"/>
        <w:rPr>
          <w:rFonts w:ascii="Verdana" w:hAnsi="Verdana"/>
          <w:b w:val="0"/>
          <w:sz w:val="16"/>
          <w:szCs w:val="16"/>
          <w:u w:val="none"/>
          <w:lang w:val="cs-CZ"/>
        </w:rPr>
      </w:pPr>
    </w:p>
    <w:p w14:paraId="527D6B00" w14:textId="7EE38307" w:rsidR="009D6BCD" w:rsidRPr="009D6BCD" w:rsidRDefault="00CC45A3" w:rsidP="00192EC1">
      <w:pPr>
        <w:tabs>
          <w:tab w:val="left" w:pos="426"/>
        </w:tabs>
        <w:spacing w:before="120" w:after="120" w:line="240" w:lineRule="auto"/>
        <w:ind w:left="360" w:hanging="360"/>
        <w:outlineLvl w:val="0"/>
        <w:rPr>
          <w:rFonts w:ascii="Verdana" w:eastAsiaTheme="minorHAnsi" w:hAnsi="Verdana" w:cstheme="minorBidi"/>
          <w:b/>
          <w:sz w:val="18"/>
          <w:szCs w:val="18"/>
        </w:rPr>
      </w:pPr>
      <w:r w:rsidRPr="00CC45A3">
        <w:rPr>
          <w:rFonts w:ascii="Verdana" w:hAnsi="Verdana" w:cs="Times New Roman"/>
          <w:sz w:val="18"/>
          <w:szCs w:val="18"/>
        </w:rPr>
        <w:tab/>
      </w:r>
      <w:r w:rsidRPr="00CC45A3">
        <w:rPr>
          <w:rFonts w:ascii="Verdana" w:eastAsiaTheme="minorHAnsi" w:hAnsi="Verdana" w:cstheme="minorBidi"/>
          <w:b/>
          <w:sz w:val="18"/>
          <w:szCs w:val="18"/>
        </w:rPr>
        <w:t>Fakturace proběhne u každé stavby samostatně.</w:t>
      </w:r>
    </w:p>
    <w:p w14:paraId="188AD8FD"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7917C9" w:rsidRPr="006D723B">
        <w:rPr>
          <w:rFonts w:ascii="Verdana" w:hAnsi="Verdana"/>
          <w:sz w:val="18"/>
          <w:szCs w:val="18"/>
          <w:lang w:val="cs-CZ"/>
        </w:rPr>
        <w:t xml:space="preserve">Splatnost daňových dokladů je s ohledem na povahu závazku 60 dnů od data doručení řádného daňového dokladu </w:t>
      </w:r>
      <w:r w:rsidR="000240A6">
        <w:rPr>
          <w:rFonts w:ascii="Verdana" w:hAnsi="Verdana"/>
          <w:sz w:val="18"/>
          <w:szCs w:val="18"/>
          <w:lang w:val="cs-CZ"/>
        </w:rPr>
        <w:t>O</w:t>
      </w:r>
      <w:r w:rsidR="007917C9" w:rsidRPr="006D723B">
        <w:rPr>
          <w:rFonts w:ascii="Verdana" w:hAnsi="Verdana"/>
          <w:sz w:val="18"/>
          <w:szCs w:val="18"/>
          <w:lang w:val="cs-CZ"/>
        </w:rPr>
        <w:t xml:space="preserve">bjednateli. Den úhrady je vždy dnem odepsání předmětné částky z účtu </w:t>
      </w:r>
      <w:r w:rsidR="000240A6">
        <w:rPr>
          <w:rFonts w:ascii="Verdana" w:hAnsi="Verdana"/>
          <w:sz w:val="18"/>
          <w:szCs w:val="18"/>
          <w:lang w:val="cs-CZ"/>
        </w:rPr>
        <w:t>O</w:t>
      </w:r>
      <w:r w:rsidR="007917C9" w:rsidRPr="006D723B">
        <w:rPr>
          <w:rFonts w:ascii="Verdana" w:hAnsi="Verdana"/>
          <w:sz w:val="18"/>
          <w:szCs w:val="18"/>
          <w:lang w:val="cs-CZ"/>
        </w:rPr>
        <w:t xml:space="preserve">bjednatele. Není-li touto smlouvou stanoveno jinak, je </w:t>
      </w:r>
      <w:r w:rsidR="00767970">
        <w:rPr>
          <w:rFonts w:ascii="Verdana" w:hAnsi="Verdana"/>
          <w:sz w:val="18"/>
          <w:szCs w:val="18"/>
          <w:lang w:val="cs-CZ"/>
        </w:rPr>
        <w:t>Z</w:t>
      </w:r>
      <w:r w:rsidR="007917C9" w:rsidRPr="006D723B">
        <w:rPr>
          <w:rFonts w:ascii="Verdana" w:hAnsi="Verdana"/>
          <w:sz w:val="18"/>
          <w:szCs w:val="18"/>
          <w:lang w:val="cs-CZ"/>
        </w:rPr>
        <w:t xml:space="preserve">hotovitel povinen vystavit daňový doklad do 15 dnů ode dne, kdy vznikla povinnost přiznat DPH, nebo přiznat uskutečnění plnění, a doručit jej neprodleně </w:t>
      </w:r>
      <w:r w:rsidR="000240A6">
        <w:rPr>
          <w:rFonts w:ascii="Verdana" w:hAnsi="Verdana"/>
          <w:sz w:val="18"/>
          <w:szCs w:val="18"/>
          <w:lang w:val="cs-CZ"/>
        </w:rPr>
        <w:t>Objednateli a O</w:t>
      </w:r>
      <w:r w:rsidR="007917C9" w:rsidRPr="006D723B">
        <w:rPr>
          <w:rFonts w:ascii="Verdana" w:hAnsi="Verdana"/>
          <w:sz w:val="18"/>
          <w:szCs w:val="18"/>
          <w:lang w:val="cs-CZ"/>
        </w:rPr>
        <w:t>bjednatel se zavazuje předmětnou částku uhradit.</w:t>
      </w:r>
    </w:p>
    <w:p w14:paraId="21B3195C" w14:textId="77777777" w:rsidR="006D723B" w:rsidRPr="007917C9" w:rsidRDefault="006D723B" w:rsidP="006D723B">
      <w:pPr>
        <w:pStyle w:val="lneksmlouvytextPVL"/>
        <w:numPr>
          <w:ilvl w:val="0"/>
          <w:numId w:val="0"/>
        </w:numPr>
        <w:ind w:left="360"/>
        <w:rPr>
          <w:rFonts w:ascii="Verdana" w:hAnsi="Verdana"/>
          <w:sz w:val="18"/>
          <w:szCs w:val="18"/>
        </w:rPr>
      </w:pPr>
    </w:p>
    <w:p w14:paraId="6EE0A1C8"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7917C9" w:rsidRPr="006D723B">
        <w:rPr>
          <w:rFonts w:ascii="Verdana" w:hAnsi="Verdana"/>
          <w:sz w:val="18"/>
          <w:szCs w:val="18"/>
          <w:lang w:val="cs-CZ"/>
        </w:rPr>
        <w:t xml:space="preserve">Objednatel může poskytnout </w:t>
      </w:r>
      <w:r w:rsidR="00767970">
        <w:rPr>
          <w:rFonts w:ascii="Verdana" w:hAnsi="Verdana"/>
          <w:sz w:val="18"/>
          <w:szCs w:val="18"/>
          <w:lang w:val="cs-CZ"/>
        </w:rPr>
        <w:t>Z</w:t>
      </w:r>
      <w:r w:rsidR="007917C9" w:rsidRPr="006D723B">
        <w:rPr>
          <w:rFonts w:ascii="Verdana" w:hAnsi="Verdana"/>
          <w:sz w:val="18"/>
          <w:szCs w:val="18"/>
          <w:lang w:val="cs-CZ"/>
        </w:rPr>
        <w:t xml:space="preserve">hotoviteli zálohu. Na poskytnutí zálohy však nemá </w:t>
      </w:r>
      <w:r w:rsidR="00767970">
        <w:rPr>
          <w:rFonts w:ascii="Verdana" w:hAnsi="Verdana"/>
          <w:sz w:val="18"/>
          <w:szCs w:val="18"/>
          <w:lang w:val="cs-CZ"/>
        </w:rPr>
        <w:t>Z</w:t>
      </w:r>
      <w:r w:rsidR="007917C9" w:rsidRPr="006D723B">
        <w:rPr>
          <w:rFonts w:ascii="Verdana" w:hAnsi="Verdana"/>
          <w:sz w:val="18"/>
          <w:szCs w:val="18"/>
          <w:lang w:val="cs-CZ"/>
        </w:rPr>
        <w:t xml:space="preserve">hotovitel nárok. Celkovou výši zálohy, počet a načasování splátek (pokud jich bude více než jedna), použité měny, splatnost a ostatní podmínky zálohy je </w:t>
      </w:r>
      <w:r w:rsidR="000240A6">
        <w:rPr>
          <w:rFonts w:ascii="Verdana" w:hAnsi="Verdana"/>
          <w:sz w:val="18"/>
          <w:szCs w:val="18"/>
          <w:lang w:val="cs-CZ"/>
        </w:rPr>
        <w:t>O</w:t>
      </w:r>
      <w:r w:rsidR="007917C9" w:rsidRPr="006D723B">
        <w:rPr>
          <w:rFonts w:ascii="Verdana" w:hAnsi="Verdana"/>
          <w:sz w:val="18"/>
          <w:szCs w:val="18"/>
          <w:lang w:val="cs-CZ"/>
        </w:rPr>
        <w:t>bjednatel oprávněn jednostranně stanovit v souladu s jeho možnostmi takovou zálohu poskytnout.</w:t>
      </w:r>
      <w:r w:rsidR="007917C9" w:rsidRPr="006D723B">
        <w:rPr>
          <w:rFonts w:ascii="Verdana" w:hAnsi="Verdana"/>
          <w:b/>
          <w:sz w:val="18"/>
          <w:szCs w:val="18"/>
          <w:lang w:val="cs-CZ"/>
        </w:rPr>
        <w:t xml:space="preserve"> </w:t>
      </w:r>
    </w:p>
    <w:p w14:paraId="3AAB5ACF" w14:textId="77777777" w:rsidR="00F046A8" w:rsidRDefault="00F046A8" w:rsidP="00F046A8">
      <w:pPr>
        <w:pStyle w:val="lneksmlouvytextPVL"/>
        <w:numPr>
          <w:ilvl w:val="0"/>
          <w:numId w:val="0"/>
        </w:numPr>
        <w:ind w:left="360"/>
        <w:rPr>
          <w:rFonts w:ascii="Verdana" w:hAnsi="Verdana"/>
          <w:sz w:val="18"/>
          <w:szCs w:val="18"/>
        </w:rPr>
      </w:pPr>
    </w:p>
    <w:p w14:paraId="5AC7996E" w14:textId="77777777" w:rsidR="007917C9"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5.</w:t>
      </w:r>
      <w:r>
        <w:rPr>
          <w:rFonts w:ascii="Verdana" w:hAnsi="Verdana"/>
          <w:b/>
          <w:sz w:val="18"/>
          <w:szCs w:val="18"/>
          <w:lang w:val="cs-CZ"/>
        </w:rPr>
        <w:tab/>
      </w:r>
      <w:r w:rsidR="00767970" w:rsidRPr="006D5FE3">
        <w:rPr>
          <w:rFonts w:ascii="Verdana" w:hAnsi="Verdana"/>
          <w:sz w:val="18"/>
          <w:szCs w:val="18"/>
          <w:lang w:val="cs-CZ"/>
        </w:rPr>
        <w:t>Stane-li se Z</w:t>
      </w:r>
      <w:r w:rsidR="007917C9" w:rsidRPr="006D5FE3">
        <w:rPr>
          <w:rFonts w:ascii="Verdana" w:hAnsi="Verdana"/>
          <w:sz w:val="18"/>
          <w:szCs w:val="18"/>
          <w:lang w:val="cs-CZ"/>
        </w:rPr>
        <w:t xml:space="preserve">hotovitel nespolehlivým plátcem ve smyslu ust. § 106a zákona o DPH, nebo daňový doklad </w:t>
      </w:r>
      <w:r w:rsidR="00767970" w:rsidRPr="006D5FE3">
        <w:rPr>
          <w:rFonts w:ascii="Verdana" w:hAnsi="Verdana"/>
          <w:sz w:val="18"/>
          <w:szCs w:val="18"/>
          <w:lang w:val="cs-CZ"/>
        </w:rPr>
        <w:t>Z</w:t>
      </w:r>
      <w:r w:rsidR="007917C9" w:rsidRPr="006D5FE3">
        <w:rPr>
          <w:rFonts w:ascii="Verdana" w:hAnsi="Verdana"/>
          <w:sz w:val="18"/>
          <w:szCs w:val="18"/>
          <w:lang w:val="cs-CZ"/>
        </w:rPr>
        <w:t xml:space="preserve">hotovitele bude obsahovat číslo bankovního účtu, na který má být plněno, aniž by bylo uvedeno ve veřejném </w:t>
      </w:r>
      <w:r w:rsidR="000240A6" w:rsidRPr="006D5FE3">
        <w:rPr>
          <w:rFonts w:ascii="Verdana" w:hAnsi="Verdana"/>
          <w:sz w:val="18"/>
          <w:szCs w:val="18"/>
          <w:lang w:val="cs-CZ"/>
        </w:rPr>
        <w:t>registru spolehlivých účtů, je O</w:t>
      </w:r>
      <w:r w:rsidR="007917C9" w:rsidRPr="006D5FE3">
        <w:rPr>
          <w:rFonts w:ascii="Verdana" w:hAnsi="Verdana"/>
          <w:sz w:val="18"/>
          <w:szCs w:val="18"/>
          <w:lang w:val="cs-CZ"/>
        </w:rPr>
        <w:t xml:space="preserve">bjednatel oprávněn z finančního plnění uhradit DPH přímo místně a věcně příslušnému správci daně </w:t>
      </w:r>
      <w:r w:rsidR="00767970" w:rsidRPr="006D5FE3">
        <w:rPr>
          <w:rFonts w:ascii="Verdana" w:hAnsi="Verdana"/>
          <w:sz w:val="18"/>
          <w:szCs w:val="18"/>
          <w:lang w:val="cs-CZ"/>
        </w:rPr>
        <w:t>Z</w:t>
      </w:r>
      <w:r w:rsidR="007917C9" w:rsidRPr="006D5FE3">
        <w:rPr>
          <w:rFonts w:ascii="Verdana" w:hAnsi="Verdana"/>
          <w:sz w:val="18"/>
          <w:szCs w:val="18"/>
          <w:lang w:val="cs-CZ"/>
        </w:rPr>
        <w:t>hotovitele.</w:t>
      </w:r>
    </w:p>
    <w:p w14:paraId="3655EFD2" w14:textId="77777777" w:rsidR="00F046A8" w:rsidRPr="00F046A8" w:rsidRDefault="00F046A8" w:rsidP="00F046A8">
      <w:pPr>
        <w:pStyle w:val="Meziodstavce"/>
        <w:ind w:left="360" w:hanging="360"/>
        <w:rPr>
          <w:rFonts w:ascii="Verdana" w:hAnsi="Verdana"/>
          <w:b/>
          <w:sz w:val="18"/>
          <w:szCs w:val="18"/>
          <w:lang w:val="cs-CZ"/>
        </w:rPr>
      </w:pPr>
    </w:p>
    <w:p w14:paraId="19DE237B" w14:textId="77777777" w:rsidR="007917C9" w:rsidRDefault="00F046A8" w:rsidP="00767970">
      <w:pPr>
        <w:pStyle w:val="Meziodstavce"/>
        <w:ind w:left="360" w:hanging="360"/>
        <w:rPr>
          <w:rFonts w:ascii="Verdana" w:hAnsi="Verdana"/>
          <w:sz w:val="18"/>
          <w:szCs w:val="18"/>
          <w:lang w:val="cs-CZ"/>
        </w:rPr>
      </w:pPr>
      <w:r>
        <w:rPr>
          <w:rFonts w:ascii="Verdana" w:hAnsi="Verdana"/>
          <w:b/>
          <w:sz w:val="18"/>
          <w:szCs w:val="18"/>
          <w:lang w:val="cs-CZ"/>
        </w:rPr>
        <w:t>6.</w:t>
      </w:r>
      <w:r>
        <w:rPr>
          <w:rFonts w:ascii="Verdana" w:hAnsi="Verdana"/>
          <w:b/>
          <w:sz w:val="18"/>
          <w:szCs w:val="18"/>
          <w:lang w:val="cs-CZ"/>
        </w:rPr>
        <w:tab/>
      </w:r>
      <w:r w:rsidR="007917C9" w:rsidRPr="00F046A8">
        <w:rPr>
          <w:rFonts w:ascii="Verdana" w:hAnsi="Verdana"/>
          <w:sz w:val="18"/>
          <w:szCs w:val="18"/>
          <w:lang w:val="cs-CZ"/>
        </w:rPr>
        <w:t>Vystavovat daňové dok</w:t>
      </w:r>
      <w:r w:rsidR="000240A6">
        <w:rPr>
          <w:rFonts w:ascii="Verdana" w:hAnsi="Verdana"/>
          <w:sz w:val="18"/>
          <w:szCs w:val="18"/>
          <w:lang w:val="cs-CZ"/>
        </w:rPr>
        <w:t>lady – faktury je povinen vůči O</w:t>
      </w:r>
      <w:r w:rsidR="007917C9" w:rsidRPr="00F046A8">
        <w:rPr>
          <w:rFonts w:ascii="Verdana" w:hAnsi="Verdana"/>
          <w:sz w:val="18"/>
          <w:szCs w:val="18"/>
          <w:lang w:val="cs-CZ"/>
        </w:rPr>
        <w:t xml:space="preserve">bjednateli pouze vedoucí </w:t>
      </w:r>
      <w:r w:rsidR="00767970">
        <w:rPr>
          <w:rFonts w:ascii="Verdana" w:hAnsi="Verdana"/>
          <w:sz w:val="18"/>
          <w:szCs w:val="18"/>
          <w:lang w:val="cs-CZ"/>
        </w:rPr>
        <w:t>Z</w:t>
      </w:r>
      <w:r w:rsidR="007917C9" w:rsidRPr="00F046A8">
        <w:rPr>
          <w:rFonts w:ascii="Verdana" w:hAnsi="Verdana"/>
          <w:sz w:val="18"/>
          <w:szCs w:val="18"/>
          <w:lang w:val="cs-CZ"/>
        </w:rPr>
        <w:t>h</w:t>
      </w:r>
      <w:r w:rsidR="00767970">
        <w:rPr>
          <w:rFonts w:ascii="Verdana" w:hAnsi="Verdana"/>
          <w:sz w:val="18"/>
          <w:szCs w:val="18"/>
          <w:lang w:val="cs-CZ"/>
        </w:rPr>
        <w:t>otovitel (v případě, že je Z</w:t>
      </w:r>
      <w:r w:rsidR="007917C9" w:rsidRPr="00F046A8">
        <w:rPr>
          <w:rFonts w:ascii="Verdana" w:hAnsi="Verdana"/>
          <w:sz w:val="18"/>
          <w:szCs w:val="18"/>
          <w:lang w:val="cs-CZ"/>
        </w:rPr>
        <w:t>hotovitel představován společností ve smyslu § 2716 Občanského zákoníku), tj. na daňovém dokladu - faktuře bude uveden (identifikován) jako osoba uskutečňující ekonomickou činnost jako poskytovatel služby (v souladu se zákonem o DPH).</w:t>
      </w:r>
    </w:p>
    <w:p w14:paraId="7A03F781" w14:textId="77777777" w:rsidR="006D5FE3" w:rsidRPr="00767970" w:rsidRDefault="006D5FE3" w:rsidP="00767970">
      <w:pPr>
        <w:pStyle w:val="Meziodstavce"/>
        <w:ind w:left="360" w:hanging="360"/>
        <w:rPr>
          <w:rFonts w:ascii="Verdana" w:hAnsi="Verdana"/>
          <w:sz w:val="18"/>
          <w:szCs w:val="18"/>
          <w:lang w:val="cs-CZ"/>
        </w:rPr>
      </w:pPr>
    </w:p>
    <w:p w14:paraId="053AF731" w14:textId="77777777" w:rsidR="007917C9" w:rsidRPr="007917C9" w:rsidRDefault="00F046A8" w:rsidP="00F046A8">
      <w:pPr>
        <w:pStyle w:val="lneksmlouvytextPVL"/>
        <w:numPr>
          <w:ilvl w:val="0"/>
          <w:numId w:val="0"/>
        </w:numPr>
        <w:rPr>
          <w:rFonts w:ascii="Verdana" w:hAnsi="Verdana"/>
          <w:sz w:val="18"/>
          <w:szCs w:val="18"/>
        </w:rPr>
      </w:pPr>
      <w:r w:rsidRPr="00F046A8">
        <w:rPr>
          <w:rFonts w:ascii="Verdana" w:hAnsi="Verdana"/>
          <w:b/>
          <w:sz w:val="18"/>
          <w:szCs w:val="18"/>
          <w:lang w:val="cs-CZ"/>
        </w:rPr>
        <w:t>7.</w:t>
      </w:r>
      <w:r>
        <w:rPr>
          <w:rFonts w:ascii="Verdana" w:hAnsi="Verdana"/>
          <w:sz w:val="18"/>
          <w:szCs w:val="18"/>
          <w:lang w:val="cs-CZ"/>
        </w:rPr>
        <w:tab/>
      </w:r>
      <w:r w:rsidR="007917C9" w:rsidRPr="007917C9">
        <w:rPr>
          <w:rFonts w:ascii="Verdana" w:hAnsi="Verdana"/>
          <w:sz w:val="18"/>
          <w:szCs w:val="18"/>
        </w:rPr>
        <w:t>Na daňových dokladech - fakturách je nutno uvádět jako plátce:</w:t>
      </w:r>
    </w:p>
    <w:p w14:paraId="4229D8DC" w14:textId="77777777" w:rsidR="007917C9" w:rsidRPr="007917C9" w:rsidRDefault="007917C9" w:rsidP="00F046A8">
      <w:pPr>
        <w:pStyle w:val="lneksmlouvytextPVL"/>
        <w:numPr>
          <w:ilvl w:val="0"/>
          <w:numId w:val="0"/>
        </w:numPr>
        <w:ind w:left="360"/>
        <w:rPr>
          <w:rFonts w:ascii="Verdana" w:hAnsi="Verdana"/>
          <w:sz w:val="18"/>
          <w:szCs w:val="18"/>
        </w:rPr>
      </w:pPr>
      <w:r w:rsidRPr="007917C9">
        <w:rPr>
          <w:rFonts w:ascii="Verdana" w:hAnsi="Verdana"/>
          <w:sz w:val="18"/>
          <w:szCs w:val="18"/>
        </w:rPr>
        <w:tab/>
        <w:t>Správa železnic, státní organizace</w:t>
      </w:r>
    </w:p>
    <w:p w14:paraId="5A714364"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Dlážděná 1003/7, 110 00 Praha 1 - Nové Město</w:t>
      </w:r>
    </w:p>
    <w:p w14:paraId="46333A81" w14:textId="77777777" w:rsidR="007917C9" w:rsidRPr="007917C9" w:rsidRDefault="00A37B90" w:rsidP="00A37B90">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007917C9" w:rsidRPr="007917C9">
        <w:rPr>
          <w:rFonts w:ascii="Verdana" w:hAnsi="Verdana"/>
          <w:sz w:val="18"/>
          <w:szCs w:val="18"/>
        </w:rPr>
        <w:t>IČ: 70994234</w:t>
      </w:r>
      <w:r w:rsidR="007917C9" w:rsidRPr="007917C9">
        <w:rPr>
          <w:rFonts w:ascii="Verdana" w:hAnsi="Verdana"/>
          <w:sz w:val="18"/>
          <w:szCs w:val="18"/>
        </w:rPr>
        <w:tab/>
        <w:t>DIČ: CZ70994234</w:t>
      </w:r>
    </w:p>
    <w:p w14:paraId="36584546"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 xml:space="preserve">Obchodní rejstřík u Městského soudu v Praze, spisová značka A 48384       </w:t>
      </w:r>
    </w:p>
    <w:p w14:paraId="2827062D" w14:textId="2DE3A050" w:rsidR="004205AB" w:rsidRDefault="00A37B90" w:rsidP="00A37B90">
      <w:pPr>
        <w:pStyle w:val="lneksmlouvytextPVL"/>
        <w:numPr>
          <w:ilvl w:val="0"/>
          <w:numId w:val="0"/>
        </w:numPr>
        <w:ind w:left="720" w:hanging="360"/>
        <w:rPr>
          <w:rFonts w:ascii="Verdana" w:hAnsi="Verdana"/>
          <w:sz w:val="18"/>
          <w:szCs w:val="18"/>
          <w:lang w:val="cs-CZ"/>
        </w:rPr>
      </w:pPr>
      <w:r>
        <w:rPr>
          <w:rFonts w:ascii="Verdana" w:hAnsi="Verdana"/>
          <w:sz w:val="18"/>
          <w:szCs w:val="18"/>
          <w:lang w:val="cs-CZ"/>
        </w:rPr>
        <w:t xml:space="preserve"> </w:t>
      </w:r>
      <w:r w:rsidR="007917C9" w:rsidRPr="007917C9">
        <w:rPr>
          <w:rFonts w:ascii="Verdana" w:hAnsi="Verdana"/>
          <w:sz w:val="18"/>
          <w:szCs w:val="18"/>
        </w:rPr>
        <w:t xml:space="preserve">Úplný název </w:t>
      </w:r>
      <w:r w:rsidR="00742455">
        <w:rPr>
          <w:rFonts w:ascii="Verdana" w:hAnsi="Verdana"/>
          <w:sz w:val="18"/>
          <w:szCs w:val="18"/>
          <w:lang w:val="cs-CZ"/>
        </w:rPr>
        <w:t>stavby</w:t>
      </w:r>
      <w:r w:rsidR="00742455" w:rsidRPr="007917C9">
        <w:rPr>
          <w:rFonts w:ascii="Verdana" w:hAnsi="Verdana"/>
          <w:sz w:val="18"/>
          <w:szCs w:val="18"/>
        </w:rPr>
        <w:t xml:space="preserve"> </w:t>
      </w:r>
      <w:r w:rsidR="007917C9" w:rsidRPr="007917C9">
        <w:rPr>
          <w:rFonts w:ascii="Verdana" w:hAnsi="Verdana"/>
          <w:sz w:val="18"/>
          <w:szCs w:val="18"/>
        </w:rPr>
        <w:t>v souladu s touto smlouvou</w:t>
      </w:r>
      <w:r w:rsidR="00742455">
        <w:rPr>
          <w:rFonts w:ascii="Verdana" w:hAnsi="Verdana"/>
          <w:sz w:val="18"/>
          <w:szCs w:val="18"/>
          <w:lang w:val="cs-CZ"/>
        </w:rPr>
        <w:t xml:space="preserve"> a uvedení čísla projektu</w:t>
      </w:r>
      <w:r w:rsidR="004205AB">
        <w:rPr>
          <w:rFonts w:ascii="Verdana" w:hAnsi="Verdana"/>
          <w:sz w:val="18"/>
          <w:szCs w:val="18"/>
          <w:lang w:val="cs-CZ"/>
        </w:rPr>
        <w:t>:</w:t>
      </w:r>
    </w:p>
    <w:p w14:paraId="1089E0A7" w14:textId="77777777" w:rsidR="004205AB" w:rsidRDefault="004205AB" w:rsidP="00A37B90">
      <w:pPr>
        <w:pStyle w:val="lneksmlouvytextPVL"/>
        <w:numPr>
          <w:ilvl w:val="0"/>
          <w:numId w:val="0"/>
        </w:numPr>
        <w:ind w:left="720" w:hanging="360"/>
        <w:rPr>
          <w:rFonts w:ascii="Verdana" w:hAnsi="Verdana"/>
          <w:sz w:val="18"/>
          <w:szCs w:val="18"/>
          <w:lang w:val="cs-CZ"/>
        </w:rPr>
      </w:pPr>
    </w:p>
    <w:p w14:paraId="051DCFE6" w14:textId="50C19735" w:rsidR="004205AB" w:rsidRPr="00C4620A" w:rsidRDefault="004205AB" w:rsidP="004205AB">
      <w:pPr>
        <w:pStyle w:val="lneksmlouvytextPVL"/>
        <w:numPr>
          <w:ilvl w:val="0"/>
          <w:numId w:val="0"/>
        </w:numPr>
        <w:ind w:left="720"/>
        <w:rPr>
          <w:rFonts w:ascii="Verdana" w:hAnsi="Verdana"/>
          <w:sz w:val="18"/>
          <w:szCs w:val="18"/>
          <w:lang w:val="cs-CZ"/>
        </w:rPr>
      </w:pPr>
      <w:bookmarkStart w:id="4" w:name="_Hlk128485679"/>
      <w:r w:rsidRPr="004205AB">
        <w:rPr>
          <w:rFonts w:ascii="Verdana" w:hAnsi="Verdana"/>
          <w:b/>
          <w:sz w:val="18"/>
          <w:szCs w:val="18"/>
        </w:rPr>
        <w:t xml:space="preserve">Stavba </w:t>
      </w:r>
      <w:r w:rsidRPr="007C4260">
        <w:rPr>
          <w:rFonts w:ascii="Verdana" w:hAnsi="Verdana"/>
          <w:b/>
          <w:sz w:val="18"/>
          <w:szCs w:val="18"/>
        </w:rPr>
        <w:t>0</w:t>
      </w:r>
      <w:r w:rsidRPr="004205AB">
        <w:rPr>
          <w:rFonts w:ascii="Verdana" w:hAnsi="Verdana"/>
          <w:b/>
          <w:sz w:val="18"/>
          <w:szCs w:val="18"/>
        </w:rPr>
        <w:t>1</w:t>
      </w:r>
      <w:r w:rsidRPr="007C4260">
        <w:rPr>
          <w:rFonts w:ascii="Verdana" w:hAnsi="Verdana"/>
          <w:b/>
          <w:sz w:val="18"/>
          <w:szCs w:val="18"/>
        </w:rPr>
        <w:t xml:space="preserve">: </w:t>
      </w:r>
      <w:r w:rsidR="007A77F6" w:rsidRPr="007C4260">
        <w:rPr>
          <w:rFonts w:ascii="Verdana" w:hAnsi="Verdana"/>
          <w:sz w:val="18"/>
          <w:szCs w:val="18"/>
        </w:rPr>
        <w:t>„Výstavba nových fotovoltaických zdrojů v lokalitě Hradec Králové, U Fotochemy II“</w:t>
      </w:r>
      <w:r w:rsidR="00D14662" w:rsidRPr="007C4260">
        <w:rPr>
          <w:rFonts w:ascii="Verdana" w:hAnsi="Verdana"/>
          <w:sz w:val="18"/>
          <w:szCs w:val="18"/>
        </w:rPr>
        <w:t xml:space="preserve">; č. projektu: </w:t>
      </w:r>
      <w:r w:rsidR="007C4260" w:rsidRPr="007C4260">
        <w:rPr>
          <w:rFonts w:ascii="Verdana" w:hAnsi="Verdana"/>
          <w:sz w:val="18"/>
          <w:szCs w:val="18"/>
        </w:rPr>
        <w:t>CZ.31.3.0/0.0/0.0/22_001/0006283</w:t>
      </w:r>
    </w:p>
    <w:p w14:paraId="63BD593C" w14:textId="72BD3046" w:rsidR="004205AB" w:rsidRPr="008F49A8" w:rsidRDefault="004205AB" w:rsidP="004205AB">
      <w:pPr>
        <w:pStyle w:val="lneksmlouvytextPVL"/>
        <w:numPr>
          <w:ilvl w:val="0"/>
          <w:numId w:val="0"/>
        </w:numPr>
        <w:ind w:left="720"/>
        <w:rPr>
          <w:rFonts w:ascii="Verdana" w:hAnsi="Verdana"/>
          <w:sz w:val="18"/>
          <w:szCs w:val="18"/>
        </w:rPr>
      </w:pPr>
      <w:r w:rsidRPr="004205AB">
        <w:rPr>
          <w:rFonts w:ascii="Verdana" w:hAnsi="Verdana"/>
          <w:b/>
          <w:sz w:val="18"/>
          <w:szCs w:val="18"/>
        </w:rPr>
        <w:t xml:space="preserve">Stavba </w:t>
      </w:r>
      <w:r w:rsidRPr="004205AB">
        <w:rPr>
          <w:rFonts w:ascii="Verdana" w:hAnsi="Verdana"/>
          <w:b/>
          <w:sz w:val="18"/>
          <w:szCs w:val="18"/>
          <w:lang w:val="cs-CZ"/>
        </w:rPr>
        <w:t>0</w:t>
      </w:r>
      <w:r w:rsidRPr="004205AB">
        <w:rPr>
          <w:rFonts w:ascii="Verdana" w:hAnsi="Verdana"/>
          <w:b/>
          <w:sz w:val="18"/>
          <w:szCs w:val="18"/>
        </w:rPr>
        <w:t>2</w:t>
      </w:r>
      <w:r w:rsidR="007A77F6" w:rsidRPr="007A77F6">
        <w:rPr>
          <w:rFonts w:ascii="Verdana" w:hAnsi="Verdana"/>
          <w:sz w:val="18"/>
          <w:szCs w:val="18"/>
        </w:rPr>
        <w:t>:_„Výstavba nových fotovoltaických zdrojů v lokalitě Pardubice, ul. Hlaváčova“</w:t>
      </w:r>
      <w:r w:rsidR="00D14662">
        <w:rPr>
          <w:rFonts w:ascii="Verdana" w:hAnsi="Verdana"/>
          <w:sz w:val="18"/>
          <w:szCs w:val="18"/>
          <w:lang w:val="cs-CZ"/>
        </w:rPr>
        <w:t>; č. projektu</w:t>
      </w:r>
      <w:r w:rsidR="00D14662" w:rsidRPr="00FE5D2A">
        <w:rPr>
          <w:rFonts w:ascii="Verdana" w:hAnsi="Verdana"/>
          <w:sz w:val="18"/>
          <w:szCs w:val="18"/>
          <w:lang w:val="cs-CZ"/>
        </w:rPr>
        <w:t xml:space="preserve">: </w:t>
      </w:r>
      <w:r w:rsidR="007C4260" w:rsidRPr="007C4260">
        <w:rPr>
          <w:rFonts w:ascii="Verdana" w:hAnsi="Verdana"/>
          <w:sz w:val="18"/>
          <w:szCs w:val="18"/>
        </w:rPr>
        <w:t>CZ.31.3.0/0.0/0.0/22_001/0003659</w:t>
      </w:r>
    </w:p>
    <w:p w14:paraId="0976BF85" w14:textId="75D33CE6" w:rsidR="008F49A8" w:rsidRPr="008F49A8" w:rsidRDefault="004205AB" w:rsidP="008F49A8">
      <w:pPr>
        <w:pStyle w:val="lneksmlouvytextPVL"/>
        <w:numPr>
          <w:ilvl w:val="0"/>
          <w:numId w:val="0"/>
        </w:numPr>
        <w:ind w:left="720"/>
        <w:rPr>
          <w:rFonts w:ascii="Verdana" w:hAnsi="Verdana"/>
          <w:sz w:val="18"/>
          <w:szCs w:val="18"/>
        </w:rPr>
      </w:pPr>
      <w:r w:rsidRPr="008F49A8">
        <w:rPr>
          <w:rFonts w:ascii="Verdana" w:hAnsi="Verdana"/>
          <w:b/>
          <w:sz w:val="18"/>
          <w:szCs w:val="18"/>
        </w:rPr>
        <w:t>Stavba 03:</w:t>
      </w:r>
      <w:r w:rsidRPr="008F49A8">
        <w:rPr>
          <w:rFonts w:ascii="Verdana" w:hAnsi="Verdana"/>
          <w:sz w:val="18"/>
          <w:szCs w:val="18"/>
        </w:rPr>
        <w:t xml:space="preserve"> </w:t>
      </w:r>
      <w:r w:rsidR="007A77F6" w:rsidRPr="007A77F6">
        <w:rPr>
          <w:rFonts w:ascii="Verdana" w:hAnsi="Verdana"/>
          <w:sz w:val="18"/>
          <w:szCs w:val="18"/>
        </w:rPr>
        <w:t>„Výstavba nových fotovoltaických zdrojů v lokalitě Turnov, Nad Perchtou (integrované pracoviště)“</w:t>
      </w:r>
      <w:r w:rsidR="00D14662" w:rsidRPr="008F49A8">
        <w:rPr>
          <w:rFonts w:ascii="Verdana" w:hAnsi="Verdana"/>
          <w:sz w:val="18"/>
          <w:szCs w:val="18"/>
        </w:rPr>
        <w:t>; č. projektu</w:t>
      </w:r>
      <w:r w:rsidR="001B6FD0" w:rsidRPr="008F49A8">
        <w:rPr>
          <w:rFonts w:ascii="Verdana" w:hAnsi="Verdana"/>
          <w:sz w:val="18"/>
          <w:szCs w:val="18"/>
        </w:rPr>
        <w:t xml:space="preserve">: </w:t>
      </w:r>
      <w:r w:rsidR="00166747" w:rsidRPr="00166747">
        <w:rPr>
          <w:rFonts w:ascii="Verdana" w:hAnsi="Verdana"/>
          <w:sz w:val="18"/>
          <w:szCs w:val="18"/>
        </w:rPr>
        <w:t>CZ.31.3.0/0.0/0.0/22_001/0006288</w:t>
      </w:r>
      <w:r w:rsidR="008F49A8" w:rsidRPr="008F49A8">
        <w:rPr>
          <w:rFonts w:ascii="Verdana" w:hAnsi="Verdana"/>
          <w:sz w:val="18"/>
          <w:szCs w:val="18"/>
        </w:rPr>
        <w:tab/>
      </w:r>
    </w:p>
    <w:p w14:paraId="1083FCD0" w14:textId="60C28E7E" w:rsidR="004205AB" w:rsidRPr="007917C9" w:rsidRDefault="004205AB" w:rsidP="00F046A8">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bookmarkEnd w:id="4"/>
    </w:p>
    <w:p w14:paraId="65FE3BA2" w14:textId="77777777" w:rsidR="007917C9" w:rsidRPr="00F046A8"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8.</w:t>
      </w:r>
      <w:r>
        <w:rPr>
          <w:rFonts w:ascii="Verdana" w:hAnsi="Verdana"/>
          <w:b/>
          <w:sz w:val="18"/>
          <w:szCs w:val="18"/>
          <w:lang w:val="cs-CZ"/>
        </w:rPr>
        <w:tab/>
      </w:r>
      <w:r w:rsidR="007917C9" w:rsidRPr="00F046A8">
        <w:rPr>
          <w:rFonts w:ascii="Verdana" w:hAnsi="Verdana"/>
          <w:sz w:val="18"/>
          <w:szCs w:val="18"/>
          <w:lang w:val="cs-CZ"/>
        </w:rPr>
        <w:t>Zhotovitel se zavazuje sjednat si s dalšími osobami, které se na jeho straně podílejí na realizaci díla a jsou podnikateli, stejnou nebo kratší dobu splatnosti daňových dokladů, jaká je sjednána v této smlouvě. V případě zjištění porušení pov</w:t>
      </w:r>
      <w:r w:rsidR="00767970">
        <w:rPr>
          <w:rFonts w:ascii="Verdana" w:hAnsi="Verdana"/>
          <w:sz w:val="18"/>
          <w:szCs w:val="18"/>
          <w:lang w:val="cs-CZ"/>
        </w:rPr>
        <w:t>innosti dle tohoto odstavce se Z</w:t>
      </w:r>
      <w:r w:rsidR="007917C9" w:rsidRPr="00F046A8">
        <w:rPr>
          <w:rFonts w:ascii="Verdana" w:hAnsi="Verdana"/>
          <w:sz w:val="18"/>
          <w:szCs w:val="18"/>
          <w:lang w:val="cs-CZ"/>
        </w:rPr>
        <w:t xml:space="preserve">hotovitel zavazuje uhradit </w:t>
      </w:r>
      <w:r w:rsidR="000240A6">
        <w:rPr>
          <w:rFonts w:ascii="Verdana" w:hAnsi="Verdana"/>
          <w:sz w:val="18"/>
          <w:szCs w:val="18"/>
          <w:lang w:val="cs-CZ"/>
        </w:rPr>
        <w:lastRenderedPageBreak/>
        <w:t>O</w:t>
      </w:r>
      <w:r w:rsidR="007917C9" w:rsidRPr="00F046A8">
        <w:rPr>
          <w:rFonts w:ascii="Verdana" w:hAnsi="Verdana"/>
          <w:sz w:val="18"/>
          <w:szCs w:val="18"/>
          <w:lang w:val="cs-CZ"/>
        </w:rPr>
        <w:t xml:space="preserve">bjednateli smluvní pokutu ve výši 1% z ceny díla (bez DPH) za každý případ, minimálně však </w:t>
      </w:r>
      <w:r w:rsidR="00804E3E">
        <w:rPr>
          <w:rFonts w:ascii="Verdana" w:hAnsi="Verdana"/>
          <w:sz w:val="18"/>
          <w:szCs w:val="18"/>
          <w:lang w:val="cs-CZ"/>
        </w:rPr>
        <w:t>5</w:t>
      </w:r>
      <w:r w:rsidR="007917C9" w:rsidRPr="00F046A8">
        <w:rPr>
          <w:rFonts w:ascii="Verdana" w:hAnsi="Verdana"/>
          <w:sz w:val="18"/>
          <w:szCs w:val="18"/>
          <w:lang w:val="cs-CZ"/>
        </w:rPr>
        <w:t xml:space="preserve"> 000 Kč a maximálně 200 000 Kč za každý případ.</w:t>
      </w:r>
    </w:p>
    <w:p w14:paraId="65429EE6" w14:textId="77777777" w:rsidR="007917C9" w:rsidRPr="007917C9" w:rsidRDefault="007917C9" w:rsidP="00F046A8">
      <w:pPr>
        <w:pStyle w:val="lneksmlouvytextPVL"/>
        <w:numPr>
          <w:ilvl w:val="0"/>
          <w:numId w:val="0"/>
        </w:numPr>
        <w:ind w:left="720" w:hanging="360"/>
        <w:rPr>
          <w:rFonts w:ascii="Verdana" w:hAnsi="Verdana"/>
          <w:sz w:val="18"/>
          <w:szCs w:val="18"/>
        </w:rPr>
      </w:pPr>
    </w:p>
    <w:p w14:paraId="47D6D0B8" w14:textId="77777777" w:rsidR="00FA6F9E" w:rsidRPr="0028734C" w:rsidRDefault="00F046A8" w:rsidP="0028734C">
      <w:pPr>
        <w:pStyle w:val="Meziodstavce"/>
        <w:ind w:left="360" w:hanging="360"/>
        <w:rPr>
          <w:rFonts w:ascii="Verdana" w:hAnsi="Verdana"/>
          <w:sz w:val="18"/>
          <w:szCs w:val="18"/>
          <w:lang w:val="cs-CZ"/>
        </w:rPr>
      </w:pPr>
      <w:r>
        <w:rPr>
          <w:rFonts w:ascii="Verdana" w:hAnsi="Verdana"/>
          <w:b/>
          <w:sz w:val="18"/>
          <w:szCs w:val="18"/>
          <w:lang w:val="cs-CZ"/>
        </w:rPr>
        <w:t>9.</w:t>
      </w:r>
      <w:r w:rsidRPr="00F046A8">
        <w:rPr>
          <w:rFonts w:ascii="Verdana" w:hAnsi="Verdana"/>
          <w:sz w:val="18"/>
          <w:szCs w:val="18"/>
          <w:lang w:val="cs-CZ"/>
        </w:rPr>
        <w:tab/>
      </w:r>
      <w:r w:rsidR="007917C9" w:rsidRPr="00F046A8">
        <w:rPr>
          <w:rFonts w:ascii="Verdana" w:hAnsi="Verdana"/>
          <w:sz w:val="18"/>
          <w:szCs w:val="18"/>
          <w:lang w:val="cs-CZ"/>
        </w:rPr>
        <w:t xml:space="preserve">Zhotovitel se zavazuje na písemnou výzvu předložit </w:t>
      </w:r>
      <w:r w:rsidR="000240A6">
        <w:rPr>
          <w:rFonts w:ascii="Verdana" w:hAnsi="Verdana"/>
          <w:sz w:val="18"/>
          <w:szCs w:val="18"/>
          <w:lang w:val="cs-CZ"/>
        </w:rPr>
        <w:t>O</w:t>
      </w:r>
      <w:r w:rsidR="007917C9" w:rsidRPr="00F046A8">
        <w:rPr>
          <w:rFonts w:ascii="Verdana" w:hAnsi="Verdana"/>
          <w:sz w:val="18"/>
          <w:szCs w:val="18"/>
          <w:lang w:val="cs-CZ"/>
        </w:rPr>
        <w:t>bjednateli do sedmi dnů od doručení výzvy smluvní dokumentaci (včetně jejích případný</w:t>
      </w:r>
      <w:r w:rsidR="00767970">
        <w:rPr>
          <w:rFonts w:ascii="Verdana" w:hAnsi="Verdana"/>
          <w:sz w:val="18"/>
          <w:szCs w:val="18"/>
          <w:lang w:val="cs-CZ"/>
        </w:rPr>
        <w:t>ch změn) se smluvními partnery Z</w:t>
      </w:r>
      <w:r w:rsidR="007917C9" w:rsidRPr="00F046A8">
        <w:rPr>
          <w:rFonts w:ascii="Verdana" w:hAnsi="Verdana"/>
          <w:sz w:val="18"/>
          <w:szCs w:val="18"/>
          <w:lang w:val="cs-CZ"/>
        </w:rPr>
        <w:t xml:space="preserve">hotovitele uvedenými ve výzvě </w:t>
      </w:r>
      <w:r w:rsidR="000240A6">
        <w:rPr>
          <w:rFonts w:ascii="Verdana" w:hAnsi="Verdana"/>
          <w:sz w:val="18"/>
          <w:szCs w:val="18"/>
          <w:lang w:val="cs-CZ"/>
        </w:rPr>
        <w:t>O</w:t>
      </w:r>
      <w:r w:rsidR="007917C9" w:rsidRPr="00F046A8">
        <w:rPr>
          <w:rFonts w:ascii="Verdana" w:hAnsi="Verdana"/>
          <w:sz w:val="18"/>
          <w:szCs w:val="18"/>
          <w:lang w:val="cs-CZ"/>
        </w:rPr>
        <w:t>bjednatele, ze kterých bude vyplývat splnění</w:t>
      </w:r>
      <w:r w:rsidR="00767970">
        <w:rPr>
          <w:rFonts w:ascii="Verdana" w:hAnsi="Verdana"/>
          <w:sz w:val="18"/>
          <w:szCs w:val="18"/>
          <w:lang w:val="cs-CZ"/>
        </w:rPr>
        <w:t xml:space="preserve"> povinnosti Z</w:t>
      </w:r>
      <w:r w:rsidR="007917C9" w:rsidRPr="00F046A8">
        <w:rPr>
          <w:rFonts w:ascii="Verdana" w:hAnsi="Verdana"/>
          <w:sz w:val="18"/>
          <w:szCs w:val="18"/>
          <w:lang w:val="cs-CZ"/>
        </w:rPr>
        <w:t xml:space="preserve">hotovitele dle předchozího odstavce </w:t>
      </w:r>
      <w:r>
        <w:rPr>
          <w:rFonts w:ascii="Verdana" w:hAnsi="Verdana"/>
          <w:sz w:val="18"/>
          <w:szCs w:val="18"/>
          <w:lang w:val="cs-CZ"/>
        </w:rPr>
        <w:t>8</w:t>
      </w:r>
      <w:r w:rsidR="007917C9" w:rsidRPr="00F046A8">
        <w:rPr>
          <w:rFonts w:ascii="Verdana" w:hAnsi="Verdana"/>
          <w:sz w:val="18"/>
          <w:szCs w:val="18"/>
          <w:lang w:val="cs-CZ"/>
        </w:rPr>
        <w:t xml:space="preserve">. Předkládaná smluvní dokumentace bude anonymizovaná tak, aby neobsahovala osobní údaje či obchodní tajemství </w:t>
      </w:r>
      <w:r w:rsidR="00767970">
        <w:rPr>
          <w:rFonts w:ascii="Verdana" w:hAnsi="Verdana"/>
          <w:sz w:val="18"/>
          <w:szCs w:val="18"/>
          <w:lang w:val="cs-CZ"/>
        </w:rPr>
        <w:t>Z</w:t>
      </w:r>
      <w:r w:rsidR="007917C9" w:rsidRPr="00F046A8">
        <w:rPr>
          <w:rFonts w:ascii="Verdana" w:hAnsi="Verdana"/>
          <w:sz w:val="18"/>
          <w:szCs w:val="18"/>
          <w:lang w:val="cs-CZ"/>
        </w:rPr>
        <w:t xml:space="preserve">hotovitele či smluvních partnerů </w:t>
      </w:r>
      <w:r w:rsidR="00767970">
        <w:rPr>
          <w:rFonts w:ascii="Verdana" w:hAnsi="Verdana"/>
          <w:sz w:val="18"/>
          <w:szCs w:val="18"/>
          <w:lang w:val="cs-CZ"/>
        </w:rPr>
        <w:t>Z</w:t>
      </w:r>
      <w:r w:rsidR="007917C9" w:rsidRPr="00F046A8">
        <w:rPr>
          <w:rFonts w:ascii="Verdana" w:hAnsi="Verdana"/>
          <w:sz w:val="18"/>
          <w:szCs w:val="18"/>
          <w:lang w:val="cs-CZ"/>
        </w:rPr>
        <w:t xml:space="preserve">hotovitele; musí z ní však být vždy zřejmé splnění povinnosti dle </w:t>
      </w:r>
      <w:r>
        <w:rPr>
          <w:rFonts w:ascii="Verdana" w:hAnsi="Verdana"/>
          <w:sz w:val="18"/>
          <w:szCs w:val="18"/>
          <w:lang w:val="cs-CZ"/>
        </w:rPr>
        <w:t xml:space="preserve">předchozího </w:t>
      </w:r>
      <w:r w:rsidR="007917C9" w:rsidRPr="00F046A8">
        <w:rPr>
          <w:rFonts w:ascii="Verdana" w:hAnsi="Verdana"/>
          <w:sz w:val="18"/>
          <w:szCs w:val="18"/>
          <w:lang w:val="cs-CZ"/>
        </w:rPr>
        <w:t xml:space="preserve">odst. </w:t>
      </w:r>
      <w:r>
        <w:rPr>
          <w:rFonts w:ascii="Verdana" w:hAnsi="Verdana"/>
          <w:sz w:val="18"/>
          <w:szCs w:val="18"/>
          <w:lang w:val="cs-CZ"/>
        </w:rPr>
        <w:t>8</w:t>
      </w:r>
      <w:r w:rsidR="007917C9" w:rsidRPr="00F046A8">
        <w:rPr>
          <w:rFonts w:ascii="Verdana" w:hAnsi="Verdana"/>
          <w:sz w:val="18"/>
          <w:szCs w:val="18"/>
          <w:lang w:val="cs-CZ"/>
        </w:rPr>
        <w:t xml:space="preserve">. této </w:t>
      </w:r>
      <w:r>
        <w:rPr>
          <w:rFonts w:ascii="Verdana" w:hAnsi="Verdana"/>
          <w:sz w:val="18"/>
          <w:szCs w:val="18"/>
          <w:lang w:val="cs-CZ"/>
        </w:rPr>
        <w:t>s</w:t>
      </w:r>
      <w:r w:rsidR="007917C9" w:rsidRPr="00F046A8">
        <w:rPr>
          <w:rFonts w:ascii="Verdana" w:hAnsi="Verdana"/>
          <w:sz w:val="18"/>
          <w:szCs w:val="18"/>
          <w:lang w:val="cs-CZ"/>
        </w:rPr>
        <w:t xml:space="preserve">mlouvy. Za každý, byť i započatý den prodlení, se splněním povinnosti předložit každou jednotlivou smluvní dokumentaci dle tohoto odstavce se </w:t>
      </w:r>
      <w:r w:rsidR="00767970">
        <w:rPr>
          <w:rFonts w:ascii="Verdana" w:hAnsi="Verdana"/>
          <w:sz w:val="18"/>
          <w:szCs w:val="18"/>
          <w:lang w:val="cs-CZ"/>
        </w:rPr>
        <w:t>Z</w:t>
      </w:r>
      <w:r w:rsidR="007917C9" w:rsidRPr="00F046A8">
        <w:rPr>
          <w:rFonts w:ascii="Verdana" w:hAnsi="Verdana"/>
          <w:sz w:val="18"/>
          <w:szCs w:val="18"/>
          <w:lang w:val="cs-CZ"/>
        </w:rPr>
        <w:t>hotovitel zavazuje uhradit smluvní pokutu ve výši 2 000 Kč</w:t>
      </w:r>
      <w:r w:rsidR="0028734C">
        <w:rPr>
          <w:rFonts w:ascii="Verdana" w:hAnsi="Verdana"/>
          <w:sz w:val="18"/>
          <w:szCs w:val="18"/>
          <w:lang w:val="cs-CZ"/>
        </w:rPr>
        <w:t>.</w:t>
      </w:r>
    </w:p>
    <w:p w14:paraId="171203A7" w14:textId="77777777" w:rsidR="00214F49" w:rsidRPr="0029625D" w:rsidRDefault="00214F49" w:rsidP="009741EB">
      <w:pPr>
        <w:pStyle w:val="Zkladntext21"/>
        <w:tabs>
          <w:tab w:val="left" w:pos="426"/>
        </w:tabs>
        <w:jc w:val="both"/>
        <w:rPr>
          <w:rFonts w:ascii="Verdana" w:hAnsi="Verdana" w:cs="Arial"/>
          <w:sz w:val="18"/>
          <w:szCs w:val="18"/>
        </w:rPr>
      </w:pPr>
    </w:p>
    <w:p w14:paraId="2922EB38"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Podmínky provádění díla</w:t>
      </w:r>
    </w:p>
    <w:p w14:paraId="3BA69D1C" w14:textId="77777777" w:rsidR="004D50F7" w:rsidRPr="004D50F7" w:rsidRDefault="004D50F7" w:rsidP="004D50F7">
      <w:pPr>
        <w:pStyle w:val="Meziodstavce"/>
        <w:ind w:left="360" w:hanging="360"/>
        <w:rPr>
          <w:rFonts w:ascii="Verdana" w:hAnsi="Verdana"/>
          <w:sz w:val="18"/>
          <w:szCs w:val="18"/>
          <w:lang w:val="cs-CZ"/>
        </w:rPr>
      </w:pPr>
      <w:r>
        <w:rPr>
          <w:rFonts w:ascii="Verdana" w:hAnsi="Verdana"/>
          <w:b/>
          <w:sz w:val="18"/>
          <w:szCs w:val="18"/>
          <w:lang w:val="cs-CZ"/>
        </w:rPr>
        <w:t xml:space="preserve">1. </w:t>
      </w:r>
      <w:r>
        <w:rPr>
          <w:rFonts w:ascii="Verdana" w:hAnsi="Verdana"/>
          <w:b/>
          <w:sz w:val="18"/>
          <w:szCs w:val="18"/>
          <w:lang w:val="cs-CZ"/>
        </w:rPr>
        <w:tab/>
      </w:r>
      <w:r w:rsidR="009741EB" w:rsidRPr="004D50F7">
        <w:rPr>
          <w:rFonts w:ascii="Verdana" w:hAnsi="Verdana"/>
          <w:sz w:val="18"/>
          <w:szCs w:val="18"/>
          <w:lang w:val="cs-CZ"/>
        </w:rPr>
        <w:t xml:space="preserve">Při provádění díla postupuje </w:t>
      </w:r>
      <w:r w:rsidR="00767970">
        <w:rPr>
          <w:rFonts w:ascii="Verdana" w:hAnsi="Verdana"/>
          <w:sz w:val="18"/>
          <w:szCs w:val="18"/>
          <w:lang w:val="cs-CZ"/>
        </w:rPr>
        <w:t>Z</w:t>
      </w:r>
      <w:r w:rsidR="009741EB" w:rsidRPr="004D50F7">
        <w:rPr>
          <w:rFonts w:ascii="Verdana" w:hAnsi="Verdana"/>
          <w:sz w:val="18"/>
          <w:szCs w:val="18"/>
          <w:lang w:val="cs-CZ"/>
        </w:rPr>
        <w:t xml:space="preserve">hotovitel samostatně a na vlastní odpovědnost. Objednatel je oprávněn kontrolovat provádění díla a sdělit </w:t>
      </w:r>
      <w:r w:rsidR="00767970">
        <w:rPr>
          <w:rFonts w:ascii="Verdana" w:hAnsi="Verdana"/>
          <w:sz w:val="18"/>
          <w:szCs w:val="18"/>
          <w:lang w:val="cs-CZ"/>
        </w:rPr>
        <w:t>Z</w:t>
      </w:r>
      <w:r w:rsidR="009741EB" w:rsidRPr="004D50F7">
        <w:rPr>
          <w:rFonts w:ascii="Verdana" w:hAnsi="Verdana"/>
          <w:sz w:val="18"/>
          <w:szCs w:val="18"/>
          <w:lang w:val="cs-CZ"/>
        </w:rPr>
        <w:t>hotoviteli své případné připomínky k provádění díla a k předávaným dokumentům. Zhotovitel je povinen tyto připomínky s </w:t>
      </w:r>
      <w:r w:rsidR="000240A6">
        <w:rPr>
          <w:rFonts w:ascii="Verdana" w:hAnsi="Verdana"/>
          <w:sz w:val="18"/>
          <w:szCs w:val="18"/>
          <w:lang w:val="cs-CZ"/>
        </w:rPr>
        <w:t>O</w:t>
      </w:r>
      <w:r w:rsidR="009741EB" w:rsidRPr="004D50F7">
        <w:rPr>
          <w:rFonts w:ascii="Verdana" w:hAnsi="Verdana"/>
          <w:sz w:val="18"/>
          <w:szCs w:val="18"/>
          <w:lang w:val="cs-CZ"/>
        </w:rPr>
        <w:t xml:space="preserve">bjednatelem neprodleně projednat. </w:t>
      </w:r>
    </w:p>
    <w:p w14:paraId="01E605E1" w14:textId="77777777" w:rsidR="004D50F7" w:rsidRDefault="004D50F7" w:rsidP="004D50F7">
      <w:pPr>
        <w:pStyle w:val="lneksmlouvytextPVL"/>
        <w:numPr>
          <w:ilvl w:val="0"/>
          <w:numId w:val="0"/>
        </w:numPr>
        <w:ind w:left="720"/>
        <w:rPr>
          <w:rFonts w:ascii="Verdana" w:hAnsi="Verdana"/>
          <w:sz w:val="18"/>
          <w:szCs w:val="18"/>
        </w:rPr>
      </w:pPr>
    </w:p>
    <w:p w14:paraId="707C3FE2" w14:textId="77777777" w:rsidR="00821F87" w:rsidRPr="004D50F7" w:rsidRDefault="004D50F7" w:rsidP="004D50F7">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9741EB" w:rsidRPr="004D50F7">
        <w:rPr>
          <w:rFonts w:ascii="Verdana" w:hAnsi="Verdana"/>
          <w:sz w:val="18"/>
          <w:szCs w:val="18"/>
          <w:lang w:val="cs-CZ"/>
        </w:rPr>
        <w:t xml:space="preserve">Při provádění díla je </w:t>
      </w:r>
      <w:r w:rsidR="00767970">
        <w:rPr>
          <w:rFonts w:ascii="Verdana" w:hAnsi="Verdana"/>
          <w:sz w:val="18"/>
          <w:szCs w:val="18"/>
          <w:lang w:val="cs-CZ"/>
        </w:rPr>
        <w:t>Z</w:t>
      </w:r>
      <w:r w:rsidR="009741EB" w:rsidRPr="004D50F7">
        <w:rPr>
          <w:rFonts w:ascii="Verdana" w:hAnsi="Verdana"/>
          <w:sz w:val="18"/>
          <w:szCs w:val="18"/>
          <w:lang w:val="cs-CZ"/>
        </w:rPr>
        <w:t>hotovitel povinen respektovat všechny obecně závazné právní předpisy, technické normy (ČSN, Oborové normy a</w:t>
      </w:r>
      <w:r w:rsidR="00612E37" w:rsidRPr="004D50F7">
        <w:rPr>
          <w:rFonts w:ascii="Verdana" w:hAnsi="Verdana"/>
          <w:sz w:val="18"/>
          <w:szCs w:val="18"/>
          <w:lang w:val="cs-CZ"/>
        </w:rPr>
        <w:t> </w:t>
      </w:r>
      <w:r w:rsidR="009741EB" w:rsidRPr="004D50F7">
        <w:rPr>
          <w:rFonts w:ascii="Verdana" w:hAnsi="Verdana"/>
          <w:sz w:val="18"/>
          <w:szCs w:val="18"/>
          <w:lang w:val="cs-CZ"/>
        </w:rPr>
        <w:t>Technologické předpisy)</w:t>
      </w:r>
      <w:r>
        <w:rPr>
          <w:rFonts w:ascii="Verdana" w:hAnsi="Verdana"/>
          <w:sz w:val="18"/>
          <w:szCs w:val="18"/>
          <w:lang w:val="cs-CZ"/>
        </w:rPr>
        <w:t xml:space="preserve">, připojovací podmínky </w:t>
      </w:r>
      <w:r w:rsidR="00D81837">
        <w:rPr>
          <w:rFonts w:ascii="Verdana" w:hAnsi="Verdana"/>
          <w:sz w:val="18"/>
          <w:szCs w:val="18"/>
          <w:lang w:val="cs-CZ"/>
        </w:rPr>
        <w:t xml:space="preserve">distributora </w:t>
      </w:r>
      <w:r w:rsidR="009741EB" w:rsidRPr="004D50F7">
        <w:rPr>
          <w:rFonts w:ascii="Verdana" w:hAnsi="Verdana"/>
          <w:sz w:val="18"/>
          <w:szCs w:val="18"/>
          <w:lang w:val="cs-CZ"/>
        </w:rPr>
        <w:t>a zadávací podmínky vztahující se k předmětu díla tak, aby jakost díla odpovídala běžnému standardu a poža</w:t>
      </w:r>
      <w:r>
        <w:rPr>
          <w:rFonts w:ascii="Verdana" w:hAnsi="Verdana"/>
          <w:sz w:val="18"/>
          <w:szCs w:val="18"/>
          <w:lang w:val="cs-CZ"/>
        </w:rPr>
        <w:t>davkům sjednaným touto smlouvou.</w:t>
      </w:r>
    </w:p>
    <w:p w14:paraId="69ABB551" w14:textId="77777777" w:rsidR="00821F87" w:rsidRPr="0029625D" w:rsidRDefault="00821F87" w:rsidP="00821F87">
      <w:pPr>
        <w:pStyle w:val="Meziodstavce"/>
        <w:rPr>
          <w:rFonts w:ascii="Verdana" w:hAnsi="Verdana"/>
          <w:sz w:val="18"/>
          <w:szCs w:val="18"/>
        </w:rPr>
      </w:pPr>
    </w:p>
    <w:p w14:paraId="7B57CAB3" w14:textId="77777777" w:rsidR="009741EB" w:rsidRPr="00EB58E3" w:rsidRDefault="007B003B" w:rsidP="004D50F7">
      <w:pPr>
        <w:pStyle w:val="Meziodstavce"/>
        <w:ind w:left="360" w:hanging="360"/>
        <w:rPr>
          <w:rFonts w:ascii="Verdana" w:hAnsi="Verdana"/>
          <w:sz w:val="18"/>
          <w:szCs w:val="18"/>
          <w:lang w:val="cs-CZ"/>
        </w:rPr>
      </w:pPr>
      <w:r>
        <w:rPr>
          <w:rFonts w:ascii="Verdana" w:hAnsi="Verdana"/>
          <w:b/>
          <w:sz w:val="18"/>
          <w:szCs w:val="18"/>
          <w:lang w:val="cs-CZ"/>
        </w:rPr>
        <w:t>3</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Z</w:t>
      </w:r>
      <w:r w:rsidR="000240A6">
        <w:rPr>
          <w:rFonts w:ascii="Verdana" w:hAnsi="Verdana"/>
          <w:sz w:val="18"/>
          <w:szCs w:val="18"/>
          <w:lang w:val="cs-CZ"/>
        </w:rPr>
        <w:t>hotovitel je povinen upozornit O</w:t>
      </w:r>
      <w:r w:rsidR="009741EB" w:rsidRPr="004D50F7">
        <w:rPr>
          <w:rFonts w:ascii="Verdana" w:hAnsi="Verdana"/>
          <w:sz w:val="18"/>
          <w:szCs w:val="18"/>
          <w:lang w:val="cs-CZ"/>
        </w:rPr>
        <w:t xml:space="preserve">bjednatele na případnou nevhodnou povahu pokynů daných mu </w:t>
      </w:r>
      <w:r w:rsidR="000240A6">
        <w:rPr>
          <w:rFonts w:ascii="Verdana" w:hAnsi="Verdana"/>
          <w:sz w:val="18"/>
          <w:szCs w:val="18"/>
          <w:lang w:val="cs-CZ"/>
        </w:rPr>
        <w:t>O</w:t>
      </w:r>
      <w:r w:rsidR="009741EB" w:rsidRPr="004D50F7">
        <w:rPr>
          <w:rFonts w:ascii="Verdana" w:hAnsi="Verdana"/>
          <w:sz w:val="18"/>
          <w:szCs w:val="18"/>
          <w:lang w:val="cs-CZ"/>
        </w:rPr>
        <w:t>bjednatelem k provádění díla, či jakéhokoliv jiného pokynu, který by mohl omezit nebo ohrozit funkčnost díla</w:t>
      </w:r>
      <w:r w:rsidR="00010712">
        <w:rPr>
          <w:rFonts w:ascii="Verdana" w:hAnsi="Verdana"/>
          <w:sz w:val="18"/>
          <w:szCs w:val="18"/>
          <w:lang w:val="cs-CZ"/>
        </w:rPr>
        <w:t xml:space="preserve"> či</w:t>
      </w:r>
      <w:r w:rsidR="009741EB" w:rsidRPr="004D50F7">
        <w:rPr>
          <w:rFonts w:ascii="Verdana" w:hAnsi="Verdana"/>
          <w:sz w:val="18"/>
          <w:szCs w:val="18"/>
          <w:lang w:val="cs-CZ"/>
        </w:rPr>
        <w:t xml:space="preserve"> způsobit vadu.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neupozorní </w:t>
      </w:r>
      <w:r w:rsidR="000240A6">
        <w:rPr>
          <w:rFonts w:ascii="Verdana" w:hAnsi="Verdana"/>
          <w:sz w:val="18"/>
          <w:szCs w:val="18"/>
          <w:lang w:val="cs-CZ"/>
        </w:rPr>
        <w:t>O</w:t>
      </w:r>
      <w:r w:rsidR="009741EB" w:rsidRPr="004D50F7">
        <w:rPr>
          <w:rFonts w:ascii="Verdana" w:hAnsi="Verdana"/>
          <w:sz w:val="18"/>
          <w:szCs w:val="18"/>
          <w:lang w:val="cs-CZ"/>
        </w:rPr>
        <w:t>bjednatele na</w:t>
      </w:r>
      <w:r w:rsidR="00796DA6" w:rsidRPr="004D50F7">
        <w:rPr>
          <w:rFonts w:ascii="Verdana" w:hAnsi="Verdana"/>
          <w:sz w:val="18"/>
          <w:szCs w:val="18"/>
          <w:lang w:val="cs-CZ"/>
        </w:rPr>
        <w:t> </w:t>
      </w:r>
      <w:r w:rsidR="009741EB" w:rsidRPr="004D50F7">
        <w:rPr>
          <w:rFonts w:ascii="Verdana" w:hAnsi="Verdana"/>
          <w:sz w:val="18"/>
          <w:szCs w:val="18"/>
          <w:lang w:val="cs-CZ"/>
        </w:rPr>
        <w:t xml:space="preserve">nevhodnost jeho pokynů vztahujících se k provádění díla, či jakéhokoliv jiného pokynu, který by mohl omezit nebo ohrozit funkčnost díla, </w:t>
      </w:r>
      <w:r w:rsidR="00010712">
        <w:rPr>
          <w:rFonts w:ascii="Verdana" w:hAnsi="Verdana"/>
          <w:sz w:val="18"/>
          <w:szCs w:val="18"/>
          <w:lang w:val="cs-CZ"/>
        </w:rPr>
        <w:t xml:space="preserve">případně </w:t>
      </w:r>
      <w:r w:rsidR="009741EB" w:rsidRPr="004D50F7">
        <w:rPr>
          <w:rFonts w:ascii="Verdana" w:hAnsi="Verdana"/>
          <w:sz w:val="18"/>
          <w:szCs w:val="18"/>
          <w:lang w:val="cs-CZ"/>
        </w:rPr>
        <w:t xml:space="preserve">způsobit vadu, jednal nedbale a zavazuje se nahradit škodu, která tímto </w:t>
      </w:r>
      <w:r w:rsidR="009741EB" w:rsidRPr="00EB58E3">
        <w:rPr>
          <w:rFonts w:ascii="Verdana" w:hAnsi="Verdana"/>
          <w:sz w:val="18"/>
          <w:szCs w:val="18"/>
          <w:lang w:val="cs-CZ"/>
        </w:rPr>
        <w:t>vznikla.</w:t>
      </w:r>
    </w:p>
    <w:p w14:paraId="720832E7" w14:textId="77777777" w:rsidR="009741EB" w:rsidRPr="0029625D" w:rsidRDefault="009741EB" w:rsidP="009741EB">
      <w:pPr>
        <w:pStyle w:val="Meziodstavce"/>
        <w:rPr>
          <w:rFonts w:ascii="Verdana" w:hAnsi="Verdana"/>
          <w:sz w:val="18"/>
          <w:szCs w:val="18"/>
        </w:rPr>
      </w:pPr>
    </w:p>
    <w:p w14:paraId="3F95CE1D"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4</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 xml:space="preserve">Jakoukoli změnu sjednaného rozsahu díla je </w:t>
      </w:r>
      <w:r w:rsidR="00767970">
        <w:rPr>
          <w:rFonts w:ascii="Verdana" w:hAnsi="Verdana"/>
          <w:sz w:val="18"/>
          <w:szCs w:val="18"/>
          <w:lang w:val="cs-CZ"/>
        </w:rPr>
        <w:t>Z</w:t>
      </w:r>
      <w:r w:rsidR="009741EB" w:rsidRPr="004D50F7">
        <w:rPr>
          <w:rFonts w:ascii="Verdana" w:hAnsi="Verdana"/>
          <w:sz w:val="18"/>
          <w:szCs w:val="18"/>
          <w:lang w:val="cs-CZ"/>
        </w:rPr>
        <w:t xml:space="preserve">hotovitel oprávněn realizovat pouze na základě písemného </w:t>
      </w:r>
      <w:r w:rsidR="007917C9" w:rsidRPr="004D50F7">
        <w:rPr>
          <w:rFonts w:ascii="Verdana" w:hAnsi="Verdana"/>
          <w:sz w:val="18"/>
          <w:szCs w:val="18"/>
          <w:lang w:val="cs-CZ"/>
        </w:rPr>
        <w:t>dodatku ke smlouvě</w:t>
      </w:r>
      <w:r w:rsidR="009741EB" w:rsidRPr="004D50F7">
        <w:rPr>
          <w:rFonts w:ascii="Verdana" w:hAnsi="Verdana"/>
          <w:sz w:val="18"/>
          <w:szCs w:val="18"/>
          <w:lang w:val="cs-CZ"/>
        </w:rPr>
        <w:t xml:space="preserve">.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bude realizovat jakoukoli změnu sjednaného rozsahu díla bez písemného souhlasu </w:t>
      </w:r>
      <w:r w:rsidR="000240A6">
        <w:rPr>
          <w:rFonts w:ascii="Verdana" w:hAnsi="Verdana"/>
          <w:sz w:val="18"/>
          <w:szCs w:val="18"/>
          <w:lang w:val="cs-CZ"/>
        </w:rPr>
        <w:t>O</w:t>
      </w:r>
      <w:r w:rsidR="009741EB" w:rsidRPr="004D50F7">
        <w:rPr>
          <w:rFonts w:ascii="Verdana" w:hAnsi="Verdana"/>
          <w:sz w:val="18"/>
          <w:szCs w:val="18"/>
          <w:lang w:val="cs-CZ"/>
        </w:rPr>
        <w:t xml:space="preserve">bjednatele, je povinen v případě požadavku </w:t>
      </w:r>
      <w:r w:rsidR="000240A6">
        <w:rPr>
          <w:rFonts w:ascii="Verdana" w:hAnsi="Verdana"/>
          <w:sz w:val="18"/>
          <w:szCs w:val="18"/>
          <w:lang w:val="cs-CZ"/>
        </w:rPr>
        <w:t>O</w:t>
      </w:r>
      <w:r w:rsidR="009741EB" w:rsidRPr="004D50F7">
        <w:rPr>
          <w:rFonts w:ascii="Verdana" w:hAnsi="Verdana"/>
          <w:sz w:val="18"/>
          <w:szCs w:val="18"/>
          <w:lang w:val="cs-CZ"/>
        </w:rPr>
        <w:t>bjednatele na své vlastní náklady odstranit realizované práce či provést nerealizovan</w:t>
      </w:r>
      <w:r w:rsidR="00767970">
        <w:rPr>
          <w:rFonts w:ascii="Verdana" w:hAnsi="Verdana"/>
          <w:sz w:val="18"/>
          <w:szCs w:val="18"/>
          <w:lang w:val="cs-CZ"/>
        </w:rPr>
        <w:t>é práce. V žádném případě však Z</w:t>
      </w:r>
      <w:r w:rsidR="009741EB" w:rsidRPr="004D50F7">
        <w:rPr>
          <w:rFonts w:ascii="Verdana" w:hAnsi="Verdana"/>
          <w:sz w:val="18"/>
          <w:szCs w:val="18"/>
          <w:lang w:val="cs-CZ"/>
        </w:rPr>
        <w:t xml:space="preserve">hotovitel nemá v takovém případě nárok na náhradu nákladů ani jakékoliv ceny za realizované práce </w:t>
      </w:r>
      <w:r w:rsidR="009741EB" w:rsidRPr="004D50F7">
        <w:rPr>
          <w:rFonts w:ascii="Verdana" w:hAnsi="Verdana"/>
          <w:sz w:val="18"/>
          <w:szCs w:val="18"/>
        </w:rPr>
        <w:t xml:space="preserve">měnící sjednaný rozsah díla i tehdy, pokud by mu tato smlouva jinak nárok na jejich úhradu přiznávala.   </w:t>
      </w:r>
    </w:p>
    <w:p w14:paraId="711114A9" w14:textId="77777777" w:rsidR="00043F45" w:rsidRPr="004D50F7" w:rsidRDefault="00043F45" w:rsidP="004D50F7">
      <w:pPr>
        <w:pStyle w:val="Meziodstavce"/>
        <w:rPr>
          <w:rFonts w:ascii="Verdana" w:hAnsi="Verdana"/>
          <w:sz w:val="18"/>
          <w:szCs w:val="18"/>
        </w:rPr>
      </w:pPr>
    </w:p>
    <w:p w14:paraId="37528757"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5</w:t>
      </w:r>
      <w:r w:rsidR="004D50F7" w:rsidRPr="004D50F7">
        <w:rPr>
          <w:rFonts w:ascii="Verdana" w:hAnsi="Verdana"/>
          <w:b/>
          <w:sz w:val="18"/>
          <w:szCs w:val="18"/>
        </w:rPr>
        <w:t>.</w:t>
      </w:r>
      <w:r w:rsidR="004D50F7">
        <w:rPr>
          <w:rFonts w:ascii="Verdana" w:hAnsi="Verdana"/>
          <w:sz w:val="18"/>
          <w:szCs w:val="18"/>
        </w:rPr>
        <w:tab/>
      </w:r>
      <w:r w:rsidR="009741EB" w:rsidRPr="004D50F7">
        <w:rPr>
          <w:rFonts w:ascii="Verdana" w:hAnsi="Verdana"/>
          <w:sz w:val="18"/>
          <w:szCs w:val="18"/>
        </w:rPr>
        <w:t>Nebezpečí škody na díle nese až do protokolárního předán</w:t>
      </w:r>
      <w:r w:rsidR="00767970">
        <w:rPr>
          <w:rFonts w:ascii="Verdana" w:hAnsi="Verdana"/>
          <w:sz w:val="18"/>
          <w:szCs w:val="18"/>
        </w:rPr>
        <w:t xml:space="preserve">í a převzetí díla </w:t>
      </w:r>
      <w:r w:rsidR="00767970">
        <w:rPr>
          <w:rFonts w:ascii="Verdana" w:hAnsi="Verdana"/>
          <w:sz w:val="18"/>
          <w:szCs w:val="18"/>
          <w:lang w:val="cs-CZ"/>
        </w:rPr>
        <w:t>Z</w:t>
      </w:r>
      <w:r w:rsidR="00796DA6" w:rsidRPr="004D50F7">
        <w:rPr>
          <w:rFonts w:ascii="Verdana" w:hAnsi="Verdana"/>
          <w:sz w:val="18"/>
          <w:szCs w:val="18"/>
        </w:rPr>
        <w:t>hotovitel, a </w:t>
      </w:r>
      <w:r w:rsidR="009741EB" w:rsidRPr="004D50F7">
        <w:rPr>
          <w:rFonts w:ascii="Verdana" w:hAnsi="Verdana"/>
          <w:sz w:val="18"/>
          <w:szCs w:val="18"/>
        </w:rPr>
        <w:t>to</w:t>
      </w:r>
      <w:r w:rsidR="00796DA6" w:rsidRPr="004D50F7">
        <w:rPr>
          <w:rFonts w:ascii="Verdana" w:hAnsi="Verdana"/>
          <w:sz w:val="18"/>
          <w:szCs w:val="18"/>
        </w:rPr>
        <w:t> </w:t>
      </w:r>
      <w:r w:rsidR="009741EB" w:rsidRPr="004D50F7">
        <w:rPr>
          <w:rFonts w:ascii="Verdana" w:hAnsi="Verdana"/>
          <w:sz w:val="18"/>
          <w:szCs w:val="18"/>
        </w:rPr>
        <w:t xml:space="preserve">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w:t>
      </w:r>
      <w:r w:rsidR="00FF5FA2" w:rsidRPr="004D50F7">
        <w:rPr>
          <w:rFonts w:ascii="Verdana" w:hAnsi="Verdana"/>
          <w:sz w:val="18"/>
          <w:szCs w:val="18"/>
        </w:rPr>
        <w:t>pracoviště</w:t>
      </w:r>
      <w:r w:rsidR="009741EB" w:rsidRPr="004D50F7">
        <w:rPr>
          <w:rFonts w:ascii="Verdana" w:hAnsi="Verdana"/>
          <w:sz w:val="18"/>
          <w:szCs w:val="18"/>
        </w:rPr>
        <w:t xml:space="preserve">, skládkách materiálu, přístupových komunikacích, dopravní a mechanizační technice až do předání díla </w:t>
      </w:r>
      <w:r w:rsidR="000240A6">
        <w:rPr>
          <w:rFonts w:ascii="Verdana" w:hAnsi="Verdana"/>
          <w:sz w:val="18"/>
          <w:szCs w:val="18"/>
          <w:lang w:val="cs-CZ"/>
        </w:rPr>
        <w:t>O</w:t>
      </w:r>
      <w:r w:rsidR="009741EB" w:rsidRPr="004D50F7">
        <w:rPr>
          <w:rFonts w:ascii="Verdana" w:hAnsi="Verdana"/>
          <w:sz w:val="18"/>
          <w:szCs w:val="18"/>
        </w:rPr>
        <w:t>bjednateli, včetně újmy na zdraví vlastních zaměstnanců, zdraví a majetku třetích osob, jimž vznikla škoda v příčinné souvislosti s prováděním díla i v souvislo</w:t>
      </w:r>
      <w:r w:rsidR="00767970">
        <w:rPr>
          <w:rFonts w:ascii="Verdana" w:hAnsi="Verdana"/>
          <w:sz w:val="18"/>
          <w:szCs w:val="18"/>
        </w:rPr>
        <w:t xml:space="preserve">sti s činností </w:t>
      </w:r>
      <w:r w:rsidR="00767970">
        <w:rPr>
          <w:rFonts w:ascii="Verdana" w:hAnsi="Verdana"/>
          <w:sz w:val="18"/>
          <w:szCs w:val="18"/>
          <w:lang w:val="cs-CZ"/>
        </w:rPr>
        <w:t>Z</w:t>
      </w:r>
      <w:r w:rsidR="009741EB" w:rsidRPr="004D50F7">
        <w:rPr>
          <w:rFonts w:ascii="Verdana" w:hAnsi="Verdana"/>
          <w:sz w:val="18"/>
          <w:szCs w:val="18"/>
        </w:rPr>
        <w:t xml:space="preserve">hotovitele, která přímo nesouvisí s předmětem smlouvy. Zhotovitel je povinen neprodleně odstraňovat znečištění, které způsobil </w:t>
      </w:r>
      <w:r w:rsidR="00FF5FA2" w:rsidRPr="004D50F7">
        <w:rPr>
          <w:rFonts w:ascii="Verdana" w:hAnsi="Verdana"/>
          <w:sz w:val="18"/>
          <w:szCs w:val="18"/>
        </w:rPr>
        <w:t xml:space="preserve">svou </w:t>
      </w:r>
      <w:r w:rsidR="009741EB" w:rsidRPr="004D50F7">
        <w:rPr>
          <w:rFonts w:ascii="Verdana" w:hAnsi="Verdana"/>
          <w:sz w:val="18"/>
          <w:szCs w:val="18"/>
        </w:rPr>
        <w:t>činností.</w:t>
      </w:r>
    </w:p>
    <w:p w14:paraId="741ED677" w14:textId="77777777" w:rsidR="009741EB" w:rsidRPr="0029625D" w:rsidRDefault="009741EB" w:rsidP="009741EB">
      <w:pPr>
        <w:pStyle w:val="Meziodstavce"/>
        <w:rPr>
          <w:rFonts w:ascii="Verdana" w:hAnsi="Verdana"/>
          <w:sz w:val="18"/>
          <w:szCs w:val="18"/>
        </w:rPr>
      </w:pPr>
    </w:p>
    <w:p w14:paraId="5E168678" w14:textId="77777777" w:rsidR="006B461A" w:rsidRPr="004D50F7" w:rsidRDefault="007B003B" w:rsidP="004D50F7">
      <w:pPr>
        <w:pStyle w:val="Meziodstavce"/>
        <w:ind w:left="360" w:hanging="360"/>
        <w:rPr>
          <w:rFonts w:ascii="Verdana" w:hAnsi="Verdana"/>
          <w:sz w:val="18"/>
          <w:szCs w:val="18"/>
        </w:rPr>
      </w:pPr>
      <w:r>
        <w:rPr>
          <w:rFonts w:ascii="Verdana" w:hAnsi="Verdana"/>
          <w:b/>
          <w:sz w:val="18"/>
          <w:szCs w:val="18"/>
          <w:lang w:val="cs-CZ"/>
        </w:rPr>
        <w:t>6</w:t>
      </w:r>
      <w:r w:rsidR="004D50F7">
        <w:rPr>
          <w:rFonts w:ascii="Verdana" w:hAnsi="Verdana"/>
          <w:b/>
          <w:sz w:val="18"/>
          <w:szCs w:val="18"/>
          <w:lang w:val="cs-CZ"/>
        </w:rPr>
        <w:t>.</w:t>
      </w:r>
      <w:r w:rsidR="004D50F7" w:rsidRPr="004D50F7">
        <w:rPr>
          <w:rFonts w:ascii="Verdana" w:hAnsi="Verdana"/>
          <w:sz w:val="18"/>
          <w:szCs w:val="18"/>
          <w:lang w:val="cs-CZ"/>
        </w:rPr>
        <w:tab/>
      </w:r>
      <w:r w:rsidR="00B526B7" w:rsidRPr="004D50F7">
        <w:rPr>
          <w:rFonts w:ascii="Verdana" w:hAnsi="Verdana"/>
          <w:sz w:val="18"/>
          <w:szCs w:val="18"/>
        </w:rPr>
        <w:t xml:space="preserve">V </w:t>
      </w:r>
      <w:r w:rsidR="006B461A" w:rsidRPr="004D50F7">
        <w:rPr>
          <w:rFonts w:ascii="Verdana" w:hAnsi="Verdana"/>
          <w:sz w:val="18"/>
          <w:szCs w:val="18"/>
        </w:rPr>
        <w:t xml:space="preserve">souladu se zákonem č. 183/2006 Sb., o územním plánování a stavebním řádu (stavební zákon), ve znění pozdějších předpisů, vést stavební deník, který bude Objednateli a jím pověřeným pracovníkům technického dozoru stavby přístupný, a zapisovat do něho všechny stanovené skutečnosti; </w:t>
      </w:r>
      <w:r w:rsidR="000240A6">
        <w:rPr>
          <w:rFonts w:ascii="Verdana" w:hAnsi="Verdana"/>
          <w:sz w:val="18"/>
          <w:szCs w:val="18"/>
          <w:lang w:val="cs-CZ"/>
        </w:rPr>
        <w:t>O</w:t>
      </w:r>
      <w:r w:rsidR="006B461A" w:rsidRPr="004D50F7">
        <w:rPr>
          <w:rFonts w:ascii="Verdana" w:hAnsi="Verdana"/>
          <w:sz w:val="18"/>
          <w:szCs w:val="18"/>
        </w:rPr>
        <w:t>bjednatel nebo jím pověřená osoba vykonávající funkci technického dozoru je povinen se vyjadřovat k zápisům ve stavebním deníku učiněných Zhotovitelem, pokud nejsou nahrazeny zápisy z kontrolních dnů stavby. Pokud se nejpozději do 7 dnů ode dne provedení zápisu Objednatel nevyjádří, má se za to, že s uvedeným zápisem souhl</w:t>
      </w:r>
      <w:r w:rsidR="004D50F7">
        <w:rPr>
          <w:rFonts w:ascii="Verdana" w:hAnsi="Verdana"/>
          <w:sz w:val="18"/>
          <w:szCs w:val="18"/>
        </w:rPr>
        <w:t>así.</w:t>
      </w:r>
    </w:p>
    <w:p w14:paraId="21319186" w14:textId="77777777" w:rsidR="007533EE" w:rsidRPr="0029625D" w:rsidRDefault="007533EE" w:rsidP="004D50F7">
      <w:pPr>
        <w:pStyle w:val="Meziodstavce"/>
        <w:rPr>
          <w:rFonts w:ascii="Verdana" w:hAnsi="Verdana"/>
          <w:sz w:val="18"/>
          <w:szCs w:val="18"/>
          <w:lang w:val="cs-CZ"/>
        </w:rPr>
      </w:pPr>
    </w:p>
    <w:p w14:paraId="05A872B0" w14:textId="77777777" w:rsidR="006B461A" w:rsidRDefault="007B003B" w:rsidP="004D50F7">
      <w:pPr>
        <w:pStyle w:val="Meziodstavce"/>
        <w:ind w:left="360" w:hanging="360"/>
        <w:rPr>
          <w:rFonts w:ascii="Verdana" w:hAnsi="Verdana"/>
          <w:sz w:val="18"/>
          <w:szCs w:val="18"/>
        </w:rPr>
      </w:pPr>
      <w:r>
        <w:rPr>
          <w:rFonts w:ascii="Verdana" w:hAnsi="Verdana"/>
          <w:b/>
          <w:sz w:val="18"/>
          <w:szCs w:val="18"/>
          <w:lang w:val="cs-CZ"/>
        </w:rPr>
        <w:t>7</w:t>
      </w:r>
      <w:r w:rsidR="004D50F7" w:rsidRPr="004D50F7">
        <w:rPr>
          <w:rFonts w:ascii="Verdana" w:hAnsi="Verdana"/>
          <w:b/>
          <w:sz w:val="18"/>
          <w:szCs w:val="18"/>
          <w:lang w:val="cs-CZ"/>
        </w:rPr>
        <w:t>.</w:t>
      </w:r>
      <w:r w:rsidR="004D50F7">
        <w:rPr>
          <w:rFonts w:ascii="Verdana" w:hAnsi="Verdana"/>
          <w:b/>
          <w:sz w:val="18"/>
          <w:szCs w:val="18"/>
          <w:lang w:val="cs-CZ"/>
        </w:rPr>
        <w:t xml:space="preserve"> </w:t>
      </w:r>
      <w:r w:rsidR="009B612F">
        <w:rPr>
          <w:rFonts w:ascii="Verdana" w:hAnsi="Verdana"/>
          <w:b/>
          <w:sz w:val="18"/>
          <w:szCs w:val="18"/>
          <w:lang w:val="cs-CZ"/>
        </w:rPr>
        <w:tab/>
      </w:r>
      <w:r w:rsidR="004D50F7">
        <w:rPr>
          <w:rFonts w:ascii="Verdana" w:hAnsi="Verdana"/>
          <w:sz w:val="18"/>
          <w:szCs w:val="18"/>
          <w:lang w:val="cs-CZ"/>
        </w:rPr>
        <w:t>P</w:t>
      </w:r>
      <w:r w:rsidR="006B461A" w:rsidRPr="00B526B7">
        <w:rPr>
          <w:rFonts w:ascii="Verdana" w:hAnsi="Verdana"/>
          <w:sz w:val="18"/>
          <w:szCs w:val="18"/>
        </w:rPr>
        <w:t xml:space="preserve">ři </w:t>
      </w:r>
      <w:r w:rsidR="00FC0269">
        <w:rPr>
          <w:rFonts w:ascii="Verdana" w:hAnsi="Verdana"/>
          <w:sz w:val="18"/>
          <w:szCs w:val="18"/>
          <w:lang w:val="cs-CZ"/>
        </w:rPr>
        <w:t xml:space="preserve">provádění dodávky a instalace FVE je Zhotovitel povinen </w:t>
      </w:r>
      <w:r w:rsidR="006B461A" w:rsidRPr="00B526B7">
        <w:rPr>
          <w:rFonts w:ascii="Verdana" w:hAnsi="Verdana"/>
          <w:sz w:val="18"/>
          <w:szCs w:val="18"/>
        </w:rPr>
        <w:t xml:space="preserve">postupovat tak, aby neomezil provoz v místě </w:t>
      </w:r>
      <w:r w:rsidR="00FC0269">
        <w:rPr>
          <w:rFonts w:ascii="Verdana" w:hAnsi="Verdana"/>
          <w:sz w:val="18"/>
          <w:szCs w:val="18"/>
          <w:lang w:val="cs-CZ"/>
        </w:rPr>
        <w:t>plnění</w:t>
      </w:r>
      <w:r w:rsidR="006B461A" w:rsidRPr="00B526B7">
        <w:rPr>
          <w:rFonts w:ascii="Verdana" w:hAnsi="Verdana"/>
          <w:sz w:val="18"/>
          <w:szCs w:val="18"/>
        </w:rPr>
        <w:t xml:space="preserve">; v případě nezbytného požadavku Zhotovitele na omezení provozu v objektu Objednatele </w:t>
      </w:r>
      <w:r w:rsidR="004D50F7">
        <w:rPr>
          <w:rFonts w:ascii="Verdana" w:hAnsi="Verdana"/>
          <w:sz w:val="18"/>
          <w:szCs w:val="18"/>
          <w:lang w:val="cs-CZ"/>
        </w:rPr>
        <w:t xml:space="preserve">(např. </w:t>
      </w:r>
      <w:r w:rsidR="006B461A" w:rsidRPr="00B526B7">
        <w:rPr>
          <w:rFonts w:ascii="Verdana" w:hAnsi="Verdana"/>
          <w:sz w:val="18"/>
          <w:szCs w:val="18"/>
        </w:rPr>
        <w:t>z důvodu vypnutí elektrického proudu</w:t>
      </w:r>
      <w:r w:rsidR="004D50F7">
        <w:rPr>
          <w:rFonts w:ascii="Verdana" w:hAnsi="Verdana"/>
          <w:sz w:val="18"/>
          <w:szCs w:val="18"/>
          <w:lang w:val="cs-CZ"/>
        </w:rPr>
        <w:t>),</w:t>
      </w:r>
      <w:r w:rsidR="006B461A" w:rsidRPr="00B526B7">
        <w:rPr>
          <w:rFonts w:ascii="Verdana" w:hAnsi="Verdana"/>
          <w:sz w:val="18"/>
          <w:szCs w:val="18"/>
        </w:rPr>
        <w:t xml:space="preserve"> musí Zhotovitel tento požadavek sdělit Objednateli nejpozději 5 dní přede</w:t>
      </w:r>
      <w:r w:rsidR="004D50F7">
        <w:rPr>
          <w:rFonts w:ascii="Verdana" w:hAnsi="Verdana"/>
          <w:sz w:val="18"/>
          <w:szCs w:val="18"/>
        </w:rPr>
        <w:t>m.</w:t>
      </w:r>
      <w:r w:rsidR="006B461A" w:rsidRPr="00B526B7">
        <w:rPr>
          <w:rFonts w:ascii="Verdana" w:hAnsi="Verdana"/>
          <w:sz w:val="18"/>
          <w:szCs w:val="18"/>
        </w:rPr>
        <w:t xml:space="preserve"> </w:t>
      </w:r>
    </w:p>
    <w:p w14:paraId="2A447579" w14:textId="77777777" w:rsidR="004D50F7" w:rsidRPr="004D50F7" w:rsidRDefault="004D50F7" w:rsidP="004D50F7">
      <w:pPr>
        <w:pStyle w:val="Meziodstavce"/>
        <w:ind w:left="360" w:hanging="360"/>
        <w:rPr>
          <w:rFonts w:ascii="Verdana" w:hAnsi="Verdana"/>
          <w:sz w:val="18"/>
          <w:szCs w:val="18"/>
        </w:rPr>
      </w:pPr>
    </w:p>
    <w:p w14:paraId="1F5B6AE4" w14:textId="77777777" w:rsidR="006B461A"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8</w:t>
      </w:r>
      <w:r w:rsidR="004D50F7">
        <w:rPr>
          <w:rFonts w:ascii="Verdana" w:hAnsi="Verdana"/>
          <w:b/>
          <w:sz w:val="18"/>
          <w:szCs w:val="18"/>
          <w:lang w:val="cs-CZ"/>
        </w:rPr>
        <w:t>.</w:t>
      </w:r>
      <w:r w:rsidR="004D50F7">
        <w:rPr>
          <w:rFonts w:ascii="Verdana" w:hAnsi="Verdana"/>
          <w:b/>
          <w:sz w:val="18"/>
          <w:szCs w:val="18"/>
          <w:lang w:val="cs-CZ"/>
        </w:rPr>
        <w:tab/>
      </w:r>
      <w:r w:rsidR="006B461A" w:rsidRPr="004D50F7">
        <w:rPr>
          <w:rFonts w:ascii="Verdana" w:hAnsi="Verdana"/>
          <w:sz w:val="18"/>
          <w:szCs w:val="18"/>
          <w:lang w:val="cs-CZ"/>
        </w:rPr>
        <w:t>Veškeré materiály, výrobky a technologie musí být nové, nerepasované a musí odpovídat veškerým technickým normám</w:t>
      </w:r>
      <w:r w:rsidR="00762370">
        <w:rPr>
          <w:rFonts w:ascii="Verdana" w:hAnsi="Verdana"/>
          <w:sz w:val="18"/>
          <w:szCs w:val="18"/>
          <w:lang w:val="cs-CZ"/>
        </w:rPr>
        <w:t xml:space="preserve"> a právním předpisům </w:t>
      </w:r>
      <w:r w:rsidR="00FC0269">
        <w:rPr>
          <w:rFonts w:ascii="Verdana" w:hAnsi="Verdana"/>
          <w:sz w:val="18"/>
          <w:szCs w:val="18"/>
          <w:lang w:val="cs-CZ"/>
        </w:rPr>
        <w:t>platným</w:t>
      </w:r>
      <w:r w:rsidR="00762370">
        <w:rPr>
          <w:rFonts w:ascii="Verdana" w:hAnsi="Verdana"/>
          <w:sz w:val="18"/>
          <w:szCs w:val="18"/>
          <w:lang w:val="cs-CZ"/>
        </w:rPr>
        <w:t xml:space="preserve"> v Č</w:t>
      </w:r>
      <w:r w:rsidR="006B461A" w:rsidRPr="004D50F7">
        <w:rPr>
          <w:rFonts w:ascii="Verdana" w:hAnsi="Verdana"/>
          <w:sz w:val="18"/>
          <w:szCs w:val="18"/>
          <w:lang w:val="cs-CZ"/>
        </w:rPr>
        <w:t>eské republice. Tuto skutečnost doloží Zhotovitel příslušnými doklady.</w:t>
      </w:r>
      <w:r w:rsidR="006B461A" w:rsidRPr="004D50F7">
        <w:rPr>
          <w:rFonts w:ascii="Verdana" w:hAnsi="Verdana"/>
          <w:b/>
          <w:sz w:val="18"/>
          <w:szCs w:val="18"/>
          <w:lang w:val="cs-CZ"/>
        </w:rPr>
        <w:t xml:space="preserve"> </w:t>
      </w:r>
    </w:p>
    <w:p w14:paraId="11206EB1" w14:textId="77777777" w:rsidR="004D50F7" w:rsidRPr="004D50F7" w:rsidRDefault="004D50F7" w:rsidP="004D50F7">
      <w:pPr>
        <w:pStyle w:val="Meziodstavce"/>
        <w:ind w:left="360" w:hanging="360"/>
        <w:rPr>
          <w:rFonts w:ascii="Verdana" w:hAnsi="Verdana"/>
          <w:b/>
          <w:sz w:val="18"/>
          <w:szCs w:val="18"/>
          <w:lang w:val="cs-CZ"/>
        </w:rPr>
      </w:pPr>
    </w:p>
    <w:p w14:paraId="2443492E" w14:textId="77777777" w:rsidR="006B461A" w:rsidRDefault="007B003B" w:rsidP="007B003B">
      <w:pPr>
        <w:pStyle w:val="Meziodstavce"/>
        <w:ind w:left="360" w:hanging="360"/>
        <w:rPr>
          <w:rFonts w:ascii="Verdana" w:hAnsi="Verdana"/>
          <w:sz w:val="18"/>
          <w:szCs w:val="18"/>
          <w:lang w:val="cs-CZ"/>
        </w:rPr>
      </w:pPr>
      <w:r>
        <w:rPr>
          <w:rFonts w:ascii="Verdana" w:hAnsi="Verdana"/>
          <w:b/>
          <w:sz w:val="18"/>
          <w:szCs w:val="18"/>
          <w:lang w:val="cs-CZ"/>
        </w:rPr>
        <w:t>9</w:t>
      </w:r>
      <w:r w:rsidR="00A37B90">
        <w:rPr>
          <w:rFonts w:ascii="Verdana" w:hAnsi="Verdana"/>
          <w:b/>
          <w:sz w:val="18"/>
          <w:szCs w:val="18"/>
          <w:lang w:val="cs-CZ"/>
        </w:rPr>
        <w:t xml:space="preserve">. </w:t>
      </w:r>
      <w:r w:rsidR="006B461A" w:rsidRPr="00A37B90">
        <w:rPr>
          <w:rFonts w:ascii="Verdana" w:hAnsi="Verdana"/>
          <w:sz w:val="18"/>
          <w:szCs w:val="18"/>
          <w:lang w:val="cs-CZ"/>
        </w:rPr>
        <w:t xml:space="preserve">Zhotovitel odpovídá za to, že v rámci plnění této smlouvy nepoužije žádný materiál, o kterém je v době užití známo, že je škodlivý, včetně materiálů, o nichž by měl Zhotovitel na základě svých odborných znalostí vědět, že jsou škodlivé. Zhotovitel se zavazuje, že k plnění smlouvy nepoužije materiály a věci, které nemají požadovanou certifikaci či předepsaný průvodní doklad, je-li to pro jejich použití nezbytné podle příslušných předpisů. </w:t>
      </w:r>
    </w:p>
    <w:p w14:paraId="445B2B20" w14:textId="77777777" w:rsidR="00EC2A24" w:rsidRPr="007B003B" w:rsidRDefault="00EC2A24" w:rsidP="007B003B">
      <w:pPr>
        <w:pStyle w:val="Meziodstavce"/>
        <w:ind w:left="360" w:hanging="360"/>
        <w:rPr>
          <w:rFonts w:ascii="Verdana" w:hAnsi="Verdana"/>
          <w:sz w:val="18"/>
          <w:szCs w:val="18"/>
          <w:lang w:val="cs-CZ"/>
        </w:rPr>
      </w:pPr>
    </w:p>
    <w:p w14:paraId="7892340D" w14:textId="77777777" w:rsidR="00F368F2" w:rsidRPr="00233A81" w:rsidRDefault="00F368F2" w:rsidP="00F368F2">
      <w:pPr>
        <w:pStyle w:val="lneksmlouvynadpisPVL"/>
        <w:rPr>
          <w:rFonts w:ascii="Verdana" w:hAnsi="Verdana"/>
          <w:sz w:val="18"/>
          <w:szCs w:val="18"/>
        </w:rPr>
      </w:pPr>
      <w:r w:rsidRPr="00233A81">
        <w:rPr>
          <w:rFonts w:ascii="Verdana" w:hAnsi="Verdana"/>
          <w:sz w:val="18"/>
          <w:szCs w:val="18"/>
        </w:rPr>
        <w:t>P</w:t>
      </w:r>
      <w:r w:rsidR="00233A81">
        <w:rPr>
          <w:rFonts w:ascii="Verdana" w:hAnsi="Verdana"/>
          <w:sz w:val="18"/>
          <w:szCs w:val="18"/>
          <w:lang w:val="cs-CZ"/>
        </w:rPr>
        <w:t>oddodavatelé</w:t>
      </w:r>
    </w:p>
    <w:p w14:paraId="1BE3D73A" w14:textId="77777777" w:rsidR="00F368F2" w:rsidRPr="00F5710C" w:rsidRDefault="00F5710C" w:rsidP="00F5710C">
      <w:pPr>
        <w:pStyle w:val="Meziodstavce"/>
        <w:ind w:left="360" w:hanging="360"/>
        <w:rPr>
          <w:rFonts w:ascii="Verdana" w:hAnsi="Verdana"/>
          <w:b/>
          <w:sz w:val="18"/>
          <w:szCs w:val="18"/>
          <w:lang w:val="cs-CZ"/>
        </w:rPr>
      </w:pPr>
      <w:r w:rsidRPr="00F5710C">
        <w:rPr>
          <w:rFonts w:ascii="Verdana" w:hAnsi="Verdana"/>
          <w:b/>
          <w:sz w:val="18"/>
          <w:szCs w:val="18"/>
          <w:lang w:val="cs-CZ"/>
        </w:rPr>
        <w:t>1.</w:t>
      </w:r>
      <w:r w:rsidRPr="00F5710C">
        <w:rPr>
          <w:rFonts w:ascii="Verdana" w:hAnsi="Verdana"/>
          <w:b/>
          <w:sz w:val="18"/>
          <w:szCs w:val="18"/>
          <w:lang w:val="cs-CZ"/>
        </w:rPr>
        <w:tab/>
      </w:r>
      <w:r w:rsidR="00F368F2" w:rsidRPr="00F5710C">
        <w:rPr>
          <w:rFonts w:ascii="Verdana" w:hAnsi="Verdana"/>
          <w:sz w:val="18"/>
          <w:szCs w:val="18"/>
          <w:lang w:val="cs-CZ"/>
        </w:rPr>
        <w:t>Zhotovitel je oprávněn pověřit prováděním částí díla třetí osobu (poddodavatele). Zhotovitel odpovídá za činnost poddodavatele tak, jako by dílo prováděl sám.</w:t>
      </w:r>
    </w:p>
    <w:p w14:paraId="0EC49355" w14:textId="77777777" w:rsidR="00F5710C" w:rsidRPr="00B526B7" w:rsidRDefault="00F5710C" w:rsidP="00F5710C">
      <w:pPr>
        <w:pStyle w:val="lneksmlouvytextPVL"/>
        <w:numPr>
          <w:ilvl w:val="0"/>
          <w:numId w:val="0"/>
        </w:numPr>
        <w:ind w:left="426" w:hanging="66"/>
        <w:rPr>
          <w:rFonts w:ascii="Verdana" w:hAnsi="Verdana"/>
          <w:sz w:val="18"/>
          <w:szCs w:val="18"/>
        </w:rPr>
      </w:pPr>
    </w:p>
    <w:p w14:paraId="2654CD64" w14:textId="77777777" w:rsidR="00F368F2" w:rsidRPr="00292D12" w:rsidRDefault="00F5710C" w:rsidP="00F5710C">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F368F2" w:rsidRPr="00F5710C">
        <w:rPr>
          <w:rFonts w:ascii="Verdana" w:hAnsi="Verdana"/>
          <w:sz w:val="18"/>
          <w:szCs w:val="18"/>
          <w:lang w:val="cs-CZ"/>
        </w:rPr>
        <w:t>Změnu poddodavatele uvedeného v</w:t>
      </w:r>
      <w:r w:rsidR="004450F7">
        <w:rPr>
          <w:rFonts w:ascii="Verdana" w:hAnsi="Verdana"/>
          <w:sz w:val="18"/>
          <w:szCs w:val="18"/>
          <w:lang w:val="cs-CZ"/>
        </w:rPr>
        <w:t> </w:t>
      </w:r>
      <w:r w:rsidR="00F368F2" w:rsidRPr="00F5710C">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Pr>
          <w:rFonts w:ascii="Verdana" w:hAnsi="Verdana"/>
          <w:sz w:val="18"/>
          <w:szCs w:val="18"/>
          <w:lang w:val="cs-CZ"/>
        </w:rPr>
        <w:t xml:space="preserve"> </w:t>
      </w:r>
      <w:r w:rsidR="00F368F2" w:rsidRPr="00F5710C">
        <w:rPr>
          <w:rFonts w:ascii="Verdana" w:hAnsi="Verdana"/>
          <w:sz w:val="18"/>
          <w:szCs w:val="18"/>
          <w:lang w:val="cs-CZ"/>
        </w:rPr>
        <w:t>musí Zhotovitel písemně oznámit Objednateli min. 5 pracovních dnů před zahájením</w:t>
      </w:r>
      <w:r w:rsidR="007B1842">
        <w:rPr>
          <w:rFonts w:ascii="Verdana" w:hAnsi="Verdana"/>
          <w:sz w:val="18"/>
          <w:szCs w:val="18"/>
          <w:lang w:val="cs-CZ"/>
        </w:rPr>
        <w:t xml:space="preserve"> příslušných prací uvedených v </w:t>
      </w:r>
      <w:r w:rsidR="007B1842" w:rsidRPr="00292D12">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 smlouvy, které má provádět daný poddodavatel. Změna poddodavatele musí být Objednatelem odsouhlasena před zahájením příslušných prací.</w:t>
      </w:r>
    </w:p>
    <w:p w14:paraId="1E5840EF" w14:textId="77777777" w:rsidR="00F5710C" w:rsidRPr="00292D12" w:rsidRDefault="00F5710C" w:rsidP="00F5710C">
      <w:pPr>
        <w:pStyle w:val="Meziodstavce"/>
        <w:ind w:left="360" w:hanging="360"/>
        <w:rPr>
          <w:rFonts w:ascii="Verdana" w:hAnsi="Verdana"/>
          <w:b/>
          <w:sz w:val="18"/>
          <w:szCs w:val="18"/>
          <w:lang w:val="cs-CZ"/>
        </w:rPr>
      </w:pPr>
    </w:p>
    <w:p w14:paraId="3ABFCEDE" w14:textId="77777777" w:rsidR="00F368F2" w:rsidRPr="0017108E" w:rsidRDefault="0017108E" w:rsidP="0017108E">
      <w:pPr>
        <w:pStyle w:val="Meziodstavce"/>
        <w:ind w:left="360" w:hanging="360"/>
        <w:rPr>
          <w:rFonts w:ascii="Verdana" w:hAnsi="Verdana"/>
          <w:b/>
          <w:sz w:val="18"/>
          <w:szCs w:val="18"/>
          <w:lang w:val="cs-CZ"/>
        </w:rPr>
      </w:pPr>
      <w:r w:rsidRPr="00292D12">
        <w:rPr>
          <w:rFonts w:ascii="Verdana" w:hAnsi="Verdana"/>
          <w:b/>
          <w:sz w:val="18"/>
          <w:szCs w:val="18"/>
          <w:lang w:val="cs-CZ"/>
        </w:rPr>
        <w:t>3.</w:t>
      </w:r>
      <w:r w:rsidRPr="00292D12">
        <w:rPr>
          <w:rFonts w:ascii="Verdana" w:hAnsi="Verdana"/>
          <w:b/>
          <w:sz w:val="18"/>
          <w:szCs w:val="18"/>
          <w:lang w:val="cs-CZ"/>
        </w:rPr>
        <w:tab/>
      </w:r>
      <w:r w:rsidR="00F368F2" w:rsidRPr="00292D12">
        <w:rPr>
          <w:rFonts w:ascii="Verdana" w:hAnsi="Verdana"/>
          <w:sz w:val="18"/>
          <w:szCs w:val="18"/>
          <w:lang w:val="cs-CZ"/>
        </w:rPr>
        <w:t xml:space="preserve">Pokud Zhotovitel hodlá zadat část díla poddodavateli v jiném rozsahu než uvedeném v </w:t>
      </w:r>
      <w:r w:rsidR="00D81837">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w:t>
      </w:r>
      <w:r w:rsidR="00F368F2" w:rsidRPr="0017108E">
        <w:rPr>
          <w:rFonts w:ascii="Verdana" w:hAnsi="Verdana"/>
          <w:sz w:val="18"/>
          <w:szCs w:val="18"/>
          <w:lang w:val="cs-CZ"/>
        </w:rPr>
        <w:t xml:space="preserve"> smlouvy nebo poddodavateli neuvedenému v</w:t>
      </w:r>
      <w:r w:rsidR="004E4BEC">
        <w:rPr>
          <w:rFonts w:ascii="Verdana" w:hAnsi="Verdana"/>
          <w:sz w:val="18"/>
          <w:szCs w:val="18"/>
          <w:lang w:val="cs-CZ"/>
        </w:rPr>
        <w:t> </w:t>
      </w:r>
      <w:r w:rsidR="00F368F2" w:rsidRPr="0017108E">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sidRPr="004450F7">
        <w:t xml:space="preserve"> </w:t>
      </w:r>
      <w:r w:rsidR="00F368F2" w:rsidRPr="0017108E">
        <w:rPr>
          <w:rFonts w:ascii="Verdana" w:hAnsi="Verdana"/>
          <w:sz w:val="18"/>
          <w:szCs w:val="18"/>
          <w:lang w:val="cs-CZ"/>
        </w:rPr>
        <w:t>musí Zhotovitel písemně oznámit tuto změnu Objednateli min. 5 pracovních dnů před zahájením příslušných prací. Změna musí být Objednatelem odsouhlasena před zahájením příslušných prací.</w:t>
      </w:r>
    </w:p>
    <w:p w14:paraId="6B6FDD68" w14:textId="77777777" w:rsidR="0017108E" w:rsidRPr="00B526B7" w:rsidRDefault="0017108E" w:rsidP="0017108E">
      <w:pPr>
        <w:pStyle w:val="lneksmlouvytextPVL"/>
        <w:numPr>
          <w:ilvl w:val="0"/>
          <w:numId w:val="0"/>
        </w:numPr>
        <w:ind w:left="360"/>
        <w:rPr>
          <w:rFonts w:ascii="Verdana" w:hAnsi="Verdana"/>
          <w:sz w:val="18"/>
          <w:szCs w:val="18"/>
        </w:rPr>
      </w:pPr>
    </w:p>
    <w:p w14:paraId="3D8DD8EA" w14:textId="77777777" w:rsidR="00F368F2" w:rsidRDefault="0017108E" w:rsidP="0017108E">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F368F2" w:rsidRPr="0017108E">
        <w:rPr>
          <w:rFonts w:ascii="Verdana" w:hAnsi="Verdana"/>
          <w:sz w:val="18"/>
          <w:szCs w:val="18"/>
          <w:lang w:val="cs-CZ"/>
        </w:rPr>
        <w:t>Pokud Zhotovitel v rámci zadávacího řízení prokázal splnění části kvalifikace prostřednictvím poddodavatele, musí se tento poddodavatel podílet na plnění části díla dle této smlouvy v tom rozsahu, v jakém prokázal část kvalifikace.</w:t>
      </w:r>
    </w:p>
    <w:p w14:paraId="05C765D9" w14:textId="77777777" w:rsidR="0017108E" w:rsidRPr="0017108E" w:rsidRDefault="0017108E" w:rsidP="0017108E">
      <w:pPr>
        <w:pStyle w:val="Meziodstavce"/>
        <w:ind w:left="360" w:hanging="360"/>
        <w:rPr>
          <w:rFonts w:ascii="Verdana" w:hAnsi="Verdana"/>
          <w:b/>
          <w:sz w:val="18"/>
          <w:szCs w:val="18"/>
          <w:lang w:val="cs-CZ"/>
        </w:rPr>
      </w:pPr>
    </w:p>
    <w:p w14:paraId="4D9AEB55" w14:textId="77777777" w:rsidR="00043F45" w:rsidRDefault="0017108E" w:rsidP="007B1842">
      <w:pPr>
        <w:pStyle w:val="Meziodstavce"/>
        <w:ind w:left="360" w:hanging="360"/>
        <w:rPr>
          <w:rFonts w:ascii="Verdana" w:hAnsi="Verdana"/>
          <w:sz w:val="18"/>
          <w:szCs w:val="18"/>
          <w:lang w:val="cs-CZ"/>
        </w:rPr>
      </w:pPr>
      <w:r w:rsidRPr="0017108E">
        <w:rPr>
          <w:rFonts w:ascii="Verdana" w:hAnsi="Verdana"/>
          <w:b/>
          <w:sz w:val="18"/>
          <w:szCs w:val="18"/>
          <w:lang w:val="cs-CZ"/>
        </w:rPr>
        <w:t>5.</w:t>
      </w:r>
      <w:r w:rsidRPr="0017108E">
        <w:rPr>
          <w:rFonts w:ascii="Verdana" w:hAnsi="Verdana"/>
          <w:b/>
          <w:sz w:val="18"/>
          <w:szCs w:val="18"/>
          <w:lang w:val="cs-CZ"/>
        </w:rPr>
        <w:tab/>
      </w:r>
      <w:r w:rsidR="00F368F2" w:rsidRPr="0017108E">
        <w:rPr>
          <w:rFonts w:ascii="Verdana" w:hAnsi="Verdana"/>
          <w:sz w:val="18"/>
          <w:szCs w:val="18"/>
          <w:lang w:val="cs-CZ"/>
        </w:rPr>
        <w:t xml:space="preserve">Změna poddodavatele, jehož prostřednictvím Zhotovitel prokazoval v zadávacím řízení kvalifikaci, je možná pouze po předchozím schválení ze strany Objednatele, a to za předpokladu, že nový poddodavatel prokáže před uzavřením </w:t>
      </w:r>
      <w:r w:rsidR="00C23C6A">
        <w:rPr>
          <w:rFonts w:ascii="Verdana" w:hAnsi="Verdana"/>
          <w:sz w:val="18"/>
          <w:szCs w:val="18"/>
          <w:lang w:val="cs-CZ"/>
        </w:rPr>
        <w:t>s</w:t>
      </w:r>
      <w:r w:rsidR="00F368F2" w:rsidRPr="0017108E">
        <w:rPr>
          <w:rFonts w:ascii="Verdana" w:hAnsi="Verdana"/>
          <w:sz w:val="18"/>
          <w:szCs w:val="18"/>
          <w:lang w:val="cs-CZ"/>
        </w:rPr>
        <w:t>mlouvy mezi Zhotovitelem a</w:t>
      </w:r>
      <w:r w:rsidR="00F368F2" w:rsidRPr="0017108E">
        <w:rPr>
          <w:rFonts w:ascii="Verdana" w:hAnsi="Verdana"/>
          <w:b/>
          <w:sz w:val="18"/>
          <w:szCs w:val="18"/>
          <w:lang w:val="cs-CZ"/>
        </w:rPr>
        <w:t xml:space="preserve"> </w:t>
      </w:r>
      <w:r w:rsidR="00F368F2" w:rsidRPr="0017108E">
        <w:rPr>
          <w:rFonts w:ascii="Verdana" w:hAnsi="Verdana"/>
          <w:sz w:val="18"/>
          <w:szCs w:val="18"/>
          <w:lang w:val="cs-CZ"/>
        </w:rPr>
        <w:t>poddodavatelem kvalifikaci v rozsahu shodném s rozsahem, kterým kvalifikaci prokazoval původní poddodavatel.</w:t>
      </w:r>
    </w:p>
    <w:p w14:paraId="4B42E9E1" w14:textId="77777777" w:rsidR="00322D66" w:rsidRDefault="00322D66" w:rsidP="00322D66">
      <w:pPr>
        <w:pStyle w:val="Meziodstavce"/>
        <w:ind w:left="360" w:hanging="360"/>
        <w:rPr>
          <w:rFonts w:ascii="Verdana" w:hAnsi="Verdana"/>
          <w:sz w:val="18"/>
          <w:szCs w:val="18"/>
        </w:rPr>
      </w:pPr>
    </w:p>
    <w:p w14:paraId="611339F3" w14:textId="77777777" w:rsidR="00D81837" w:rsidRPr="00B459C0" w:rsidRDefault="00D81837" w:rsidP="00D81837">
      <w:pPr>
        <w:pStyle w:val="Meziodstavce"/>
        <w:ind w:left="360" w:hanging="360"/>
      </w:pPr>
      <w:r>
        <w:rPr>
          <w:rFonts w:ascii="Verdana" w:hAnsi="Verdana"/>
          <w:b/>
          <w:sz w:val="18"/>
          <w:szCs w:val="18"/>
          <w:lang w:val="cs-CZ"/>
        </w:rPr>
        <w:t>6.</w:t>
      </w:r>
      <w:r>
        <w:rPr>
          <w:rFonts w:ascii="Verdana" w:hAnsi="Verdana"/>
          <w:b/>
          <w:sz w:val="18"/>
          <w:szCs w:val="18"/>
          <w:lang w:val="cs-CZ"/>
        </w:rPr>
        <w:tab/>
      </w:r>
      <w:r w:rsidRPr="00173F2A">
        <w:rPr>
          <w:rFonts w:ascii="Verdana" w:hAnsi="Verdana"/>
          <w:sz w:val="18"/>
          <w:szCs w:val="18"/>
          <w:lang w:val="cs-CZ"/>
        </w:rPr>
        <w:t>Požadavek na Poddodavatele</w:t>
      </w:r>
      <w:r>
        <w:rPr>
          <w:rFonts w:ascii="Verdana" w:hAnsi="Verdana"/>
          <w:sz w:val="18"/>
          <w:szCs w:val="18"/>
          <w:lang w:val="cs-CZ"/>
        </w:rPr>
        <w:t>:</w:t>
      </w:r>
    </w:p>
    <w:p w14:paraId="39A2F79E" w14:textId="77777777" w:rsidR="00D81837" w:rsidRPr="00173F2A" w:rsidRDefault="00D81837" w:rsidP="00D81837">
      <w:pPr>
        <w:pStyle w:val="Meziodstavce"/>
        <w:ind w:left="360" w:hanging="360"/>
        <w:rPr>
          <w:rFonts w:ascii="Verdana" w:hAnsi="Verdana"/>
          <w:b/>
          <w:sz w:val="18"/>
          <w:szCs w:val="18"/>
          <w:lang w:val="cs-CZ"/>
        </w:rPr>
      </w:pPr>
    </w:p>
    <w:p w14:paraId="3C024828" w14:textId="77777777" w:rsidR="00D81837" w:rsidRPr="00B459C0" w:rsidRDefault="00D81837" w:rsidP="00D81837">
      <w:pPr>
        <w:pStyle w:val="Text1-2"/>
        <w:numPr>
          <w:ilvl w:val="0"/>
          <w:numId w:val="0"/>
        </w:numPr>
        <w:ind w:left="851" w:hanging="491"/>
      </w:pPr>
      <w:r>
        <w:t>6.1</w:t>
      </w:r>
      <w:r>
        <w:tab/>
      </w:r>
      <w:r w:rsidRPr="00B459C0">
        <w:t xml:space="preserve">Zhotovitel prohlašuje, že žádný z jeho </w:t>
      </w:r>
      <w:r>
        <w:t>p</w:t>
      </w:r>
      <w:r w:rsidRPr="00B459C0">
        <w:t xml:space="preserve">oddodavatelů (uvedených v Příloze č. </w:t>
      </w:r>
      <w:r w:rsidR="00C33166">
        <w:t>4</w:t>
      </w:r>
      <w:r w:rsidRPr="00B459C0">
        <w:t xml:space="preserve"> této </w:t>
      </w:r>
      <w:r>
        <w:t>s</w:t>
      </w:r>
      <w:r w:rsidRPr="00B459C0">
        <w:t>mlouvy) nebyl v</w:t>
      </w:r>
      <w:r>
        <w:t> </w:t>
      </w:r>
      <w:r w:rsidRPr="00B459C0">
        <w:t xml:space="preserve">zemi svého sídla v posledních 5 letech pravomocně odsouzen pro trestný čin uvedený v příloze č. 3 k ZZVZ nebo obdobný trestný čin podle právního řádu země sídla </w:t>
      </w:r>
      <w:r>
        <w:t>p</w:t>
      </w:r>
      <w:r w:rsidRPr="00B459C0">
        <w:t xml:space="preserve">oddodavatele, přičemž k zahlazeným odsouzením se nepřihlíží. Je-li </w:t>
      </w:r>
      <w:r>
        <w:t>p</w:t>
      </w:r>
      <w:r w:rsidRPr="00B459C0">
        <w:t xml:space="preserve">oddodavatelem právnická osoba, musí tuto podmínku splňovat tato právnická osoba a zároveň každý člen statutárního orgánu. Je-li členem statutárního orgánu </w:t>
      </w:r>
      <w:r>
        <w:t>p</w:t>
      </w:r>
      <w:r w:rsidRPr="00B459C0">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B459C0">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97059E" w14:textId="77777777" w:rsidR="00D81837" w:rsidRPr="00B459C0" w:rsidRDefault="00D81837" w:rsidP="00D81837">
      <w:pPr>
        <w:pStyle w:val="Text1-2"/>
        <w:numPr>
          <w:ilvl w:val="0"/>
          <w:numId w:val="0"/>
        </w:numPr>
        <w:tabs>
          <w:tab w:val="num" w:pos="1503"/>
        </w:tabs>
        <w:ind w:left="851" w:hanging="491"/>
      </w:pPr>
      <w:r>
        <w:t>6.2</w:t>
      </w:r>
      <w:r>
        <w:tab/>
      </w:r>
      <w:r w:rsidRPr="00B459C0">
        <w:t xml:space="preserve">Přestane-li některý z </w:t>
      </w:r>
      <w:r>
        <w:t>p</w:t>
      </w:r>
      <w:r w:rsidRPr="00B459C0">
        <w:t xml:space="preserve">oddodavatelů (uvedených v Příloze č. </w:t>
      </w:r>
      <w:r w:rsidR="00C33166">
        <w:t>4</w:t>
      </w:r>
      <w:r w:rsidRPr="00B459C0">
        <w:t xml:space="preserve"> této </w:t>
      </w:r>
      <w:r>
        <w:t>s</w:t>
      </w:r>
      <w:r w:rsidRPr="00B459C0">
        <w:t>mlouvy) splňovat výše uvedené podmínky</w:t>
      </w:r>
      <w:r>
        <w:t xml:space="preserve"> dle odst. 6.1 této smlouvy</w:t>
      </w:r>
      <w:r w:rsidRPr="00B459C0">
        <w:t xml:space="preserve">, oznámí Zhotovitel tuto skutečnost bez zbytečného odkladu, nejpozději však do 3 pracovních dnů ode dne, kdy </w:t>
      </w:r>
      <w:r>
        <w:t>p</w:t>
      </w:r>
      <w:r w:rsidRPr="00B459C0">
        <w:t>oddodavatel přestal splňovat výše uvedené podmínky, Objednateli.</w:t>
      </w:r>
    </w:p>
    <w:p w14:paraId="42BF4522" w14:textId="77777777" w:rsidR="00D81837" w:rsidRPr="00B459C0" w:rsidRDefault="00D81837" w:rsidP="00D81837">
      <w:pPr>
        <w:pStyle w:val="Text1-2"/>
        <w:numPr>
          <w:ilvl w:val="0"/>
          <w:numId w:val="0"/>
        </w:numPr>
        <w:tabs>
          <w:tab w:val="num" w:pos="1503"/>
        </w:tabs>
        <w:ind w:left="851" w:hanging="491"/>
      </w:pPr>
      <w:r>
        <w:t>6.3</w:t>
      </w:r>
      <w:r>
        <w:tab/>
      </w:r>
      <w:r w:rsidRPr="00B459C0">
        <w:t xml:space="preserve">Objednatel může požadovat nahrazení </w:t>
      </w:r>
      <w:r>
        <w:t>p</w:t>
      </w:r>
      <w:r w:rsidRPr="00B459C0">
        <w:t xml:space="preserve">oddodavatele, který přestal splňovat podmínky dle odst. </w:t>
      </w:r>
      <w:r>
        <w:t>6</w:t>
      </w:r>
      <w:r w:rsidRPr="00B459C0">
        <w:t xml:space="preserve">.1 této </w:t>
      </w:r>
      <w:r>
        <w:t>s</w:t>
      </w:r>
      <w:r w:rsidRPr="00B459C0">
        <w:t>mlouvy.</w:t>
      </w:r>
    </w:p>
    <w:p w14:paraId="3ECBEECF" w14:textId="77777777" w:rsidR="005A27D3" w:rsidRDefault="00D81837" w:rsidP="00BD6497">
      <w:pPr>
        <w:pStyle w:val="Text1-2"/>
        <w:numPr>
          <w:ilvl w:val="0"/>
          <w:numId w:val="0"/>
        </w:numPr>
        <w:tabs>
          <w:tab w:val="num" w:pos="1503"/>
        </w:tabs>
        <w:ind w:left="851" w:hanging="491"/>
      </w:pPr>
      <w:r>
        <w:t>6.4</w:t>
      </w:r>
      <w:r>
        <w:tab/>
      </w:r>
      <w:r w:rsidRPr="00B459C0">
        <w:t xml:space="preserve">Ukáží-li se prohlášení Zhotovitele dle odstavce </w:t>
      </w:r>
      <w:r>
        <w:t>6</w:t>
      </w:r>
      <w:r w:rsidRPr="00B459C0">
        <w:t xml:space="preserve">.1 této </w:t>
      </w:r>
      <w:r>
        <w:t>s</w:t>
      </w:r>
      <w:r w:rsidRPr="00B459C0">
        <w:t xml:space="preserve">mlouvy jako nepravdivá nebo poruší-li Zhotovitel svou oznamovací povinnost dle odstavce </w:t>
      </w:r>
      <w:r>
        <w:t>6</w:t>
      </w:r>
      <w:r w:rsidRPr="00B459C0">
        <w:t xml:space="preserve">.2, je Objednatel oprávněn odstoupit od této </w:t>
      </w:r>
      <w:r>
        <w:t>s</w:t>
      </w:r>
      <w:r w:rsidRPr="00B459C0">
        <w:t xml:space="preserve">mlouvy. Zhotovitel je dále povinen zaplatit za každé jednotlivé porušení povinností dle předchozí věty, s výjimkou oznamovací povinnosti dle odstavce </w:t>
      </w:r>
      <w:r>
        <w:t>6</w:t>
      </w:r>
      <w:r w:rsidRPr="00B459C0">
        <w:t xml:space="preserve">.2 této Smlouvy, smluvní pokutu ve výši 100.000 Kč. Zhotovitel je dále povinen zaplatit za každé jednotlivé porušení oznamovací povinnosti dle odstavce </w:t>
      </w:r>
      <w:r>
        <w:t>6</w:t>
      </w:r>
      <w:r w:rsidRPr="00B459C0">
        <w:t>.2, smluvní pokutu ve výši 50.000 Kč. Ustanovení § 2004 odst. 2 Občanského zákoníku a § 2050 Občanského zákoníku se nepoužijí.</w:t>
      </w:r>
    </w:p>
    <w:p w14:paraId="309563A7" w14:textId="77777777" w:rsidR="00BD6497" w:rsidRPr="00EC2A24" w:rsidRDefault="00BD6497" w:rsidP="009D6BCD">
      <w:pPr>
        <w:pStyle w:val="Text1-2"/>
        <w:numPr>
          <w:ilvl w:val="0"/>
          <w:numId w:val="0"/>
        </w:numPr>
        <w:tabs>
          <w:tab w:val="num" w:pos="1503"/>
        </w:tabs>
        <w:spacing w:after="0"/>
        <w:ind w:left="850" w:hanging="493"/>
      </w:pPr>
    </w:p>
    <w:p w14:paraId="6E1CB915" w14:textId="77777777" w:rsidR="009741EB" w:rsidRPr="005A27D3" w:rsidRDefault="00B526B7" w:rsidP="00BD6497">
      <w:pPr>
        <w:pStyle w:val="lneksmlouvynadpisPVL"/>
        <w:ind w:left="357" w:hanging="357"/>
        <w:rPr>
          <w:rFonts w:ascii="Verdana" w:hAnsi="Verdana"/>
          <w:sz w:val="18"/>
          <w:szCs w:val="18"/>
        </w:rPr>
      </w:pPr>
      <w:r w:rsidRPr="00611E84">
        <w:rPr>
          <w:rFonts w:ascii="Verdana" w:hAnsi="Verdana"/>
          <w:sz w:val="18"/>
          <w:szCs w:val="18"/>
        </w:rPr>
        <w:t>Staveniště</w:t>
      </w:r>
    </w:p>
    <w:p w14:paraId="5EF55C67" w14:textId="7EFCA358" w:rsidR="005468BA" w:rsidRPr="00611E84" w:rsidRDefault="00611E84" w:rsidP="00611E84">
      <w:pPr>
        <w:pStyle w:val="Meziodstavce"/>
        <w:ind w:left="360" w:hanging="360"/>
        <w:rPr>
          <w:rFonts w:ascii="Verdana" w:hAnsi="Verdana"/>
          <w:b/>
          <w:sz w:val="18"/>
          <w:szCs w:val="18"/>
          <w:lang w:val="cs-CZ"/>
        </w:rPr>
      </w:pPr>
      <w:r>
        <w:rPr>
          <w:rFonts w:ascii="Verdana" w:hAnsi="Verdana"/>
          <w:b/>
          <w:sz w:val="18"/>
          <w:szCs w:val="18"/>
          <w:lang w:val="cs-CZ"/>
        </w:rPr>
        <w:t>1.</w:t>
      </w:r>
      <w:r>
        <w:rPr>
          <w:rFonts w:ascii="Verdana" w:hAnsi="Verdana"/>
          <w:b/>
          <w:sz w:val="18"/>
          <w:szCs w:val="18"/>
          <w:lang w:val="cs-CZ"/>
        </w:rPr>
        <w:tab/>
      </w:r>
      <w:r w:rsidR="005468BA" w:rsidRPr="00611E84">
        <w:rPr>
          <w:rFonts w:ascii="Verdana" w:hAnsi="Verdana"/>
          <w:sz w:val="18"/>
          <w:szCs w:val="18"/>
          <w:lang w:val="cs-CZ"/>
        </w:rPr>
        <w:t xml:space="preserve">Staveništěm se rozumí prostor pro stavbu a pro zařízení staveniště vymezený </w:t>
      </w:r>
      <w:r w:rsidR="00A962E1">
        <w:rPr>
          <w:rFonts w:ascii="Verdana" w:hAnsi="Verdana"/>
          <w:sz w:val="18"/>
          <w:szCs w:val="18"/>
          <w:lang w:val="cs-CZ"/>
        </w:rPr>
        <w:t>p</w:t>
      </w:r>
      <w:r w:rsidR="005468BA" w:rsidRPr="00611E84">
        <w:rPr>
          <w:rFonts w:ascii="Verdana" w:hAnsi="Verdana"/>
          <w:sz w:val="18"/>
          <w:szCs w:val="18"/>
          <w:lang w:val="cs-CZ"/>
        </w:rPr>
        <w:t>rojekto</w:t>
      </w:r>
      <w:r w:rsidR="0015055D">
        <w:rPr>
          <w:rFonts w:ascii="Verdana" w:hAnsi="Verdana"/>
          <w:sz w:val="18"/>
          <w:szCs w:val="18"/>
          <w:lang w:val="cs-CZ"/>
        </w:rPr>
        <w:t>vou dokumentací</w:t>
      </w:r>
      <w:r w:rsidR="00762370">
        <w:rPr>
          <w:rFonts w:ascii="Verdana" w:hAnsi="Verdana"/>
          <w:sz w:val="18"/>
          <w:szCs w:val="18"/>
          <w:lang w:val="cs-CZ"/>
        </w:rPr>
        <w:t xml:space="preserve"> a</w:t>
      </w:r>
      <w:r w:rsidR="0015055D">
        <w:rPr>
          <w:rFonts w:ascii="Verdana" w:hAnsi="Verdana"/>
          <w:sz w:val="18"/>
          <w:szCs w:val="18"/>
          <w:lang w:val="cs-CZ"/>
        </w:rPr>
        <w:t xml:space="preserve"> touto </w:t>
      </w:r>
      <w:r w:rsidR="00C23C6A">
        <w:rPr>
          <w:rFonts w:ascii="Verdana" w:hAnsi="Verdana"/>
          <w:sz w:val="18"/>
          <w:szCs w:val="18"/>
          <w:lang w:val="cs-CZ"/>
        </w:rPr>
        <w:t>s</w:t>
      </w:r>
      <w:r w:rsidR="0015055D">
        <w:rPr>
          <w:rFonts w:ascii="Verdana" w:hAnsi="Verdana"/>
          <w:sz w:val="18"/>
          <w:szCs w:val="18"/>
          <w:lang w:val="cs-CZ"/>
        </w:rPr>
        <w:t>mlouvou</w:t>
      </w:r>
      <w:r w:rsidR="005468BA" w:rsidRPr="00611E84">
        <w:rPr>
          <w:rFonts w:ascii="Verdana" w:hAnsi="Verdana"/>
          <w:sz w:val="18"/>
          <w:szCs w:val="18"/>
          <w:lang w:val="cs-CZ"/>
        </w:rPr>
        <w:t xml:space="preserve">. Předáním staveniště se pro účely této </w:t>
      </w:r>
      <w:r w:rsidR="0015055D">
        <w:rPr>
          <w:rFonts w:ascii="Verdana" w:hAnsi="Verdana"/>
          <w:sz w:val="18"/>
          <w:szCs w:val="18"/>
          <w:lang w:val="cs-CZ"/>
        </w:rPr>
        <w:t>s</w:t>
      </w:r>
      <w:r w:rsidR="005468BA" w:rsidRPr="00611E84">
        <w:rPr>
          <w:rFonts w:ascii="Verdana" w:hAnsi="Verdana"/>
          <w:sz w:val="18"/>
          <w:szCs w:val="18"/>
          <w:lang w:val="cs-CZ"/>
        </w:rPr>
        <w:t xml:space="preserve">mlouvy rozumí řádné předání staveniště Objednatelem a jeho bezvýhradné převzetí Zhotovitelem. </w:t>
      </w:r>
      <w:r w:rsidR="005E78FD">
        <w:rPr>
          <w:rFonts w:ascii="Verdana" w:hAnsi="Verdana"/>
          <w:sz w:val="18"/>
          <w:szCs w:val="18"/>
          <w:lang w:val="cs-CZ"/>
        </w:rPr>
        <w:t>Objednatel se zavazuje předat Z</w:t>
      </w:r>
      <w:r w:rsidR="005468BA" w:rsidRPr="00611E84">
        <w:rPr>
          <w:rFonts w:ascii="Verdana" w:hAnsi="Verdana"/>
          <w:sz w:val="18"/>
          <w:szCs w:val="18"/>
          <w:lang w:val="cs-CZ"/>
        </w:rPr>
        <w:t xml:space="preserve">hotoviteli </w:t>
      </w:r>
      <w:r w:rsidR="00FC0269">
        <w:rPr>
          <w:rFonts w:ascii="Verdana" w:hAnsi="Verdana"/>
          <w:sz w:val="18"/>
          <w:szCs w:val="18"/>
          <w:lang w:val="cs-CZ"/>
        </w:rPr>
        <w:t>staveniště</w:t>
      </w:r>
      <w:r w:rsidR="005468BA" w:rsidRPr="00611E84">
        <w:rPr>
          <w:rFonts w:ascii="Verdana" w:hAnsi="Verdana"/>
          <w:sz w:val="18"/>
          <w:szCs w:val="18"/>
          <w:lang w:val="cs-CZ"/>
        </w:rPr>
        <w:t xml:space="preserve"> do 15 dní od nabytí právní moci </w:t>
      </w:r>
      <w:r w:rsidR="003A2E07">
        <w:rPr>
          <w:rFonts w:ascii="Verdana" w:hAnsi="Verdana"/>
          <w:sz w:val="18"/>
          <w:szCs w:val="18"/>
          <w:lang w:val="cs-CZ"/>
        </w:rPr>
        <w:t>stavebního</w:t>
      </w:r>
      <w:r w:rsidR="00D81837" w:rsidRPr="00611E84">
        <w:rPr>
          <w:rFonts w:ascii="Verdana" w:hAnsi="Verdana"/>
          <w:sz w:val="18"/>
          <w:szCs w:val="18"/>
          <w:lang w:val="cs-CZ"/>
        </w:rPr>
        <w:t xml:space="preserve"> </w:t>
      </w:r>
      <w:r w:rsidR="005468BA" w:rsidRPr="00611E84">
        <w:rPr>
          <w:rFonts w:ascii="Verdana" w:hAnsi="Verdana"/>
          <w:sz w:val="18"/>
          <w:szCs w:val="18"/>
          <w:lang w:val="cs-CZ"/>
        </w:rPr>
        <w:t>povolení</w:t>
      </w:r>
      <w:r w:rsidR="00FC0269">
        <w:rPr>
          <w:rFonts w:ascii="Verdana" w:hAnsi="Verdana"/>
          <w:sz w:val="18"/>
          <w:szCs w:val="18"/>
          <w:lang w:val="cs-CZ"/>
        </w:rPr>
        <w:t>, popř. vydání souhlasu s ohlášením stavby</w:t>
      </w:r>
      <w:r w:rsidR="005468BA" w:rsidRPr="00611E84">
        <w:rPr>
          <w:rFonts w:ascii="Verdana" w:hAnsi="Verdana"/>
          <w:sz w:val="18"/>
          <w:szCs w:val="18"/>
          <w:lang w:val="cs-CZ"/>
        </w:rPr>
        <w:t>, pokud se smluvní strany nedohodnou jinak.</w:t>
      </w:r>
    </w:p>
    <w:p w14:paraId="05E6CC57" w14:textId="77777777" w:rsidR="005468BA" w:rsidRPr="0015055D" w:rsidRDefault="0015055D" w:rsidP="00FC0269">
      <w:pPr>
        <w:pStyle w:val="Zkladntext"/>
        <w:spacing w:before="120" w:line="240" w:lineRule="auto"/>
        <w:ind w:left="357" w:hanging="357"/>
        <w:rPr>
          <w:rFonts w:ascii="Verdana" w:hAnsi="Verdana"/>
          <w:sz w:val="18"/>
          <w:szCs w:val="18"/>
          <w:lang w:val="cs-CZ" w:eastAsia="en-US"/>
        </w:rPr>
      </w:pPr>
      <w:r w:rsidRPr="0015055D">
        <w:rPr>
          <w:rFonts w:ascii="Verdana" w:hAnsi="Verdana"/>
          <w:b/>
          <w:sz w:val="18"/>
          <w:szCs w:val="18"/>
          <w:lang w:val="cs-CZ" w:eastAsia="en-US"/>
        </w:rPr>
        <w:t>2.</w:t>
      </w:r>
      <w:r>
        <w:rPr>
          <w:rFonts w:ascii="Verdana" w:hAnsi="Verdana"/>
          <w:sz w:val="18"/>
          <w:szCs w:val="18"/>
          <w:lang w:val="cs-CZ" w:eastAsia="en-US"/>
        </w:rPr>
        <w:tab/>
      </w:r>
      <w:r w:rsidR="005468BA" w:rsidRPr="0015055D">
        <w:rPr>
          <w:rFonts w:ascii="Verdana" w:hAnsi="Verdana"/>
          <w:sz w:val="18"/>
          <w:szCs w:val="18"/>
          <w:lang w:val="cs-CZ" w:eastAsia="en-US"/>
        </w:rPr>
        <w:t xml:space="preserve">O </w:t>
      </w:r>
      <w:r>
        <w:rPr>
          <w:rFonts w:ascii="Verdana" w:hAnsi="Verdana"/>
          <w:sz w:val="18"/>
          <w:szCs w:val="18"/>
          <w:lang w:val="cs-CZ" w:eastAsia="en-US"/>
        </w:rPr>
        <w:t>předání staveniště</w:t>
      </w:r>
      <w:r w:rsidR="00762370">
        <w:rPr>
          <w:rFonts w:ascii="Verdana" w:hAnsi="Verdana"/>
          <w:sz w:val="18"/>
          <w:szCs w:val="18"/>
          <w:lang w:val="cs-CZ" w:eastAsia="en-US"/>
        </w:rPr>
        <w:t xml:space="preserve"> vyhotoví s</w:t>
      </w:r>
      <w:r w:rsidR="005468BA" w:rsidRPr="0015055D">
        <w:rPr>
          <w:rFonts w:ascii="Verdana" w:hAnsi="Verdana"/>
          <w:sz w:val="18"/>
          <w:szCs w:val="18"/>
          <w:lang w:val="cs-CZ" w:eastAsia="en-US"/>
        </w:rPr>
        <w:t>mluvní strany podrobný písemný zápis – protokol. Předání staveniště bude zaznamenáno i ve stavebním deníku.</w:t>
      </w:r>
    </w:p>
    <w:p w14:paraId="0239CED2" w14:textId="77777777" w:rsidR="005468BA" w:rsidRPr="0015055D" w:rsidRDefault="0015055D" w:rsidP="0015055D">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5468BA" w:rsidRPr="0015055D">
        <w:rPr>
          <w:rFonts w:ascii="Verdana" w:hAnsi="Verdana"/>
          <w:sz w:val="18"/>
          <w:szCs w:val="18"/>
          <w:lang w:val="cs-CZ"/>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EBFFE04" w14:textId="77777777" w:rsidR="0015055D" w:rsidRDefault="0015055D" w:rsidP="0015055D">
      <w:pPr>
        <w:pStyle w:val="Meziodstavce"/>
        <w:ind w:left="360" w:hanging="360"/>
        <w:rPr>
          <w:rFonts w:ascii="Verdana" w:hAnsi="Verdana"/>
          <w:b/>
          <w:sz w:val="18"/>
          <w:szCs w:val="18"/>
          <w:lang w:val="cs-CZ"/>
        </w:rPr>
      </w:pPr>
    </w:p>
    <w:p w14:paraId="2680D458" w14:textId="77777777" w:rsidR="005468BA" w:rsidRPr="0015055D" w:rsidRDefault="0015055D" w:rsidP="00FC0269">
      <w:pPr>
        <w:pStyle w:val="Meziodstavce"/>
        <w:ind w:left="360" w:hanging="357"/>
        <w:rPr>
          <w:rFonts w:ascii="Verdana" w:hAnsi="Verdana"/>
          <w:sz w:val="18"/>
          <w:szCs w:val="18"/>
          <w:lang w:val="cs-CZ"/>
        </w:rPr>
      </w:pPr>
      <w:r>
        <w:rPr>
          <w:rFonts w:ascii="Verdana" w:hAnsi="Verdana"/>
          <w:b/>
          <w:sz w:val="18"/>
          <w:szCs w:val="18"/>
          <w:lang w:val="cs-CZ"/>
        </w:rPr>
        <w:t>4.</w:t>
      </w:r>
      <w:r>
        <w:rPr>
          <w:rFonts w:ascii="Verdana" w:hAnsi="Verdana"/>
          <w:b/>
          <w:sz w:val="18"/>
          <w:szCs w:val="18"/>
          <w:lang w:val="cs-CZ"/>
        </w:rPr>
        <w:tab/>
      </w:r>
      <w:r w:rsidR="005468BA" w:rsidRPr="0015055D">
        <w:rPr>
          <w:rFonts w:ascii="Verdana" w:hAnsi="Verdana"/>
          <w:sz w:val="18"/>
          <w:szCs w:val="18"/>
          <w:lang w:val="cs-CZ"/>
        </w:rPr>
        <w:t xml:space="preserve">Zhotovitel je povinen zabezpečit na své náklady jako součást </w:t>
      </w:r>
      <w:r w:rsidR="00067DDA">
        <w:rPr>
          <w:rFonts w:ascii="Verdana" w:hAnsi="Verdana"/>
          <w:sz w:val="18"/>
          <w:szCs w:val="18"/>
          <w:lang w:val="cs-CZ"/>
        </w:rPr>
        <w:t>d</w:t>
      </w:r>
      <w:r w:rsidR="005468BA" w:rsidRPr="0015055D">
        <w:rPr>
          <w:rFonts w:ascii="Verdana" w:hAnsi="Verdana"/>
          <w:sz w:val="18"/>
          <w:szCs w:val="18"/>
          <w:lang w:val="cs-CZ"/>
        </w:rPr>
        <w:t>íla:</w:t>
      </w:r>
    </w:p>
    <w:p w14:paraId="375F0C4F"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vybudovat provozní, sociální a případně i výrobní zařízení staveniště včetně staveništních rozvodů potřebných médií, jejich připojení a odběr z Objednatelem určených míst. Zhotovitel uspořádá a bude udržovat staveniště v souladu s </w:t>
      </w:r>
      <w:r w:rsidR="00A962E1">
        <w:rPr>
          <w:rFonts w:ascii="Verdana" w:hAnsi="Verdana"/>
          <w:sz w:val="18"/>
          <w:szCs w:val="18"/>
          <w:lang w:val="cs-CZ" w:eastAsia="en-US"/>
        </w:rPr>
        <w:t>p</w:t>
      </w:r>
      <w:r w:rsidR="00C23C6A">
        <w:rPr>
          <w:rFonts w:ascii="Verdana" w:hAnsi="Verdana"/>
          <w:sz w:val="18"/>
          <w:szCs w:val="18"/>
          <w:lang w:val="cs-CZ" w:eastAsia="en-US"/>
        </w:rPr>
        <w:t>rojektovou dokumentací, touto s</w:t>
      </w:r>
      <w:r w:rsidRPr="0015055D">
        <w:rPr>
          <w:rFonts w:ascii="Verdana" w:hAnsi="Verdana"/>
          <w:sz w:val="18"/>
          <w:szCs w:val="18"/>
          <w:lang w:val="cs-CZ" w:eastAsia="en-US"/>
        </w:rPr>
        <w:t xml:space="preserve">mlouvou a platnými právními předpisy. Prostor staveniště bude využíván výhradně pro účely související s realizací </w:t>
      </w:r>
      <w:r w:rsidR="00067DDA">
        <w:rPr>
          <w:rFonts w:ascii="Verdana" w:hAnsi="Verdana"/>
          <w:sz w:val="18"/>
          <w:szCs w:val="18"/>
          <w:lang w:val="cs-CZ" w:eastAsia="en-US"/>
        </w:rPr>
        <w:t>d</w:t>
      </w:r>
      <w:r w:rsidR="00A962E1">
        <w:rPr>
          <w:rFonts w:ascii="Verdana" w:hAnsi="Verdana"/>
          <w:sz w:val="18"/>
          <w:szCs w:val="18"/>
          <w:lang w:val="cs-CZ" w:eastAsia="en-US"/>
        </w:rPr>
        <w:t>íla,</w:t>
      </w:r>
      <w:r w:rsidRPr="0015055D">
        <w:rPr>
          <w:rFonts w:ascii="Verdana" w:hAnsi="Verdana"/>
          <w:sz w:val="18"/>
          <w:szCs w:val="18"/>
          <w:lang w:val="cs-CZ" w:eastAsia="en-US"/>
        </w:rPr>
        <w:t xml:space="preserve"> </w:t>
      </w:r>
    </w:p>
    <w:p w14:paraId="54681275"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zajistit odvádění srážkových, odpadních a technologických vod ze staveniště tak, aby nedošlo k podmáčení sta</w:t>
      </w:r>
      <w:r w:rsidR="00A962E1">
        <w:rPr>
          <w:rFonts w:ascii="Verdana" w:hAnsi="Verdana"/>
          <w:sz w:val="18"/>
          <w:szCs w:val="18"/>
          <w:lang w:val="cs-CZ" w:eastAsia="en-US"/>
        </w:rPr>
        <w:t>veniště nebo sousedních pozemků,</w:t>
      </w:r>
    </w:p>
    <w:p w14:paraId="3798F197"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zajištění bezpečnosti všech osob oprávněných k pohybu na staveništi, udržování staveniště v uspořádaném stavu za účelem předcházení vzniku škod,</w:t>
      </w:r>
    </w:p>
    <w:p w14:paraId="0178F498" w14:textId="77777777" w:rsid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84C0A51" w14:textId="77777777" w:rsidR="001214D9" w:rsidRPr="004D50F7" w:rsidRDefault="001214D9" w:rsidP="001214D9">
      <w:pPr>
        <w:pStyle w:val="Meziodstavce"/>
        <w:ind w:left="360" w:hanging="360"/>
        <w:rPr>
          <w:rFonts w:ascii="Verdana" w:hAnsi="Verdana"/>
          <w:b/>
          <w:sz w:val="18"/>
          <w:szCs w:val="18"/>
        </w:rPr>
      </w:pPr>
      <w:r>
        <w:rPr>
          <w:rFonts w:ascii="Verdana" w:hAnsi="Verdana"/>
          <w:b/>
          <w:sz w:val="18"/>
          <w:szCs w:val="18"/>
          <w:lang w:val="cs-CZ"/>
        </w:rPr>
        <w:t>5.</w:t>
      </w:r>
      <w:r>
        <w:rPr>
          <w:rFonts w:ascii="Verdana" w:hAnsi="Verdana"/>
          <w:b/>
          <w:sz w:val="18"/>
          <w:szCs w:val="18"/>
          <w:lang w:val="cs-CZ"/>
        </w:rPr>
        <w:tab/>
      </w:r>
      <w:r w:rsidRPr="004D50F7">
        <w:rPr>
          <w:rFonts w:ascii="Verdana" w:hAnsi="Verdana"/>
          <w:sz w:val="18"/>
          <w:szCs w:val="18"/>
        </w:rPr>
        <w:t xml:space="preserve">Zhotovitel je povinen udržovat </w:t>
      </w:r>
      <w:r>
        <w:rPr>
          <w:rFonts w:ascii="Verdana" w:hAnsi="Verdana"/>
          <w:sz w:val="18"/>
          <w:szCs w:val="18"/>
          <w:lang w:val="cs-CZ"/>
        </w:rPr>
        <w:t xml:space="preserve">staveniště </w:t>
      </w:r>
      <w:r w:rsidRPr="004D50F7">
        <w:rPr>
          <w:rFonts w:ascii="Verdana" w:hAnsi="Verdana"/>
          <w:sz w:val="18"/>
          <w:szCs w:val="18"/>
        </w:rPr>
        <w:t xml:space="preserve"> v čistotě, odvážet odpad a provádět pravidelný úklid, zejména příjezdových komunikací skrz zástavbu v průběhu plnění díla. Jestliže </w:t>
      </w:r>
      <w:r>
        <w:rPr>
          <w:rFonts w:ascii="Verdana" w:hAnsi="Verdana"/>
          <w:sz w:val="18"/>
          <w:szCs w:val="18"/>
          <w:lang w:val="cs-CZ"/>
        </w:rPr>
        <w:t>Z</w:t>
      </w:r>
      <w:r w:rsidRPr="004D50F7">
        <w:rPr>
          <w:rFonts w:ascii="Verdana" w:hAnsi="Verdana"/>
          <w:sz w:val="18"/>
          <w:szCs w:val="18"/>
        </w:rPr>
        <w:t xml:space="preserve">hotovitel přes výzvu </w:t>
      </w:r>
      <w:r>
        <w:rPr>
          <w:rFonts w:ascii="Verdana" w:hAnsi="Verdana"/>
          <w:sz w:val="18"/>
          <w:szCs w:val="18"/>
          <w:lang w:val="cs-CZ"/>
        </w:rPr>
        <w:t>O</w:t>
      </w:r>
      <w:r w:rsidRPr="004D50F7">
        <w:rPr>
          <w:rFonts w:ascii="Verdana" w:hAnsi="Verdana"/>
          <w:sz w:val="18"/>
          <w:szCs w:val="18"/>
        </w:rPr>
        <w:t xml:space="preserve">bjednatele k zajištění úklidu tak, jak stanoví tato smlouva, úklid neprovede, má </w:t>
      </w:r>
      <w:r>
        <w:rPr>
          <w:rFonts w:ascii="Verdana" w:hAnsi="Verdana"/>
          <w:sz w:val="18"/>
          <w:szCs w:val="18"/>
          <w:lang w:val="cs-CZ"/>
        </w:rPr>
        <w:t>O</w:t>
      </w:r>
      <w:r w:rsidRPr="004D50F7">
        <w:rPr>
          <w:rFonts w:ascii="Verdana" w:hAnsi="Verdana"/>
          <w:sz w:val="18"/>
          <w:szCs w:val="18"/>
        </w:rPr>
        <w:t>bjednatel</w:t>
      </w:r>
      <w:r>
        <w:rPr>
          <w:rFonts w:ascii="Verdana" w:hAnsi="Verdana"/>
          <w:sz w:val="18"/>
          <w:szCs w:val="18"/>
        </w:rPr>
        <w:t xml:space="preserve"> právo zajistit jej na náklady </w:t>
      </w:r>
      <w:r>
        <w:rPr>
          <w:rFonts w:ascii="Verdana" w:hAnsi="Verdana"/>
          <w:sz w:val="18"/>
          <w:szCs w:val="18"/>
          <w:lang w:val="cs-CZ"/>
        </w:rPr>
        <w:t>Z</w:t>
      </w:r>
      <w:r w:rsidRPr="004D50F7">
        <w:rPr>
          <w:rFonts w:ascii="Verdana" w:hAnsi="Verdana"/>
          <w:sz w:val="18"/>
          <w:szCs w:val="18"/>
        </w:rPr>
        <w:t>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r>
        <w:rPr>
          <w:rFonts w:ascii="Verdana" w:hAnsi="Verdana"/>
          <w:sz w:val="18"/>
          <w:szCs w:val="18"/>
          <w:lang w:val="cs-CZ"/>
        </w:rPr>
        <w:t xml:space="preserve"> na náklady Zhotovitele</w:t>
      </w:r>
      <w:r w:rsidRPr="004D50F7">
        <w:rPr>
          <w:rFonts w:ascii="Verdana" w:hAnsi="Verdana"/>
          <w:sz w:val="18"/>
          <w:szCs w:val="18"/>
        </w:rPr>
        <w:t>.</w:t>
      </w:r>
    </w:p>
    <w:p w14:paraId="38348784" w14:textId="77777777" w:rsidR="001214D9" w:rsidRPr="0029625D" w:rsidRDefault="001214D9" w:rsidP="001214D9">
      <w:pPr>
        <w:pStyle w:val="Meziodstavce"/>
        <w:rPr>
          <w:rFonts w:ascii="Verdana" w:hAnsi="Verdana"/>
          <w:sz w:val="18"/>
          <w:szCs w:val="18"/>
        </w:rPr>
      </w:pPr>
    </w:p>
    <w:p w14:paraId="523F99DF" w14:textId="77777777" w:rsidR="001214D9" w:rsidRPr="004D50F7" w:rsidRDefault="001214D9" w:rsidP="001214D9">
      <w:pPr>
        <w:pStyle w:val="Meziodstavce"/>
        <w:ind w:left="360" w:hanging="360"/>
        <w:rPr>
          <w:rFonts w:ascii="Verdana" w:hAnsi="Verdana"/>
          <w:sz w:val="18"/>
          <w:szCs w:val="18"/>
          <w:lang w:val="cs-CZ"/>
        </w:rPr>
      </w:pPr>
      <w:r>
        <w:rPr>
          <w:rFonts w:ascii="Verdana" w:hAnsi="Verdana"/>
          <w:b/>
          <w:sz w:val="18"/>
          <w:szCs w:val="18"/>
          <w:lang w:val="cs-CZ"/>
        </w:rPr>
        <w:t>6</w:t>
      </w:r>
      <w:r w:rsidRPr="004D50F7">
        <w:rPr>
          <w:rFonts w:ascii="Verdana" w:hAnsi="Verdana"/>
          <w:b/>
          <w:sz w:val="18"/>
          <w:szCs w:val="18"/>
          <w:lang w:val="cs-CZ"/>
        </w:rPr>
        <w:t>.</w:t>
      </w:r>
      <w:r w:rsidRPr="004D50F7">
        <w:rPr>
          <w:rFonts w:ascii="Verdana" w:hAnsi="Verdana"/>
          <w:sz w:val="18"/>
          <w:szCs w:val="18"/>
          <w:lang w:val="cs-CZ"/>
        </w:rPr>
        <w:tab/>
        <w:t xml:space="preserve">Zhotovitel je povinen na předaném staveništi zajistit dodržování právních a ostatních předpisů týkajících se bezpečnosti práce a požární ochrany svých </w:t>
      </w:r>
      <w:r>
        <w:rPr>
          <w:rFonts w:ascii="Verdana" w:hAnsi="Verdana"/>
          <w:sz w:val="18"/>
          <w:szCs w:val="18"/>
          <w:lang w:val="cs-CZ"/>
        </w:rPr>
        <w:t>zaměstnanců nebo poddodavatelů Z</w:t>
      </w:r>
      <w:r w:rsidRPr="004D50F7">
        <w:rPr>
          <w:rFonts w:ascii="Verdana" w:hAnsi="Verdana"/>
          <w:sz w:val="18"/>
          <w:szCs w:val="18"/>
          <w:lang w:val="cs-CZ"/>
        </w:rPr>
        <w:t>hotovitele.</w:t>
      </w:r>
    </w:p>
    <w:p w14:paraId="6CFEEA1C" w14:textId="77777777" w:rsidR="00EE1D46" w:rsidRDefault="00D81837" w:rsidP="00652C37">
      <w:pPr>
        <w:pStyle w:val="Zkladntext"/>
        <w:spacing w:before="120" w:line="240" w:lineRule="auto"/>
        <w:ind w:left="357" w:hanging="357"/>
        <w:rPr>
          <w:rFonts w:ascii="Calibri" w:hAnsi="Calibri" w:cs="Calibri"/>
        </w:rPr>
      </w:pPr>
      <w:r>
        <w:rPr>
          <w:rFonts w:ascii="Verdana" w:hAnsi="Verdana"/>
          <w:b/>
          <w:sz w:val="18"/>
          <w:szCs w:val="18"/>
          <w:lang w:val="cs-CZ" w:eastAsia="en-US"/>
        </w:rPr>
        <w:t>7</w:t>
      </w:r>
      <w:r w:rsidR="001214D9" w:rsidRPr="0015055D">
        <w:rPr>
          <w:rFonts w:ascii="Verdana" w:hAnsi="Verdana"/>
          <w:b/>
          <w:sz w:val="18"/>
          <w:szCs w:val="18"/>
          <w:lang w:val="cs-CZ" w:eastAsia="en-US"/>
        </w:rPr>
        <w:t>.</w:t>
      </w:r>
      <w:r w:rsidR="001214D9">
        <w:rPr>
          <w:rFonts w:ascii="Verdana" w:hAnsi="Verdana"/>
          <w:sz w:val="18"/>
          <w:szCs w:val="18"/>
          <w:lang w:val="cs-CZ" w:eastAsia="en-US"/>
        </w:rPr>
        <w:tab/>
      </w:r>
      <w:r w:rsidR="001214D9" w:rsidRPr="0015055D">
        <w:rPr>
          <w:rFonts w:ascii="Verdana" w:hAnsi="Verdana"/>
          <w:sz w:val="18"/>
          <w:szCs w:val="18"/>
          <w:lang w:val="cs-CZ" w:eastAsia="en-US"/>
        </w:rPr>
        <w:t xml:space="preserve">Zhotovitel je povinen odstranit zařízení staveniště a staveniště vyklidit do 10 pracovních dnů ode dne protokolárního předání </w:t>
      </w:r>
      <w:r w:rsidR="001214D9">
        <w:rPr>
          <w:rFonts w:ascii="Verdana" w:hAnsi="Verdana"/>
          <w:sz w:val="18"/>
          <w:szCs w:val="18"/>
          <w:lang w:val="cs-CZ" w:eastAsia="en-US"/>
        </w:rPr>
        <w:t>d</w:t>
      </w:r>
      <w:r w:rsidR="001214D9" w:rsidRPr="0015055D">
        <w:rPr>
          <w:rFonts w:ascii="Verdana" w:hAnsi="Verdana"/>
          <w:sz w:val="18"/>
          <w:szCs w:val="18"/>
          <w:lang w:val="cs-CZ" w:eastAsia="en-US"/>
        </w:rPr>
        <w:t>íla Objednatel</w:t>
      </w:r>
      <w:r w:rsidR="001214D9">
        <w:rPr>
          <w:rFonts w:ascii="Verdana" w:hAnsi="Verdana"/>
          <w:sz w:val="18"/>
          <w:szCs w:val="18"/>
          <w:lang w:val="cs-CZ" w:eastAsia="en-US"/>
        </w:rPr>
        <w:t>i</w:t>
      </w:r>
      <w:r w:rsidR="001214D9" w:rsidRPr="0015055D">
        <w:rPr>
          <w:rFonts w:ascii="Verdana" w:hAnsi="Verdana"/>
          <w:sz w:val="18"/>
          <w:szCs w:val="18"/>
          <w:lang w:val="cs-CZ" w:eastAsia="en-US"/>
        </w:rPr>
        <w:t xml:space="preserve">, nebude-li </w:t>
      </w:r>
      <w:r w:rsidR="001214D9">
        <w:rPr>
          <w:rFonts w:ascii="Verdana" w:hAnsi="Verdana"/>
          <w:sz w:val="18"/>
          <w:szCs w:val="18"/>
          <w:lang w:val="cs-CZ" w:eastAsia="en-US"/>
        </w:rPr>
        <w:t>s</w:t>
      </w:r>
      <w:r w:rsidR="001214D9" w:rsidRPr="0015055D">
        <w:rPr>
          <w:rFonts w:ascii="Verdana" w:hAnsi="Verdana"/>
          <w:sz w:val="18"/>
          <w:szCs w:val="18"/>
          <w:lang w:val="cs-CZ" w:eastAsia="en-US"/>
        </w:rPr>
        <w:t xml:space="preserve">mluvními stranami při </w:t>
      </w:r>
      <w:r w:rsidR="001214D9">
        <w:rPr>
          <w:rFonts w:ascii="Verdana" w:hAnsi="Verdana"/>
          <w:sz w:val="18"/>
          <w:szCs w:val="18"/>
          <w:lang w:val="cs-CZ" w:eastAsia="en-US"/>
        </w:rPr>
        <w:t>přejímacím řízení</w:t>
      </w:r>
      <w:r w:rsidR="001214D9" w:rsidRPr="0015055D">
        <w:rPr>
          <w:rFonts w:ascii="Verdana" w:hAnsi="Verdana"/>
          <w:sz w:val="18"/>
          <w:szCs w:val="18"/>
          <w:lang w:val="cs-CZ" w:eastAsia="en-US"/>
        </w:rPr>
        <w:t xml:space="preserve"> dohodnuto</w:t>
      </w:r>
      <w:r w:rsidR="001214D9" w:rsidRPr="00A2446D">
        <w:rPr>
          <w:rFonts w:ascii="Calibri" w:hAnsi="Calibri" w:cs="Calibri"/>
        </w:rPr>
        <w:t xml:space="preserve"> </w:t>
      </w:r>
      <w:r w:rsidR="001214D9" w:rsidRPr="0015055D">
        <w:rPr>
          <w:rFonts w:ascii="Verdana" w:hAnsi="Verdana" w:cs="Calibri"/>
          <w:sz w:val="18"/>
        </w:rPr>
        <w:t>jinak</w:t>
      </w:r>
      <w:r w:rsidR="001214D9" w:rsidRPr="00A2446D">
        <w:rPr>
          <w:rFonts w:ascii="Calibri" w:hAnsi="Calibri" w:cs="Calibri"/>
        </w:rPr>
        <w:t>.</w:t>
      </w:r>
    </w:p>
    <w:p w14:paraId="0A6815CF" w14:textId="77777777" w:rsidR="00B002AA" w:rsidRDefault="00B002AA" w:rsidP="00B002AA">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8</w:t>
      </w:r>
      <w:r w:rsidRPr="00B002AA">
        <w:rPr>
          <w:rFonts w:ascii="Verdana" w:hAnsi="Verdana"/>
          <w:b/>
          <w:sz w:val="18"/>
          <w:szCs w:val="18"/>
          <w:lang w:val="cs-CZ" w:eastAsia="en-US"/>
        </w:rPr>
        <w:t>.</w:t>
      </w:r>
      <w:r w:rsidRPr="00B002AA">
        <w:rPr>
          <w:rFonts w:ascii="Verdana" w:hAnsi="Verdana"/>
          <w:b/>
          <w:sz w:val="18"/>
          <w:szCs w:val="18"/>
          <w:lang w:val="cs-CZ" w:eastAsia="en-US"/>
        </w:rPr>
        <w:tab/>
      </w:r>
      <w:r w:rsidRPr="00B002AA">
        <w:rPr>
          <w:rFonts w:ascii="Verdana" w:hAnsi="Verdana"/>
          <w:sz w:val="18"/>
          <w:szCs w:val="18"/>
          <w:lang w:val="cs-CZ" w:eastAsia="en-US"/>
        </w:rPr>
        <w:t>Vzhledem ke spolufinancování stavby Evropskou un</w:t>
      </w:r>
      <w:r>
        <w:rPr>
          <w:rFonts w:ascii="Verdana" w:hAnsi="Verdana"/>
          <w:sz w:val="18"/>
          <w:szCs w:val="18"/>
          <w:lang w:val="cs-CZ" w:eastAsia="en-US"/>
        </w:rPr>
        <w:t>i</w:t>
      </w:r>
      <w:r w:rsidRPr="00B002AA">
        <w:rPr>
          <w:rFonts w:ascii="Verdana" w:hAnsi="Verdana"/>
          <w:sz w:val="18"/>
          <w:szCs w:val="18"/>
          <w:lang w:val="cs-CZ" w:eastAsia="en-US"/>
        </w:rPr>
        <w:t>í – Fondem RRF bude „publicita“ (</w:t>
      </w:r>
      <w:r>
        <w:rPr>
          <w:rFonts w:ascii="Verdana" w:hAnsi="Verdana"/>
          <w:sz w:val="18"/>
          <w:szCs w:val="18"/>
          <w:lang w:val="cs-CZ" w:eastAsia="en-US"/>
        </w:rPr>
        <w:t>vyvěšení plakátu ve formátu A3 na dobře viditelném místě</w:t>
      </w:r>
      <w:r w:rsidRPr="00B002AA">
        <w:rPr>
          <w:rFonts w:ascii="Verdana" w:hAnsi="Verdana"/>
          <w:sz w:val="18"/>
          <w:szCs w:val="18"/>
          <w:lang w:val="cs-CZ" w:eastAsia="en-US"/>
        </w:rPr>
        <w:t xml:space="preserve">) zajišťována Objednatelem. Zhotovitel se zavazuje poskytnout Objednateli za tímto účelem potřebnou součinnost, zejména zpřístupnit část staveniště, kde má být plakát </w:t>
      </w:r>
      <w:r>
        <w:rPr>
          <w:rFonts w:ascii="Verdana" w:hAnsi="Verdana"/>
          <w:sz w:val="18"/>
          <w:szCs w:val="18"/>
          <w:lang w:val="cs-CZ" w:eastAsia="en-US"/>
        </w:rPr>
        <w:t>vyvěšen</w:t>
      </w:r>
      <w:r w:rsidRPr="00B002AA">
        <w:rPr>
          <w:rFonts w:ascii="Verdana" w:hAnsi="Verdana"/>
          <w:sz w:val="18"/>
          <w:szCs w:val="18"/>
          <w:lang w:val="cs-CZ" w:eastAsia="en-US"/>
        </w:rPr>
        <w:t>.</w:t>
      </w:r>
    </w:p>
    <w:p w14:paraId="56194D63" w14:textId="77777777" w:rsidR="00B002AA" w:rsidRPr="00B002AA" w:rsidRDefault="00B002AA" w:rsidP="009D6BCD">
      <w:pPr>
        <w:pStyle w:val="Zkladntext"/>
        <w:spacing w:after="0" w:line="240" w:lineRule="auto"/>
        <w:ind w:left="357" w:hanging="357"/>
        <w:rPr>
          <w:rFonts w:ascii="Verdana" w:hAnsi="Verdana"/>
          <w:b/>
          <w:sz w:val="18"/>
          <w:szCs w:val="18"/>
          <w:lang w:val="cs-CZ" w:eastAsia="en-US"/>
        </w:rPr>
      </w:pPr>
      <w:r w:rsidRPr="00B002AA">
        <w:rPr>
          <w:rFonts w:ascii="Verdana" w:hAnsi="Verdana"/>
          <w:b/>
          <w:sz w:val="18"/>
          <w:szCs w:val="18"/>
          <w:lang w:val="cs-CZ" w:eastAsia="en-US"/>
        </w:rPr>
        <w:t xml:space="preserve"> </w:t>
      </w:r>
    </w:p>
    <w:p w14:paraId="23BAA8BB"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 xml:space="preserve">Kontrola provádění </w:t>
      </w:r>
      <w:r w:rsidR="00EE4918">
        <w:rPr>
          <w:rFonts w:ascii="Verdana" w:hAnsi="Verdana"/>
          <w:sz w:val="18"/>
          <w:szCs w:val="18"/>
          <w:lang w:val="cs-CZ"/>
        </w:rPr>
        <w:t>dodávky a instalace FVE</w:t>
      </w:r>
    </w:p>
    <w:p w14:paraId="4AE7D8A3" w14:textId="77777777" w:rsidR="009741EB" w:rsidRPr="00292D12" w:rsidRDefault="0015055D" w:rsidP="00EE4918">
      <w:pPr>
        <w:pStyle w:val="lneksmlouvytextPVL"/>
        <w:numPr>
          <w:ilvl w:val="0"/>
          <w:numId w:val="0"/>
        </w:numPr>
        <w:ind w:left="357" w:hanging="357"/>
        <w:rPr>
          <w:rFonts w:ascii="Verdana" w:hAnsi="Verdana"/>
          <w:sz w:val="18"/>
          <w:szCs w:val="18"/>
          <w:lang w:val="cs-CZ"/>
        </w:rPr>
      </w:pPr>
      <w:r w:rsidRPr="00B002AA">
        <w:rPr>
          <w:rFonts w:ascii="Verdana" w:hAnsi="Verdana"/>
          <w:b/>
          <w:sz w:val="18"/>
          <w:szCs w:val="18"/>
          <w:lang w:val="cs-CZ"/>
        </w:rPr>
        <w:t>1.</w:t>
      </w:r>
      <w:r>
        <w:rPr>
          <w:rFonts w:ascii="Verdana" w:hAnsi="Verdana"/>
          <w:sz w:val="18"/>
          <w:szCs w:val="18"/>
          <w:lang w:val="cs-CZ"/>
        </w:rPr>
        <w:tab/>
      </w:r>
      <w:r w:rsidR="009741EB" w:rsidRPr="00292D12">
        <w:rPr>
          <w:rFonts w:ascii="Verdana" w:hAnsi="Verdana"/>
          <w:sz w:val="18"/>
          <w:szCs w:val="18"/>
          <w:lang w:val="cs-CZ"/>
        </w:rPr>
        <w:t xml:space="preserve">Objednatel vykonává na </w:t>
      </w:r>
      <w:r>
        <w:rPr>
          <w:rFonts w:ascii="Verdana" w:hAnsi="Verdana"/>
          <w:sz w:val="18"/>
          <w:szCs w:val="18"/>
          <w:lang w:val="cs-CZ"/>
        </w:rPr>
        <w:t>staveništi</w:t>
      </w:r>
      <w:r w:rsidR="00947AC0" w:rsidRPr="00292D12">
        <w:rPr>
          <w:rFonts w:ascii="Verdana" w:hAnsi="Verdana"/>
          <w:sz w:val="18"/>
          <w:szCs w:val="18"/>
          <w:lang w:val="cs-CZ"/>
        </w:rPr>
        <w:t xml:space="preserve"> </w:t>
      </w:r>
      <w:r w:rsidR="009741EB" w:rsidRPr="00292D12">
        <w:rPr>
          <w:rFonts w:ascii="Verdana" w:hAnsi="Verdana"/>
          <w:sz w:val="18"/>
          <w:szCs w:val="18"/>
          <w:lang w:val="cs-CZ"/>
        </w:rPr>
        <w:t>technický dozor k tomu pověřenými osobami a v</w:t>
      </w:r>
      <w:r w:rsidR="00612E37" w:rsidRPr="0029625D">
        <w:rPr>
          <w:rFonts w:ascii="Verdana" w:hAnsi="Verdana"/>
          <w:sz w:val="18"/>
          <w:szCs w:val="18"/>
          <w:lang w:val="cs-CZ"/>
        </w:rPr>
        <w:t> </w:t>
      </w:r>
      <w:r w:rsidR="009741EB" w:rsidRPr="00292D12">
        <w:rPr>
          <w:rFonts w:ascii="Verdana" w:hAnsi="Verdana"/>
          <w:sz w:val="18"/>
          <w:szCs w:val="18"/>
          <w:lang w:val="cs-CZ"/>
        </w:rPr>
        <w:t>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w:t>
      </w:r>
      <w:r>
        <w:rPr>
          <w:rFonts w:ascii="Verdana" w:hAnsi="Verdana"/>
          <w:sz w:val="18"/>
          <w:szCs w:val="18"/>
          <w:lang w:val="cs-CZ"/>
        </w:rPr>
        <w:t>stavebního</w:t>
      </w:r>
      <w:r w:rsidR="00D24F3A" w:rsidRPr="00292D12">
        <w:rPr>
          <w:rFonts w:ascii="Verdana" w:hAnsi="Verdana"/>
          <w:sz w:val="18"/>
          <w:szCs w:val="18"/>
          <w:lang w:val="cs-CZ"/>
        </w:rPr>
        <w:t xml:space="preserve"> </w:t>
      </w:r>
      <w:r w:rsidR="009741EB" w:rsidRPr="00292D12">
        <w:rPr>
          <w:rFonts w:ascii="Verdana" w:hAnsi="Verdana"/>
          <w:sz w:val="18"/>
          <w:szCs w:val="18"/>
          <w:lang w:val="cs-CZ"/>
        </w:rPr>
        <w:t>deníku.</w:t>
      </w:r>
    </w:p>
    <w:p w14:paraId="3B6EC2BA"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2.</w:t>
      </w:r>
      <w:r w:rsidRPr="00292D12">
        <w:rPr>
          <w:rFonts w:ascii="Verdana" w:hAnsi="Verdana"/>
          <w:sz w:val="18"/>
          <w:szCs w:val="18"/>
          <w:lang w:val="cs-CZ" w:eastAsia="en-US"/>
        </w:rPr>
        <w:tab/>
      </w:r>
      <w:r w:rsidR="002C774D">
        <w:rPr>
          <w:rFonts w:ascii="Verdana" w:hAnsi="Verdana"/>
          <w:sz w:val="18"/>
          <w:szCs w:val="18"/>
          <w:lang w:val="cs-CZ" w:eastAsia="en-US"/>
        </w:rPr>
        <w:t>Technický dozor O</w:t>
      </w:r>
      <w:r w:rsidR="009741EB" w:rsidRPr="0015055D">
        <w:rPr>
          <w:rFonts w:ascii="Verdana" w:hAnsi="Verdana"/>
          <w:sz w:val="18"/>
          <w:szCs w:val="18"/>
          <w:lang w:val="cs-CZ" w:eastAsia="en-US"/>
        </w:rPr>
        <w:t>bjednatele není oprávněn za</w:t>
      </w:r>
      <w:r>
        <w:rPr>
          <w:rFonts w:ascii="Verdana" w:hAnsi="Verdana"/>
          <w:sz w:val="18"/>
          <w:szCs w:val="18"/>
          <w:lang w:val="cs-CZ" w:eastAsia="en-US"/>
        </w:rPr>
        <w:t>sahovat do činnosti pracovníků Z</w:t>
      </w:r>
      <w:r w:rsidR="009741EB" w:rsidRPr="0015055D">
        <w:rPr>
          <w:rFonts w:ascii="Verdana" w:hAnsi="Verdana"/>
          <w:sz w:val="18"/>
          <w:szCs w:val="18"/>
          <w:lang w:val="cs-CZ" w:eastAsia="en-US"/>
        </w:rPr>
        <w:t>hotovitele. Je</w:t>
      </w:r>
      <w:r>
        <w:rPr>
          <w:rFonts w:ascii="Verdana" w:hAnsi="Verdana"/>
          <w:sz w:val="18"/>
          <w:szCs w:val="18"/>
          <w:lang w:val="cs-CZ" w:eastAsia="en-US"/>
        </w:rPr>
        <w:t xml:space="preserve"> však oprávněn dát pracovníkům Z</w:t>
      </w:r>
      <w:r w:rsidR="009741EB" w:rsidRPr="0015055D">
        <w:rPr>
          <w:rFonts w:ascii="Verdana" w:hAnsi="Verdana"/>
          <w:sz w:val="18"/>
          <w:szCs w:val="18"/>
          <w:lang w:val="cs-CZ" w:eastAsia="en-US"/>
        </w:rPr>
        <w:t xml:space="preserve">hotovitele příkaz přerušit práce, pokud odpovědný pracovník </w:t>
      </w:r>
      <w:r>
        <w:rPr>
          <w:rFonts w:ascii="Verdana" w:hAnsi="Verdana"/>
          <w:sz w:val="18"/>
          <w:szCs w:val="18"/>
          <w:lang w:val="cs-CZ" w:eastAsia="en-US"/>
        </w:rPr>
        <w:t>Z</w:t>
      </w:r>
      <w:r w:rsidR="009741EB" w:rsidRPr="0015055D">
        <w:rPr>
          <w:rFonts w:ascii="Verdana" w:hAnsi="Verdana"/>
          <w:sz w:val="18"/>
          <w:szCs w:val="18"/>
          <w:lang w:val="cs-CZ" w:eastAsia="en-US"/>
        </w:rPr>
        <w:t>hotovitele není dosažitelný, a je-li ohrožena kvalita prováděné</w:t>
      </w:r>
      <w:r w:rsidR="00947AC0" w:rsidRPr="0015055D">
        <w:rPr>
          <w:rFonts w:ascii="Verdana" w:hAnsi="Verdana"/>
          <w:sz w:val="18"/>
          <w:szCs w:val="18"/>
          <w:lang w:val="cs-CZ" w:eastAsia="en-US"/>
        </w:rPr>
        <w:t>ho díla</w:t>
      </w:r>
      <w:r w:rsidR="009741EB" w:rsidRPr="0015055D">
        <w:rPr>
          <w:rFonts w:ascii="Verdana" w:hAnsi="Verdana"/>
          <w:sz w:val="18"/>
          <w:szCs w:val="18"/>
          <w:lang w:val="cs-CZ" w:eastAsia="en-US"/>
        </w:rPr>
        <w:t xml:space="preserve">, život nebo zdraví pracovníků na </w:t>
      </w:r>
      <w:r w:rsidR="00D24F3A" w:rsidRPr="0015055D">
        <w:rPr>
          <w:rFonts w:ascii="Verdana" w:hAnsi="Verdana"/>
          <w:sz w:val="18"/>
          <w:szCs w:val="18"/>
          <w:lang w:val="cs-CZ" w:eastAsia="en-US"/>
        </w:rPr>
        <w:t>díle</w:t>
      </w:r>
      <w:r w:rsidR="009741EB" w:rsidRPr="0015055D">
        <w:rPr>
          <w:rFonts w:ascii="Verdana" w:hAnsi="Verdana"/>
          <w:sz w:val="18"/>
          <w:szCs w:val="18"/>
          <w:lang w:val="cs-CZ" w:eastAsia="en-US"/>
        </w:rPr>
        <w:t xml:space="preserve">, </w:t>
      </w:r>
      <w:r w:rsidR="009741EB" w:rsidRPr="0015055D">
        <w:rPr>
          <w:rFonts w:ascii="Verdana" w:hAnsi="Verdana"/>
          <w:sz w:val="18"/>
          <w:szCs w:val="18"/>
          <w:lang w:val="cs-CZ" w:eastAsia="en-US"/>
        </w:rPr>
        <w:lastRenderedPageBreak/>
        <w:t>případně životní pro</w:t>
      </w:r>
      <w:r w:rsidR="002C774D">
        <w:rPr>
          <w:rFonts w:ascii="Verdana" w:hAnsi="Verdana"/>
          <w:sz w:val="18"/>
          <w:szCs w:val="18"/>
          <w:lang w:val="cs-CZ" w:eastAsia="en-US"/>
        </w:rPr>
        <w:t>středí. Odpovědným pracovníkem Z</w:t>
      </w:r>
      <w:r w:rsidR="009741EB" w:rsidRPr="0015055D">
        <w:rPr>
          <w:rFonts w:ascii="Verdana" w:hAnsi="Verdana"/>
          <w:sz w:val="18"/>
          <w:szCs w:val="18"/>
          <w:lang w:val="cs-CZ" w:eastAsia="en-US"/>
        </w:rPr>
        <w:t xml:space="preserve">hotovitele je osoba uvedená v záhlaví smlouvy jako osoba oprávněná jednat o věcech technických. Příkaz k přerušení prací bude učiněn prostřednictvím zápisu do </w:t>
      </w:r>
      <w:r>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Zhotovitel se zavazuje zajistit okamžité provedení tohoto </w:t>
      </w:r>
      <w:r>
        <w:rPr>
          <w:rFonts w:ascii="Verdana" w:hAnsi="Verdana"/>
          <w:sz w:val="18"/>
          <w:szCs w:val="18"/>
          <w:lang w:val="cs-CZ" w:eastAsia="en-US"/>
        </w:rPr>
        <w:t>pokynu O</w:t>
      </w:r>
      <w:r w:rsidR="009741EB" w:rsidRPr="0015055D">
        <w:rPr>
          <w:rFonts w:ascii="Verdana" w:hAnsi="Verdana"/>
          <w:sz w:val="18"/>
          <w:szCs w:val="18"/>
          <w:lang w:val="cs-CZ" w:eastAsia="en-US"/>
        </w:rPr>
        <w:t>bjednatele a zastavit práce</w:t>
      </w:r>
      <w:r>
        <w:rPr>
          <w:rFonts w:ascii="Verdana" w:hAnsi="Verdana"/>
          <w:sz w:val="18"/>
          <w:szCs w:val="18"/>
          <w:lang w:val="cs-CZ" w:eastAsia="en-US"/>
        </w:rPr>
        <w:t xml:space="preserve"> do doby projednání připomínek O</w:t>
      </w:r>
      <w:r w:rsidR="009741EB" w:rsidRPr="0015055D">
        <w:rPr>
          <w:rFonts w:ascii="Verdana" w:hAnsi="Verdana"/>
          <w:sz w:val="18"/>
          <w:szCs w:val="18"/>
          <w:lang w:val="cs-CZ" w:eastAsia="en-US"/>
        </w:rPr>
        <w:t xml:space="preserve">bjednatele s osobou oprávněnou jednat za </w:t>
      </w:r>
      <w:r w:rsidR="002C774D">
        <w:rPr>
          <w:rFonts w:ascii="Verdana" w:hAnsi="Verdana"/>
          <w:sz w:val="18"/>
          <w:szCs w:val="18"/>
          <w:lang w:val="cs-CZ" w:eastAsia="en-US"/>
        </w:rPr>
        <w:t>Z</w:t>
      </w:r>
      <w:r w:rsidR="009741EB" w:rsidRPr="0015055D">
        <w:rPr>
          <w:rFonts w:ascii="Verdana" w:hAnsi="Verdana"/>
          <w:sz w:val="18"/>
          <w:szCs w:val="18"/>
          <w:lang w:val="cs-CZ" w:eastAsia="en-US"/>
        </w:rPr>
        <w:t>hotovitele ve věcech technických.</w:t>
      </w:r>
    </w:p>
    <w:p w14:paraId="2331276C"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3.</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Technický dozor </w:t>
      </w:r>
      <w:r>
        <w:rPr>
          <w:rFonts w:ascii="Verdana" w:hAnsi="Verdana"/>
          <w:sz w:val="18"/>
          <w:szCs w:val="18"/>
          <w:lang w:val="cs-CZ" w:eastAsia="en-US"/>
        </w:rPr>
        <w:t>O</w:t>
      </w:r>
      <w:r w:rsidR="009741EB" w:rsidRPr="0015055D">
        <w:rPr>
          <w:rFonts w:ascii="Verdana" w:hAnsi="Verdana"/>
          <w:sz w:val="18"/>
          <w:szCs w:val="18"/>
          <w:lang w:val="cs-CZ" w:eastAsia="en-US"/>
        </w:rPr>
        <w:t xml:space="preserve">bjednatele je oprávněn kontrolovat provádění díla v plném rozsahu a je při tom oprávněn vstupovat na </w:t>
      </w:r>
      <w:r>
        <w:rPr>
          <w:rFonts w:ascii="Verdana" w:hAnsi="Verdana"/>
          <w:sz w:val="18"/>
          <w:szCs w:val="18"/>
          <w:lang w:val="cs-CZ" w:eastAsia="en-US"/>
        </w:rPr>
        <w:t>staveniště Z</w:t>
      </w:r>
      <w:r w:rsidR="009741EB" w:rsidRPr="0015055D">
        <w:rPr>
          <w:rFonts w:ascii="Verdana" w:hAnsi="Verdana"/>
          <w:sz w:val="18"/>
          <w:szCs w:val="18"/>
          <w:lang w:val="cs-CZ" w:eastAsia="en-US"/>
        </w:rPr>
        <w:t>hotovitele</w:t>
      </w:r>
      <w:r>
        <w:rPr>
          <w:rFonts w:ascii="Verdana" w:hAnsi="Verdana"/>
          <w:sz w:val="18"/>
          <w:szCs w:val="18"/>
          <w:lang w:val="cs-CZ" w:eastAsia="en-US"/>
        </w:rPr>
        <w:t xml:space="preserve">. </w:t>
      </w:r>
      <w:r w:rsidR="009741EB" w:rsidRPr="0015055D">
        <w:rPr>
          <w:rFonts w:ascii="Verdana" w:hAnsi="Verdana"/>
          <w:sz w:val="18"/>
          <w:szCs w:val="18"/>
          <w:lang w:val="cs-CZ" w:eastAsia="en-US"/>
        </w:rPr>
        <w:t>Zhotovitel je povinen umožnit kontrolu technickému dozoru a při kontrole poskytovat nezbytnou součinnost.</w:t>
      </w:r>
    </w:p>
    <w:p w14:paraId="2FC22983" w14:textId="77777777" w:rsidR="006D7087"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4.</w:t>
      </w:r>
      <w:r w:rsidRPr="00292D12">
        <w:rPr>
          <w:rFonts w:ascii="Verdana" w:hAnsi="Verdana"/>
          <w:sz w:val="18"/>
          <w:szCs w:val="18"/>
          <w:lang w:val="cs-CZ" w:eastAsia="en-US"/>
        </w:rPr>
        <w:t xml:space="preserve"> </w:t>
      </w:r>
      <w:r w:rsidRPr="00292D12">
        <w:rPr>
          <w:rFonts w:ascii="Verdana" w:hAnsi="Verdana"/>
          <w:sz w:val="18"/>
          <w:szCs w:val="18"/>
          <w:lang w:val="cs-CZ" w:eastAsia="en-US"/>
        </w:rPr>
        <w:tab/>
      </w:r>
      <w:r>
        <w:rPr>
          <w:rFonts w:ascii="Verdana" w:hAnsi="Verdana"/>
          <w:sz w:val="18"/>
          <w:szCs w:val="18"/>
          <w:lang w:val="cs-CZ" w:eastAsia="en-US"/>
        </w:rPr>
        <w:t>Zho</w:t>
      </w:r>
      <w:r w:rsidR="009741EB" w:rsidRPr="0015055D">
        <w:rPr>
          <w:rFonts w:ascii="Verdana" w:hAnsi="Verdana"/>
          <w:sz w:val="18"/>
          <w:szCs w:val="18"/>
          <w:lang w:val="cs-CZ" w:eastAsia="en-US"/>
        </w:rPr>
        <w:t>tovitel je povinen neprodleně odstranit zjištěné nedostatky, které technický dozor zapsal do </w:t>
      </w:r>
      <w:r>
        <w:rPr>
          <w:rFonts w:ascii="Verdana" w:hAnsi="Verdana"/>
          <w:sz w:val="18"/>
          <w:szCs w:val="18"/>
          <w:lang w:val="cs-CZ" w:eastAsia="en-US"/>
        </w:rPr>
        <w:t>stavebního</w:t>
      </w:r>
      <w:r w:rsidR="00947AC0" w:rsidRPr="0015055D">
        <w:rPr>
          <w:rFonts w:ascii="Verdana" w:hAnsi="Verdana"/>
          <w:sz w:val="18"/>
          <w:szCs w:val="18"/>
          <w:lang w:val="cs-CZ" w:eastAsia="en-US"/>
        </w:rPr>
        <w:t xml:space="preserve"> </w:t>
      </w:r>
      <w:r w:rsidR="009741EB" w:rsidRPr="0015055D">
        <w:rPr>
          <w:rFonts w:ascii="Verdana" w:hAnsi="Verdana"/>
          <w:sz w:val="18"/>
          <w:szCs w:val="18"/>
          <w:lang w:val="cs-CZ" w:eastAsia="en-US"/>
        </w:rPr>
        <w:t>deníku, pokud se smluvní strany nedohodnou jinak.</w:t>
      </w:r>
    </w:p>
    <w:p w14:paraId="46BF40CF"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5.</w:t>
      </w:r>
      <w:r w:rsidRPr="00292D12">
        <w:rPr>
          <w:rFonts w:ascii="Verdana" w:hAnsi="Verdana"/>
          <w:sz w:val="18"/>
          <w:szCs w:val="18"/>
          <w:lang w:val="cs-CZ" w:eastAsia="en-US"/>
        </w:rPr>
        <w:tab/>
      </w:r>
      <w:r w:rsidR="009741EB" w:rsidRPr="0015055D">
        <w:rPr>
          <w:rFonts w:ascii="Verdana" w:hAnsi="Verdana"/>
          <w:sz w:val="18"/>
          <w:szCs w:val="18"/>
          <w:lang w:val="cs-CZ" w:eastAsia="en-US"/>
        </w:rPr>
        <w:t>Technický do</w:t>
      </w:r>
      <w:r>
        <w:rPr>
          <w:rFonts w:ascii="Verdana" w:hAnsi="Verdana"/>
          <w:sz w:val="18"/>
          <w:szCs w:val="18"/>
          <w:lang w:val="cs-CZ" w:eastAsia="en-US"/>
        </w:rPr>
        <w:t xml:space="preserve">zor </w:t>
      </w:r>
      <w:r w:rsidR="002C774D">
        <w:rPr>
          <w:rFonts w:ascii="Verdana" w:hAnsi="Verdana"/>
          <w:sz w:val="18"/>
          <w:szCs w:val="18"/>
          <w:lang w:val="cs-CZ" w:eastAsia="en-US"/>
        </w:rPr>
        <w:t>O</w:t>
      </w:r>
      <w:r>
        <w:rPr>
          <w:rFonts w:ascii="Verdana" w:hAnsi="Verdana"/>
          <w:sz w:val="18"/>
          <w:szCs w:val="18"/>
          <w:lang w:val="cs-CZ" w:eastAsia="en-US"/>
        </w:rPr>
        <w:t xml:space="preserve">bjednatele je oprávněn po </w:t>
      </w:r>
      <w:r w:rsidR="002C774D">
        <w:rPr>
          <w:rFonts w:ascii="Verdana" w:hAnsi="Verdana"/>
          <w:sz w:val="18"/>
          <w:szCs w:val="18"/>
          <w:lang w:val="cs-CZ" w:eastAsia="en-US"/>
        </w:rPr>
        <w:t>Z</w:t>
      </w:r>
      <w:r w:rsidR="009741EB" w:rsidRPr="0015055D">
        <w:rPr>
          <w:rFonts w:ascii="Verdana" w:hAnsi="Verdana"/>
          <w:sz w:val="18"/>
          <w:szCs w:val="18"/>
          <w:lang w:val="cs-CZ" w:eastAsia="en-US"/>
        </w:rPr>
        <w:t xml:space="preserve">hotoviteli požadovat prokázání původu a vlastností materiálů a výrobků použitých pro </w:t>
      </w:r>
      <w:r w:rsidR="00947AC0" w:rsidRPr="0015055D">
        <w:rPr>
          <w:rFonts w:ascii="Verdana" w:hAnsi="Verdana"/>
          <w:sz w:val="18"/>
          <w:szCs w:val="18"/>
          <w:lang w:val="cs-CZ" w:eastAsia="en-US"/>
        </w:rPr>
        <w:t>provádění díla</w:t>
      </w:r>
      <w:r w:rsidR="009741EB" w:rsidRPr="0015055D">
        <w:rPr>
          <w:rFonts w:ascii="Verdana" w:hAnsi="Verdana"/>
          <w:sz w:val="18"/>
          <w:szCs w:val="18"/>
          <w:lang w:val="cs-CZ" w:eastAsia="en-US"/>
        </w:rPr>
        <w:t>.</w:t>
      </w:r>
    </w:p>
    <w:p w14:paraId="32262436" w14:textId="5BD472F2" w:rsidR="00D0549D" w:rsidRDefault="0015055D" w:rsidP="00292D12">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6.</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Zhotovitel je </w:t>
      </w:r>
      <w:r w:rsidRPr="0015055D">
        <w:rPr>
          <w:rFonts w:ascii="Verdana" w:hAnsi="Verdana"/>
          <w:sz w:val="18"/>
          <w:szCs w:val="18"/>
          <w:lang w:val="cs-CZ" w:eastAsia="en-US"/>
        </w:rPr>
        <w:t xml:space="preserve">povinen vyzvat technický dozor </w:t>
      </w:r>
      <w:r w:rsidR="002C774D">
        <w:rPr>
          <w:rFonts w:ascii="Verdana" w:hAnsi="Verdana"/>
          <w:sz w:val="18"/>
          <w:szCs w:val="18"/>
          <w:lang w:val="cs-CZ" w:eastAsia="en-US"/>
        </w:rPr>
        <w:t>O</w:t>
      </w:r>
      <w:r w:rsidR="009741EB" w:rsidRPr="0015055D">
        <w:rPr>
          <w:rFonts w:ascii="Verdana" w:hAnsi="Verdana"/>
          <w:sz w:val="18"/>
          <w:szCs w:val="18"/>
          <w:lang w:val="cs-CZ" w:eastAsia="en-US"/>
        </w:rPr>
        <w:t xml:space="preserve">bjednatele ke kontrole provedení částí díla, které budou dalším postupem zakryty anebo u nichž další postup prací jinak znemožní kontrolu. Výzva ke kontrole musí být provedena písemným sdělením, nebo telefonickým sdělením se současným zápisem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nebo jiným odpovídajícím způsobem, a to nejméně tři pracovní dny před požadovaným termínem pokračování prací. O provedené prohlídce bude proveden zápis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Nereaguje-li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 xml:space="preserve">bjednatele na výzvu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hotovitele, může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po marném uplynutí lhůty 3 pracovních dnů pokračovat v práci.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bjednatele</w:t>
      </w:r>
      <w:r w:rsidR="007B1842">
        <w:rPr>
          <w:rFonts w:ascii="Verdana" w:hAnsi="Verdana"/>
          <w:sz w:val="18"/>
          <w:szCs w:val="18"/>
          <w:lang w:val="cs-CZ" w:eastAsia="en-US"/>
        </w:rPr>
        <w:t xml:space="preserve"> je však oprávněn požadovat na Z</w:t>
      </w:r>
      <w:r w:rsidR="009741EB" w:rsidRPr="0015055D">
        <w:rPr>
          <w:rFonts w:ascii="Verdana" w:hAnsi="Verdana"/>
          <w:sz w:val="18"/>
          <w:szCs w:val="18"/>
          <w:lang w:val="cs-CZ" w:eastAsia="en-US"/>
        </w:rPr>
        <w:t xml:space="preserve">hotoviteli dodatečné odkrytí příslušné části díla. Pokud se dodatečně zjistí, že dílo má vadu, hradí náklady na odkrytí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v případě, že dílo je bez vad, hradí náklady na jeho odkrytí </w:t>
      </w:r>
      <w:r w:rsidR="007B1842">
        <w:rPr>
          <w:rFonts w:ascii="Verdana" w:hAnsi="Verdana"/>
          <w:sz w:val="18"/>
          <w:szCs w:val="18"/>
          <w:lang w:val="cs-CZ" w:eastAsia="en-US"/>
        </w:rPr>
        <w:t>O</w:t>
      </w:r>
      <w:r w:rsidR="009741EB" w:rsidRPr="0015055D">
        <w:rPr>
          <w:rFonts w:ascii="Verdana" w:hAnsi="Verdana"/>
          <w:sz w:val="18"/>
          <w:szCs w:val="18"/>
          <w:lang w:val="cs-CZ" w:eastAsia="en-US"/>
        </w:rPr>
        <w:t>bjednatel.</w:t>
      </w:r>
    </w:p>
    <w:p w14:paraId="004A862F" w14:textId="77777777" w:rsidR="009D6BCD" w:rsidRPr="00292D12" w:rsidRDefault="009D6BCD" w:rsidP="009D6BCD">
      <w:pPr>
        <w:pStyle w:val="Zkladntext"/>
        <w:spacing w:after="0" w:line="240" w:lineRule="auto"/>
        <w:ind w:left="357" w:hanging="357"/>
        <w:rPr>
          <w:rFonts w:ascii="Verdana" w:hAnsi="Verdana"/>
          <w:sz w:val="18"/>
          <w:szCs w:val="18"/>
          <w:lang w:val="cs-CZ" w:eastAsia="en-US"/>
        </w:rPr>
      </w:pPr>
    </w:p>
    <w:p w14:paraId="7C47EB61" w14:textId="77777777" w:rsidR="00722C47" w:rsidRPr="00722C47" w:rsidRDefault="00821F87" w:rsidP="00722C47">
      <w:pPr>
        <w:pStyle w:val="lneksmlouvynadpisPVL"/>
        <w:rPr>
          <w:rFonts w:ascii="Verdana" w:hAnsi="Verdana"/>
          <w:sz w:val="18"/>
          <w:szCs w:val="18"/>
          <w:lang w:val="cs-CZ"/>
        </w:rPr>
      </w:pPr>
      <w:r w:rsidRPr="003A2000">
        <w:rPr>
          <w:rFonts w:ascii="Verdana" w:hAnsi="Verdana"/>
          <w:sz w:val="18"/>
          <w:szCs w:val="18"/>
        </w:rPr>
        <w:t>Předání</w:t>
      </w:r>
      <w:r w:rsidR="009741EB" w:rsidRPr="0029625D">
        <w:rPr>
          <w:rFonts w:ascii="Verdana" w:hAnsi="Verdana"/>
          <w:sz w:val="18"/>
          <w:szCs w:val="18"/>
        </w:rPr>
        <w:t xml:space="preserve"> a převzetí</w:t>
      </w:r>
      <w:r w:rsidR="00EB5600" w:rsidRPr="003A2000">
        <w:rPr>
          <w:rFonts w:ascii="Verdana" w:hAnsi="Verdana"/>
          <w:sz w:val="18"/>
          <w:szCs w:val="18"/>
        </w:rPr>
        <w:t xml:space="preserve"> </w:t>
      </w:r>
      <w:r w:rsidR="006A221C">
        <w:rPr>
          <w:rFonts w:ascii="Verdana" w:hAnsi="Verdana"/>
          <w:sz w:val="18"/>
          <w:szCs w:val="18"/>
          <w:lang w:val="cs-CZ"/>
        </w:rPr>
        <w:t>dodávky a instalace FVE</w:t>
      </w:r>
    </w:p>
    <w:p w14:paraId="6E1DD82E"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1</w:t>
      </w:r>
      <w:r w:rsidRPr="00722C47">
        <w:rPr>
          <w:rFonts w:ascii="Verdana" w:hAnsi="Verdana"/>
          <w:sz w:val="18"/>
          <w:szCs w:val="18"/>
          <w:lang w:val="cs-CZ" w:eastAsia="en-US"/>
        </w:rPr>
        <w:t>.</w:t>
      </w:r>
      <w:r w:rsidRPr="00722C47">
        <w:rPr>
          <w:rFonts w:ascii="Verdana" w:hAnsi="Verdana"/>
          <w:sz w:val="18"/>
          <w:szCs w:val="18"/>
          <w:lang w:val="cs-CZ" w:eastAsia="en-US"/>
        </w:rPr>
        <w:tab/>
        <w:t xml:space="preserve">Zhotovitel splní svou povinnost </w:t>
      </w:r>
      <w:r w:rsidR="006A221C">
        <w:rPr>
          <w:rFonts w:ascii="Verdana" w:hAnsi="Verdana"/>
          <w:sz w:val="18"/>
          <w:szCs w:val="18"/>
          <w:lang w:val="cs-CZ" w:eastAsia="en-US"/>
        </w:rPr>
        <w:t>uskutečnit</w:t>
      </w:r>
      <w:r w:rsidR="006A221C" w:rsidRPr="00722C47">
        <w:rPr>
          <w:rFonts w:ascii="Verdana" w:hAnsi="Verdana"/>
          <w:sz w:val="18"/>
          <w:szCs w:val="18"/>
          <w:lang w:val="cs-CZ" w:eastAsia="en-US"/>
        </w:rPr>
        <w:t xml:space="preserve"> </w:t>
      </w:r>
      <w:r w:rsidRPr="00722C47">
        <w:rPr>
          <w:rFonts w:ascii="Verdana" w:hAnsi="Verdana"/>
          <w:sz w:val="18"/>
          <w:szCs w:val="18"/>
          <w:lang w:val="cs-CZ" w:eastAsia="en-US"/>
        </w:rPr>
        <w:t xml:space="preserve">dodávku a instalaci FVE řádným a včasným dokončením a předáním Objednateli jako celku a odstraněním všech vad a nedodělků. O předání a převzetí bude vyhotoven protokol o předání, který bude podepsán oprávněnými zástupci Objednatele a Zhotovitele. </w:t>
      </w:r>
    </w:p>
    <w:p w14:paraId="09FB44F1"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2.</w:t>
      </w:r>
      <w:r w:rsidRPr="00722C47">
        <w:rPr>
          <w:rFonts w:ascii="Verdana" w:hAnsi="Verdana"/>
          <w:b/>
          <w:sz w:val="18"/>
          <w:szCs w:val="18"/>
          <w:lang w:val="cs-CZ" w:eastAsia="en-US"/>
        </w:rPr>
        <w:tab/>
      </w:r>
      <w:r w:rsidRPr="00722C47">
        <w:rPr>
          <w:rFonts w:ascii="Verdana" w:hAnsi="Verdana"/>
          <w:sz w:val="18"/>
          <w:szCs w:val="18"/>
          <w:lang w:val="cs-CZ" w:eastAsia="en-US"/>
        </w:rPr>
        <w:t>Předání dodávky a instalace FVE předchází komplexní vyzkoušení FVE. Zhotovitel hradí náklady spojené s přípravou, realizací a vyhodnocením vyzkoušení včetně účasti odborníků a také případné neúspěšné individuální či komplexní vyzkoušení a jejich opakované provedení.</w:t>
      </w:r>
    </w:p>
    <w:p w14:paraId="0790782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3.</w:t>
      </w:r>
      <w:r w:rsidRPr="00722C47">
        <w:rPr>
          <w:rFonts w:ascii="Verdana" w:hAnsi="Verdana"/>
          <w:sz w:val="18"/>
          <w:szCs w:val="18"/>
          <w:lang w:val="cs-CZ" w:eastAsia="en-US"/>
        </w:rPr>
        <w:tab/>
        <w:t>Přejímací řízení:</w:t>
      </w:r>
    </w:p>
    <w:p w14:paraId="4C5DC575" w14:textId="77777777" w:rsidR="00722C47" w:rsidRPr="00722C47" w:rsidRDefault="00292D12" w:rsidP="00292D12">
      <w:pPr>
        <w:pStyle w:val="Zkladntext"/>
        <w:numPr>
          <w:ilvl w:val="0"/>
          <w:numId w:val="6"/>
        </w:numPr>
        <w:spacing w:before="120" w:line="240" w:lineRule="auto"/>
        <w:ind w:hanging="357"/>
        <w:rPr>
          <w:rFonts w:ascii="Verdana" w:hAnsi="Verdana"/>
          <w:sz w:val="18"/>
          <w:szCs w:val="18"/>
          <w:lang w:val="cs-CZ" w:eastAsia="en-US"/>
        </w:rPr>
      </w:pPr>
      <w:r>
        <w:rPr>
          <w:rFonts w:ascii="Verdana" w:hAnsi="Verdana"/>
          <w:sz w:val="18"/>
          <w:szCs w:val="18"/>
          <w:lang w:val="cs-CZ" w:eastAsia="en-US"/>
        </w:rPr>
        <w:t>Z</w:t>
      </w:r>
      <w:r w:rsidR="00722C47" w:rsidRPr="00722C47">
        <w:rPr>
          <w:rFonts w:ascii="Verdana" w:hAnsi="Verdana"/>
          <w:sz w:val="18"/>
          <w:szCs w:val="18"/>
          <w:lang w:val="cs-CZ" w:eastAsia="en-US"/>
        </w:rPr>
        <w:t>hotovitel zápisem ve stavebním deníku učiněném minimálně 5 pracovních dnů předem písemně oznámí datum dokončení dodávky a instalace FVE a současně vyzve písemně Objednatele k převzetí. Pokud se při přejímacím řízení prokáže, že dodávka a instalace FVE není dokončena, je Zhotovitel povinen dodávku a instalaci FVE dokončit v náhradní lhůtě stanovené Objednatelem a Objednateli uhradit veškeré náklady spojené s opakovaným předáním.</w:t>
      </w:r>
    </w:p>
    <w:p w14:paraId="446D052D" w14:textId="77777777" w:rsidR="00722C47" w:rsidRPr="00722C47" w:rsidRDefault="00722C47" w:rsidP="00292D12">
      <w:pPr>
        <w:pStyle w:val="Zkladntext"/>
        <w:numPr>
          <w:ilvl w:val="0"/>
          <w:numId w:val="6"/>
        </w:numPr>
        <w:spacing w:before="120" w:line="240" w:lineRule="auto"/>
        <w:ind w:hanging="357"/>
        <w:rPr>
          <w:rFonts w:ascii="Verdana" w:hAnsi="Verdana"/>
          <w:sz w:val="18"/>
          <w:szCs w:val="18"/>
          <w:lang w:val="cs-CZ" w:eastAsia="en-US"/>
        </w:rPr>
      </w:pPr>
      <w:r w:rsidRPr="00722C47">
        <w:rPr>
          <w:rFonts w:ascii="Verdana" w:hAnsi="Verdana"/>
          <w:sz w:val="18"/>
          <w:szCs w:val="18"/>
          <w:lang w:val="cs-CZ" w:eastAsia="en-US"/>
        </w:rPr>
        <w:t>O předání dodávky a instalace FVE bude vyhotoven protokol o předání. Odstranění vad a nedodělků proběhne ve stanovené lhůtě na základě potvrzení protokolu o kontrole odstranění vad a nedodělků oběma smluvními stranami. Jestliže nebude dodávka a instalace FVE řádně dokončena, není Objednatel povinen ji převzít. Za nedokončené se dodávka a montáž FVE považují i v případě, že dosažené výsledky nebudou odpovídat hodnotám a kritériím uvedeným v projektové dokumentaci, platným právním předpisům včetně technických norem dle této smlouvy. Objednatel nepřevezme dodávku a instalaci FVE obsahující vady. Smluvní strany tímto výslovně vylučují aplikaci § 2628 OZ.</w:t>
      </w:r>
    </w:p>
    <w:p w14:paraId="256C69DD"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4</w:t>
      </w:r>
      <w:r w:rsidRPr="00722C47">
        <w:rPr>
          <w:rFonts w:ascii="Verdana" w:hAnsi="Verdana"/>
          <w:sz w:val="18"/>
          <w:szCs w:val="18"/>
          <w:lang w:val="cs-CZ" w:eastAsia="en-US"/>
        </w:rPr>
        <w:t>.</w:t>
      </w:r>
      <w:r w:rsidRPr="00722C47">
        <w:rPr>
          <w:rFonts w:ascii="Verdana" w:hAnsi="Verdana"/>
          <w:sz w:val="18"/>
          <w:szCs w:val="18"/>
          <w:lang w:val="cs-CZ" w:eastAsia="en-US"/>
        </w:rPr>
        <w:tab/>
        <w:t>Nedohodnou-li se Smluvní strany v rámci přejímacího řízení jinak, vyhotoví protokol o předání Zhotovitel.</w:t>
      </w:r>
    </w:p>
    <w:p w14:paraId="4B2606F2"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5.</w:t>
      </w:r>
      <w:r w:rsidRPr="00722C47">
        <w:rPr>
          <w:rFonts w:ascii="Verdana" w:hAnsi="Verdana"/>
          <w:sz w:val="18"/>
          <w:szCs w:val="18"/>
          <w:lang w:val="cs-CZ" w:eastAsia="en-US"/>
        </w:rPr>
        <w:tab/>
        <w:t xml:space="preserve">Odmítne-li Objednatel řádně a včas zhotovenou dodávku a instalaci FVE převzít nebo nedojde-li k dohodě o předání, sepíšou strany o tom zápis, v němž uvedou svá stanoviska. </w:t>
      </w:r>
    </w:p>
    <w:p w14:paraId="0CE54C9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6</w:t>
      </w:r>
      <w:r w:rsidRPr="00722C47">
        <w:rPr>
          <w:rFonts w:ascii="Verdana" w:hAnsi="Verdana"/>
          <w:sz w:val="18"/>
          <w:szCs w:val="18"/>
          <w:lang w:val="cs-CZ" w:eastAsia="en-US"/>
        </w:rPr>
        <w:t>.</w:t>
      </w:r>
      <w:r w:rsidRPr="00722C47">
        <w:rPr>
          <w:rFonts w:ascii="Verdana" w:hAnsi="Verdana"/>
          <w:sz w:val="18"/>
          <w:szCs w:val="18"/>
          <w:lang w:val="cs-CZ" w:eastAsia="en-US"/>
        </w:rPr>
        <w:tab/>
        <w:t>Současně s předáním dodávky a instalace FVE předá Zhotovitel Objednateli veškerou dokumentaci související s provedením díla, kterou se rozumí zejména:</w:t>
      </w:r>
    </w:p>
    <w:p w14:paraId="53B79B5D" w14:textId="2B9C58C6"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 xml:space="preserve">Projektová dokumentace vč. pravomocného </w:t>
      </w:r>
      <w:r w:rsidR="00D81837">
        <w:rPr>
          <w:rFonts w:ascii="Verdana" w:hAnsi="Verdana"/>
          <w:sz w:val="18"/>
          <w:szCs w:val="18"/>
          <w:lang w:val="cs-CZ" w:eastAsia="en-US"/>
        </w:rPr>
        <w:t>s</w:t>
      </w:r>
      <w:r w:rsidR="003A2E07">
        <w:rPr>
          <w:rFonts w:ascii="Verdana" w:hAnsi="Verdana"/>
          <w:sz w:val="18"/>
          <w:szCs w:val="18"/>
          <w:lang w:val="cs-CZ" w:eastAsia="en-US"/>
        </w:rPr>
        <w:t>tavebního</w:t>
      </w:r>
      <w:r w:rsidR="00D81837" w:rsidRPr="00722C47">
        <w:rPr>
          <w:rFonts w:ascii="Verdana" w:hAnsi="Verdana"/>
          <w:sz w:val="18"/>
          <w:szCs w:val="18"/>
          <w:lang w:val="cs-CZ" w:eastAsia="en-US"/>
        </w:rPr>
        <w:t xml:space="preserve"> </w:t>
      </w:r>
      <w:r w:rsidRPr="00722C47">
        <w:rPr>
          <w:rFonts w:ascii="Verdana" w:hAnsi="Verdana"/>
          <w:sz w:val="18"/>
          <w:szCs w:val="18"/>
          <w:lang w:val="cs-CZ" w:eastAsia="en-US"/>
        </w:rPr>
        <w:t>povolení</w:t>
      </w:r>
    </w:p>
    <w:p w14:paraId="45D01135" w14:textId="77777777"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Realizační dokumentace</w:t>
      </w:r>
    </w:p>
    <w:p w14:paraId="5A30F099" w14:textId="77777777" w:rsidR="00EE1D46" w:rsidRDefault="00722C47" w:rsidP="00652C3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Veškeré relevantní dokumenty potřebné k řádnému provozování FVE.</w:t>
      </w:r>
    </w:p>
    <w:p w14:paraId="228B0F53" w14:textId="77777777" w:rsidR="00EC2A24" w:rsidRPr="00652C37" w:rsidRDefault="00EC2A24" w:rsidP="009D6BCD">
      <w:pPr>
        <w:pStyle w:val="Zkladntext"/>
        <w:spacing w:after="0" w:line="240" w:lineRule="auto"/>
        <w:ind w:left="720"/>
        <w:rPr>
          <w:rFonts w:ascii="Verdana" w:hAnsi="Verdana"/>
          <w:sz w:val="18"/>
          <w:szCs w:val="18"/>
          <w:lang w:val="cs-CZ" w:eastAsia="en-US"/>
        </w:rPr>
      </w:pPr>
    </w:p>
    <w:p w14:paraId="4BD7B2A7" w14:textId="77777777" w:rsidR="009741EB" w:rsidRPr="00BE0F54" w:rsidRDefault="009741EB" w:rsidP="00BE0F54">
      <w:pPr>
        <w:pStyle w:val="lneksmlouvynadpisPVL"/>
        <w:rPr>
          <w:rFonts w:ascii="Verdana" w:hAnsi="Verdana"/>
          <w:sz w:val="18"/>
          <w:szCs w:val="18"/>
        </w:rPr>
      </w:pPr>
      <w:r w:rsidRPr="00BE0F54">
        <w:rPr>
          <w:rFonts w:ascii="Verdana" w:hAnsi="Verdana"/>
          <w:sz w:val="18"/>
          <w:szCs w:val="18"/>
        </w:rPr>
        <w:t>Záruka a odpovědnost za škody</w:t>
      </w:r>
    </w:p>
    <w:p w14:paraId="2CED7FCB" w14:textId="77777777" w:rsidR="00BE0F54" w:rsidRPr="00BE0F54" w:rsidRDefault="00BE0F54"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eastAsia="en-US"/>
        </w:rPr>
        <w:t>1.</w:t>
      </w:r>
      <w:r>
        <w:rPr>
          <w:rFonts w:ascii="Verdana" w:hAnsi="Verdana"/>
          <w:b/>
          <w:sz w:val="18"/>
          <w:szCs w:val="18"/>
          <w:lang w:eastAsia="en-US"/>
        </w:rPr>
        <w:tab/>
      </w:r>
      <w:r w:rsidRPr="00BE0F54">
        <w:rPr>
          <w:rFonts w:ascii="Verdana" w:hAnsi="Verdana"/>
          <w:sz w:val="18"/>
          <w:szCs w:val="18"/>
          <w:lang w:eastAsia="en-US"/>
        </w:rPr>
        <w:t xml:space="preserve">Zhotovitel odpovídá za vady díla. Dílo nebo jeho část má vady, jestliže neodpovídá smlouvě, zejména účelu jeho využití, případně nemá vlastnosti výslovně stanovené smlouvou, </w:t>
      </w:r>
      <w:r w:rsidR="005C252F">
        <w:rPr>
          <w:rFonts w:ascii="Verdana" w:hAnsi="Verdana"/>
          <w:sz w:val="18"/>
          <w:szCs w:val="18"/>
          <w:lang w:val="cs-CZ" w:eastAsia="en-US"/>
        </w:rPr>
        <w:t>O</w:t>
      </w:r>
      <w:r w:rsidRPr="00BE0F54">
        <w:rPr>
          <w:rFonts w:ascii="Verdana" w:hAnsi="Verdana"/>
          <w:sz w:val="18"/>
          <w:szCs w:val="18"/>
          <w:lang w:eastAsia="en-US"/>
        </w:rPr>
        <w:t xml:space="preserve">bjednatelem, platnými předpisy nebo nemá vlastnosti obvyklé. </w:t>
      </w:r>
    </w:p>
    <w:p w14:paraId="2E4C6165" w14:textId="77777777" w:rsidR="00BE0F54" w:rsidRDefault="00BE0F54"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eastAsia="en-US"/>
        </w:rPr>
        <w:t>2.</w:t>
      </w:r>
      <w:r>
        <w:rPr>
          <w:rFonts w:ascii="Verdana" w:hAnsi="Verdana"/>
          <w:b/>
          <w:sz w:val="18"/>
          <w:szCs w:val="18"/>
          <w:lang w:eastAsia="en-US"/>
        </w:rPr>
        <w:tab/>
      </w:r>
      <w:r w:rsidRPr="00BE0F54">
        <w:rPr>
          <w:rFonts w:ascii="Verdana" w:hAnsi="Verdana"/>
          <w:sz w:val="18"/>
          <w:szCs w:val="18"/>
          <w:lang w:eastAsia="en-US"/>
        </w:rPr>
        <w:t xml:space="preserve">Zhotovitel odpovídá za všechny vady, které má dílo nebo část díla v okamžiku jeho předání a převzetí </w:t>
      </w:r>
      <w:r w:rsidR="005C252F">
        <w:rPr>
          <w:rFonts w:ascii="Verdana" w:hAnsi="Verdana"/>
          <w:sz w:val="18"/>
          <w:szCs w:val="18"/>
          <w:lang w:val="cs-CZ" w:eastAsia="en-US"/>
        </w:rPr>
        <w:t>O</w:t>
      </w:r>
      <w:r w:rsidRPr="00BE0F54">
        <w:rPr>
          <w:rFonts w:ascii="Verdana" w:hAnsi="Verdana"/>
          <w:sz w:val="18"/>
          <w:szCs w:val="18"/>
          <w:lang w:eastAsia="en-US"/>
        </w:rPr>
        <w:t xml:space="preserve">bjednatelem a dále za vady, které vyjdou najevo kdykoliv v době 60 měsíců od </w:t>
      </w:r>
      <w:r>
        <w:rPr>
          <w:rFonts w:ascii="Verdana" w:hAnsi="Verdana"/>
          <w:sz w:val="18"/>
          <w:szCs w:val="18"/>
          <w:lang w:val="cs-CZ" w:eastAsia="en-US"/>
        </w:rPr>
        <w:t>předání poslední části díla</w:t>
      </w:r>
      <w:r>
        <w:rPr>
          <w:rFonts w:ascii="Verdana" w:hAnsi="Verdana"/>
          <w:sz w:val="18"/>
          <w:szCs w:val="18"/>
          <w:lang w:eastAsia="en-US"/>
        </w:rPr>
        <w:t xml:space="preserve">. </w:t>
      </w:r>
      <w:r w:rsidRPr="00BE0F54">
        <w:rPr>
          <w:rFonts w:ascii="Verdana" w:hAnsi="Verdana"/>
          <w:sz w:val="18"/>
          <w:szCs w:val="18"/>
          <w:lang w:eastAsia="en-US"/>
        </w:rPr>
        <w:t xml:space="preserve">Objednatel nebo jiná oprávněná osoba jsou povinni oznámit </w:t>
      </w:r>
      <w:r w:rsidR="005C252F">
        <w:rPr>
          <w:rFonts w:ascii="Verdana" w:hAnsi="Verdana"/>
          <w:sz w:val="18"/>
          <w:szCs w:val="18"/>
          <w:lang w:val="cs-CZ" w:eastAsia="en-US"/>
        </w:rPr>
        <w:t>Z</w:t>
      </w:r>
      <w:r w:rsidRPr="00BE0F54">
        <w:rPr>
          <w:rFonts w:ascii="Verdana" w:hAnsi="Verdana"/>
          <w:sz w:val="18"/>
          <w:szCs w:val="18"/>
          <w:lang w:eastAsia="en-US"/>
        </w:rPr>
        <w:t>hotoviteli, že dílo nebo část díla má vady a požadovat jejich odstranění kdykoliv v průběhu záruční doby.</w:t>
      </w:r>
    </w:p>
    <w:p w14:paraId="43412094" w14:textId="10C621E1" w:rsidR="00D24734" w:rsidRPr="00C90D0C" w:rsidRDefault="005C252F" w:rsidP="00EE4918">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3.</w:t>
      </w:r>
      <w:r w:rsidR="00D24734">
        <w:rPr>
          <w:rFonts w:ascii="Verdana" w:hAnsi="Verdana"/>
          <w:b/>
          <w:sz w:val="18"/>
          <w:szCs w:val="18"/>
          <w:lang w:val="cs-CZ" w:eastAsia="en-US"/>
        </w:rPr>
        <w:t xml:space="preserve"> </w:t>
      </w:r>
      <w:r w:rsidR="00D24734" w:rsidRPr="00D24734">
        <w:rPr>
          <w:rFonts w:ascii="Verdana" w:hAnsi="Verdana"/>
          <w:sz w:val="18"/>
          <w:szCs w:val="18"/>
          <w:lang w:val="cs-CZ" w:eastAsia="en-US"/>
        </w:rPr>
        <w:t xml:space="preserve">Nad rámec </w:t>
      </w:r>
      <w:r w:rsidR="00D24734" w:rsidRPr="00C90D0C">
        <w:rPr>
          <w:rFonts w:ascii="Verdana" w:hAnsi="Verdana"/>
          <w:sz w:val="18"/>
          <w:szCs w:val="18"/>
          <w:lang w:val="cs-CZ" w:eastAsia="en-US"/>
        </w:rPr>
        <w:t xml:space="preserve">odst. 2 tohoto článku </w:t>
      </w:r>
      <w:r w:rsidR="00156C3D" w:rsidRPr="00080A1B">
        <w:rPr>
          <w:rFonts w:ascii="Verdana" w:hAnsi="Verdana"/>
          <w:color w:val="000000"/>
          <w:sz w:val="18"/>
          <w:szCs w:val="18"/>
        </w:rPr>
        <w:t xml:space="preserve">a Dotačních pravidel uvedených v čl. 1 odst. 6 této Smlouvy </w:t>
      </w:r>
      <w:r w:rsidR="00D24734" w:rsidRPr="00C90D0C">
        <w:rPr>
          <w:rFonts w:ascii="Verdana" w:hAnsi="Verdana"/>
          <w:sz w:val="18"/>
          <w:szCs w:val="18"/>
          <w:lang w:val="cs-CZ" w:eastAsia="en-US"/>
        </w:rPr>
        <w:t>poskytuje Zhotovitel:</w:t>
      </w:r>
    </w:p>
    <w:p w14:paraId="348BB325"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fotovoltaické moduly -  2</w:t>
      </w:r>
      <w:r w:rsidR="00545A97">
        <w:rPr>
          <w:rFonts w:ascii="Verdana" w:hAnsi="Verdana"/>
          <w:sz w:val="18"/>
          <w:szCs w:val="18"/>
          <w:lang w:val="cs-CZ" w:eastAsia="en-US"/>
        </w:rPr>
        <w:t xml:space="preserve">0 </w:t>
      </w:r>
      <w:r w:rsidRPr="00D24734">
        <w:rPr>
          <w:rFonts w:ascii="Verdana" w:hAnsi="Verdana"/>
          <w:sz w:val="18"/>
          <w:szCs w:val="18"/>
          <w:lang w:val="cs-CZ" w:eastAsia="en-US"/>
        </w:rPr>
        <w:t xml:space="preserve">letou lineární záruku na výkon s max. poklesem na 80% původního výkonu </w:t>
      </w:r>
    </w:p>
    <w:p w14:paraId="6E646310"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fotovoltaické moduly – 15 letá produktová záruka</w:t>
      </w:r>
    </w:p>
    <w:p w14:paraId="1C3947BD"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měniče – 15 let na bezodkladnou výměnu či adekvátní náhradu v případě poruchy či poškození</w:t>
      </w:r>
    </w:p>
    <w:p w14:paraId="5C81D8ED" w14:textId="77777777" w:rsid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elektrické akumulátory</w:t>
      </w:r>
      <w:r>
        <w:rPr>
          <w:rFonts w:ascii="Verdana" w:hAnsi="Verdana"/>
          <w:b/>
          <w:sz w:val="18"/>
          <w:szCs w:val="18"/>
          <w:lang w:val="cs-CZ" w:eastAsia="en-US"/>
        </w:rPr>
        <w:t xml:space="preserve"> -  </w:t>
      </w:r>
      <w:r>
        <w:rPr>
          <w:rFonts w:ascii="Verdana" w:hAnsi="Verdana"/>
          <w:sz w:val="18"/>
          <w:szCs w:val="18"/>
          <w:lang w:val="cs-CZ" w:eastAsia="en-US"/>
        </w:rPr>
        <w:t>záruka s maximálním poklesem na 60 % nominální kapacity po 1</w:t>
      </w:r>
      <w:r w:rsidR="00545A97">
        <w:rPr>
          <w:rFonts w:ascii="Verdana" w:hAnsi="Verdana"/>
          <w:sz w:val="18"/>
          <w:szCs w:val="18"/>
          <w:lang w:val="cs-CZ" w:eastAsia="en-US"/>
        </w:rPr>
        <w:t>0</w:t>
      </w:r>
      <w:r>
        <w:rPr>
          <w:rFonts w:ascii="Verdana" w:hAnsi="Verdana"/>
          <w:sz w:val="18"/>
          <w:szCs w:val="18"/>
          <w:lang w:val="cs-CZ" w:eastAsia="en-US"/>
        </w:rPr>
        <w:t xml:space="preserve"> letech provozu nebo dosažení min. 2 400 násobku nominální energie (Energy Throughput)</w:t>
      </w:r>
    </w:p>
    <w:p w14:paraId="7C6BEFEF" w14:textId="77777777" w:rsidR="00545A97" w:rsidRDefault="00545A97" w:rsidP="00D24734">
      <w:pPr>
        <w:pStyle w:val="Zkladntext"/>
        <w:numPr>
          <w:ilvl w:val="0"/>
          <w:numId w:val="15"/>
        </w:numPr>
        <w:spacing w:before="120" w:line="240" w:lineRule="auto"/>
        <w:rPr>
          <w:rFonts w:ascii="Verdana" w:hAnsi="Verdana"/>
          <w:sz w:val="18"/>
          <w:szCs w:val="18"/>
          <w:lang w:val="cs-CZ" w:eastAsia="en-US"/>
        </w:rPr>
      </w:pPr>
      <w:r>
        <w:rPr>
          <w:rFonts w:ascii="Verdana" w:hAnsi="Verdana"/>
          <w:sz w:val="18"/>
          <w:szCs w:val="18"/>
          <w:lang w:val="cs-CZ" w:eastAsia="en-US"/>
        </w:rPr>
        <w:t>na elektrické akumulátory – 15 letá produktová záruka</w:t>
      </w:r>
    </w:p>
    <w:p w14:paraId="53E09CFB" w14:textId="77777777" w:rsidR="001472FD" w:rsidRPr="001472FD" w:rsidRDefault="001472FD" w:rsidP="00EE4918">
      <w:pPr>
        <w:pStyle w:val="Zkladntext"/>
        <w:spacing w:before="120" w:line="240" w:lineRule="auto"/>
        <w:ind w:left="357" w:hanging="357"/>
        <w:rPr>
          <w:rFonts w:ascii="Verdana" w:hAnsi="Verdana"/>
          <w:sz w:val="18"/>
          <w:szCs w:val="18"/>
          <w:lang w:val="cs-CZ" w:eastAsia="en-US"/>
        </w:rPr>
      </w:pPr>
      <w:r w:rsidRPr="001472FD">
        <w:rPr>
          <w:rFonts w:ascii="Verdana" w:hAnsi="Verdana"/>
          <w:b/>
          <w:sz w:val="18"/>
          <w:szCs w:val="18"/>
          <w:lang w:val="cs-CZ" w:eastAsia="en-US"/>
        </w:rPr>
        <w:t>4.</w:t>
      </w:r>
      <w:r>
        <w:rPr>
          <w:rFonts w:ascii="Verdana" w:hAnsi="Verdana"/>
          <w:sz w:val="18"/>
          <w:szCs w:val="18"/>
          <w:lang w:val="cs-CZ" w:eastAsia="en-US"/>
        </w:rPr>
        <w:tab/>
      </w:r>
      <w:r w:rsidRPr="001472FD">
        <w:rPr>
          <w:rFonts w:ascii="Verdana" w:hAnsi="Verdana"/>
          <w:sz w:val="18"/>
          <w:szCs w:val="18"/>
          <w:lang w:val="cs-CZ" w:eastAsia="en-US"/>
        </w:rPr>
        <w:t xml:space="preserve">Jestliže se během záruční doby vyskytnou jakékoli vady </w:t>
      </w:r>
      <w:r w:rsidR="00B5734E">
        <w:rPr>
          <w:rFonts w:ascii="Verdana" w:hAnsi="Verdana"/>
          <w:sz w:val="18"/>
          <w:szCs w:val="18"/>
          <w:lang w:val="cs-CZ" w:eastAsia="en-US"/>
        </w:rPr>
        <w:t>FVE</w:t>
      </w:r>
      <w:r w:rsidRPr="001472FD">
        <w:rPr>
          <w:rFonts w:ascii="Verdana" w:hAnsi="Verdana"/>
          <w:sz w:val="18"/>
          <w:szCs w:val="18"/>
          <w:lang w:val="cs-CZ" w:eastAsia="en-US"/>
        </w:rPr>
        <w:t>, které brání je</w:t>
      </w:r>
      <w:r w:rsidR="00B5734E">
        <w:rPr>
          <w:rFonts w:ascii="Verdana" w:hAnsi="Verdana"/>
          <w:sz w:val="18"/>
          <w:szCs w:val="18"/>
          <w:lang w:val="cs-CZ" w:eastAsia="en-US"/>
        </w:rPr>
        <w:t>jímu</w:t>
      </w:r>
      <w:r w:rsidRPr="001472FD">
        <w:rPr>
          <w:rFonts w:ascii="Verdana" w:hAnsi="Verdana"/>
          <w:sz w:val="18"/>
          <w:szCs w:val="18"/>
          <w:lang w:val="cs-CZ" w:eastAsia="en-US"/>
        </w:rPr>
        <w:t xml:space="preserve"> provozu nebo vedou či mohou vést k poškození zdraví osob nebo majetku, jedná se o havarijní stav.</w:t>
      </w:r>
    </w:p>
    <w:p w14:paraId="6AF33E72"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 xml:space="preserve">Zhotovitel je povinen </w:t>
      </w:r>
      <w:r>
        <w:rPr>
          <w:rFonts w:ascii="Verdana" w:hAnsi="Verdana"/>
          <w:sz w:val="18"/>
          <w:szCs w:val="18"/>
          <w:lang w:val="cs-CZ" w:eastAsia="en-US"/>
        </w:rPr>
        <w:t>oznámení vad</w:t>
      </w:r>
      <w:r w:rsidRPr="001472FD">
        <w:rPr>
          <w:rFonts w:ascii="Verdana" w:hAnsi="Verdana"/>
          <w:sz w:val="18"/>
          <w:szCs w:val="18"/>
          <w:lang w:val="cs-CZ" w:eastAsia="en-US"/>
        </w:rPr>
        <w:t xml:space="preserve"> posoudit a havarijní stav odstranit nejpozději</w:t>
      </w:r>
      <w:r>
        <w:rPr>
          <w:rFonts w:ascii="Verdana" w:hAnsi="Verdana"/>
          <w:sz w:val="18"/>
          <w:szCs w:val="18"/>
          <w:lang w:val="cs-CZ" w:eastAsia="en-US"/>
        </w:rPr>
        <w:t>:</w:t>
      </w:r>
    </w:p>
    <w:p w14:paraId="10AF7F85"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a) do 24 hodin od odeslání oznámení o havarijním stavu, pokud bude oznámení odesláno Zhotoviteli v pracovní den v době od 8.00 do 16.00 hodin,</w:t>
      </w:r>
    </w:p>
    <w:p w14:paraId="37BBDE91"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b) do 3 dnů od odeslání oznámení o havarijním stavu, pokud je důvodem havarijního stavu závada ve střídači nebo v solárním panelu,</w:t>
      </w:r>
    </w:p>
    <w:p w14:paraId="3D5644EE" w14:textId="77777777" w:rsidR="001472FD" w:rsidRPr="005C252F"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c) do 48 hodin od odeslání oznámení o havarijním stavu v ostatních případech.</w:t>
      </w:r>
    </w:p>
    <w:p w14:paraId="319F39A6" w14:textId="77777777" w:rsidR="00BE0F54" w:rsidRPr="00BE0F54" w:rsidRDefault="00B5734E"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5</w:t>
      </w:r>
      <w:r w:rsidR="00BE0F54">
        <w:rPr>
          <w:rFonts w:ascii="Verdana" w:hAnsi="Verdana"/>
          <w:b/>
          <w:sz w:val="18"/>
          <w:szCs w:val="18"/>
          <w:lang w:eastAsia="en-US"/>
        </w:rPr>
        <w:t>.</w:t>
      </w:r>
      <w:r w:rsidR="00BE0F54">
        <w:rPr>
          <w:rFonts w:ascii="Verdana" w:hAnsi="Verdana"/>
          <w:b/>
          <w:sz w:val="18"/>
          <w:szCs w:val="18"/>
          <w:lang w:eastAsia="en-US"/>
        </w:rPr>
        <w:tab/>
      </w:r>
      <w:r w:rsidRPr="00B5734E">
        <w:rPr>
          <w:rFonts w:ascii="Verdana" w:hAnsi="Verdana"/>
          <w:sz w:val="18"/>
          <w:szCs w:val="18"/>
          <w:lang w:eastAsia="en-US"/>
        </w:rPr>
        <w:t>Mimo zvláštní úpravy stanovené v odst. 4 tohoto článku se</w:t>
      </w:r>
      <w:r>
        <w:rPr>
          <w:rFonts w:ascii="Verdana" w:hAnsi="Verdana"/>
          <w:b/>
          <w:sz w:val="18"/>
          <w:szCs w:val="18"/>
          <w:lang w:val="cs-CZ" w:eastAsia="en-US"/>
        </w:rPr>
        <w:t xml:space="preserve"> </w:t>
      </w:r>
      <w:r w:rsidR="00BE0F54" w:rsidRPr="00BE0F54">
        <w:rPr>
          <w:rFonts w:ascii="Verdana" w:hAnsi="Verdana"/>
          <w:sz w:val="18"/>
          <w:szCs w:val="18"/>
          <w:lang w:eastAsia="en-US"/>
        </w:rPr>
        <w:t xml:space="preserve">Zhotovitel zavazuje započít s odstraňováním vad díla nebo části díla bez zbytečného odkladu poté, kdy mu bude doručeno oznámení </w:t>
      </w:r>
      <w:r w:rsidR="005C252F">
        <w:rPr>
          <w:rFonts w:ascii="Verdana" w:hAnsi="Verdana"/>
          <w:sz w:val="18"/>
          <w:szCs w:val="18"/>
          <w:lang w:val="cs-CZ" w:eastAsia="en-US"/>
        </w:rPr>
        <w:t>O</w:t>
      </w:r>
      <w:r w:rsidR="00BE0F54" w:rsidRPr="00BE0F54">
        <w:rPr>
          <w:rFonts w:ascii="Verdana" w:hAnsi="Verdana"/>
          <w:sz w:val="18"/>
          <w:szCs w:val="18"/>
          <w:lang w:eastAsia="en-US"/>
        </w:rPr>
        <w:t xml:space="preserve">bjednatele nebo jiné oprávněné osoby, že dílo nebo část díla má vady včetně požadavku na jejich odstranění. V odstraňování vad se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Zhotovitel je povinen odstranit na své náklady i ty </w:t>
      </w:r>
      <w:r w:rsidR="005C252F">
        <w:rPr>
          <w:rFonts w:ascii="Verdana" w:hAnsi="Verdana"/>
          <w:sz w:val="18"/>
          <w:szCs w:val="18"/>
          <w:lang w:val="cs-CZ" w:eastAsia="en-US"/>
        </w:rPr>
        <w:t>O</w:t>
      </w:r>
      <w:r w:rsidR="00BE0F54" w:rsidRPr="00BE0F54">
        <w:rPr>
          <w:rFonts w:ascii="Verdana" w:hAnsi="Verdana"/>
          <w:sz w:val="18"/>
          <w:szCs w:val="18"/>
          <w:lang w:eastAsia="en-US"/>
        </w:rPr>
        <w:t xml:space="preserve">bjednatelem oznámené vady díla, za které odpovědnost odmítá, resp. vady, které neuznává. Na takovou vadu se v ostatním přiměřeně použije úprava pro vady díla. Pokud se následně stane nesporným,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 vadu, kterou neuznal, skutečně neodpovídal, je </w:t>
      </w:r>
      <w:r w:rsidR="005C252F">
        <w:rPr>
          <w:rFonts w:ascii="Verdana" w:hAnsi="Verdana"/>
          <w:sz w:val="18"/>
          <w:szCs w:val="18"/>
          <w:lang w:val="cs-CZ" w:eastAsia="en-US"/>
        </w:rPr>
        <w:t>O</w:t>
      </w:r>
      <w:r w:rsidR="005C252F">
        <w:rPr>
          <w:rFonts w:ascii="Verdana" w:hAnsi="Verdana"/>
          <w:sz w:val="18"/>
          <w:szCs w:val="18"/>
          <w:lang w:eastAsia="en-US"/>
        </w:rPr>
        <w:t xml:space="preserve">bjednatel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hotoviteli náklady, které na odstranění vady účelně vynaložil, do 30 dnů od dne jejich prokázání </w:t>
      </w:r>
      <w:r w:rsidR="005C252F">
        <w:rPr>
          <w:rFonts w:ascii="Verdana" w:hAnsi="Verdana"/>
          <w:sz w:val="18"/>
          <w:szCs w:val="18"/>
          <w:lang w:val="cs-CZ" w:eastAsia="en-US"/>
        </w:rPr>
        <w:t>Z</w:t>
      </w:r>
      <w:r w:rsidR="00BE0F54" w:rsidRPr="00BE0F54">
        <w:rPr>
          <w:rFonts w:ascii="Verdana" w:hAnsi="Verdana"/>
          <w:sz w:val="18"/>
          <w:szCs w:val="18"/>
          <w:lang w:eastAsia="en-US"/>
        </w:rPr>
        <w:t>hotovitelem.</w:t>
      </w:r>
    </w:p>
    <w:p w14:paraId="44737151"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6</w:t>
      </w:r>
      <w:r w:rsidR="00BE0F54">
        <w:rPr>
          <w:rFonts w:ascii="Verdana" w:hAnsi="Verdana"/>
          <w:b/>
          <w:sz w:val="18"/>
          <w:szCs w:val="18"/>
          <w:lang w:eastAsia="en-US"/>
        </w:rPr>
        <w:t>.</w:t>
      </w:r>
      <w:r w:rsidR="00BE0F54" w:rsidRPr="00BE0F54">
        <w:rPr>
          <w:rFonts w:ascii="Verdana" w:hAnsi="Verdana"/>
          <w:sz w:val="18"/>
          <w:szCs w:val="18"/>
          <w:lang w:eastAsia="en-US"/>
        </w:rPr>
        <w:tab/>
        <w:t xml:space="preserve">V případě,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nesplní svoji povinnost odstranit vadu v dohodnuté, příp. </w:t>
      </w:r>
      <w:r w:rsidR="005C252F">
        <w:rPr>
          <w:rFonts w:ascii="Verdana" w:hAnsi="Verdana"/>
          <w:sz w:val="18"/>
          <w:szCs w:val="18"/>
          <w:lang w:val="cs-CZ" w:eastAsia="en-US"/>
        </w:rPr>
        <w:t>O</w:t>
      </w:r>
      <w:r w:rsidR="00BE0F54" w:rsidRPr="00BE0F54">
        <w:rPr>
          <w:rFonts w:ascii="Verdana" w:hAnsi="Verdana"/>
          <w:sz w:val="18"/>
          <w:szCs w:val="18"/>
          <w:lang w:eastAsia="en-US"/>
        </w:rPr>
        <w:t xml:space="preserve">bjednatelem určené lhůtě, je </w:t>
      </w:r>
      <w:r w:rsidR="005C252F">
        <w:rPr>
          <w:rFonts w:ascii="Verdana" w:hAnsi="Verdana"/>
          <w:sz w:val="18"/>
          <w:szCs w:val="18"/>
          <w:lang w:val="cs-CZ" w:eastAsia="en-US"/>
        </w:rPr>
        <w:t>O</w:t>
      </w:r>
      <w:r w:rsidR="00BE0F54" w:rsidRPr="00BE0F54">
        <w:rPr>
          <w:rFonts w:ascii="Verdana" w:hAnsi="Verdana"/>
          <w:sz w:val="18"/>
          <w:szCs w:val="18"/>
          <w:lang w:eastAsia="en-US"/>
        </w:rPr>
        <w:t xml:space="preserve">bjednatel nebo jiná oprávněná osoba oprávněn zajistit odstranění této vady vlastními kapacitami nebo jiným dodavatelem na náklady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Zhotovitel souhlasí, že tímto postupem </w:t>
      </w:r>
      <w:r w:rsidR="005C252F">
        <w:rPr>
          <w:rFonts w:ascii="Verdana" w:hAnsi="Verdana"/>
          <w:sz w:val="18"/>
          <w:szCs w:val="18"/>
          <w:lang w:val="cs-CZ" w:eastAsia="en-US"/>
        </w:rPr>
        <w:t>O</w:t>
      </w:r>
      <w:r w:rsidR="00BE0F54" w:rsidRPr="00BE0F54">
        <w:rPr>
          <w:rFonts w:ascii="Verdana" w:hAnsi="Verdana"/>
          <w:sz w:val="18"/>
          <w:szCs w:val="18"/>
          <w:lang w:eastAsia="en-US"/>
        </w:rPr>
        <w:t xml:space="preserve">bjednatele nebude žádným způsobem dotčena odpovědnost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za vady díla nebo dotčené části díla včetně jejího případného prodloužení, a to bez ohledu na to, zda odpovědnost za vady vyplývá ze smlouvy nebo ze zákona. Náklady na odstranění vady je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w:t>
      </w:r>
      <w:r w:rsidR="005C252F">
        <w:rPr>
          <w:rFonts w:ascii="Verdana" w:hAnsi="Verdana"/>
          <w:sz w:val="18"/>
          <w:szCs w:val="18"/>
          <w:lang w:val="cs-CZ" w:eastAsia="en-US"/>
        </w:rPr>
        <w:t>O</w:t>
      </w:r>
      <w:r w:rsidR="00BE0F54" w:rsidRPr="00BE0F54">
        <w:rPr>
          <w:rFonts w:ascii="Verdana" w:hAnsi="Verdana"/>
          <w:sz w:val="18"/>
          <w:szCs w:val="18"/>
          <w:lang w:eastAsia="en-US"/>
        </w:rPr>
        <w:t xml:space="preserve">bjednateli na základě výzvy k úhradě. </w:t>
      </w:r>
    </w:p>
    <w:p w14:paraId="1BCF0C5E"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7</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 xml:space="preserve">Zhotovitel odpovídá za všechny škody, které </w:t>
      </w:r>
      <w:r w:rsidR="005C252F">
        <w:rPr>
          <w:rFonts w:ascii="Verdana" w:hAnsi="Verdana"/>
          <w:sz w:val="18"/>
          <w:szCs w:val="18"/>
          <w:lang w:val="cs-CZ" w:eastAsia="en-US"/>
        </w:rPr>
        <w:t>O</w:t>
      </w:r>
      <w:r w:rsidR="00BE0F54" w:rsidRPr="00BE0F54">
        <w:rPr>
          <w:rFonts w:ascii="Verdana" w:hAnsi="Verdana"/>
          <w:sz w:val="18"/>
          <w:szCs w:val="18"/>
          <w:lang w:eastAsia="en-US"/>
        </w:rPr>
        <w:t xml:space="preserve">bjednateli nebo třetím osobám způsobil při provádění </w:t>
      </w:r>
      <w:r>
        <w:rPr>
          <w:rFonts w:ascii="Verdana" w:hAnsi="Verdana"/>
          <w:sz w:val="18"/>
          <w:szCs w:val="18"/>
          <w:lang w:val="cs-CZ" w:eastAsia="en-US"/>
        </w:rPr>
        <w:t>díla</w:t>
      </w:r>
      <w:r w:rsidR="00BE0F54" w:rsidRPr="00BE0F54">
        <w:rPr>
          <w:rFonts w:ascii="Verdana" w:hAnsi="Verdana"/>
          <w:sz w:val="18"/>
          <w:szCs w:val="18"/>
          <w:lang w:eastAsia="en-US"/>
        </w:rPr>
        <w:t xml:space="preserve"> porušením svých smluvních nebo zákonných povinností. Zhotovitel se zavazuje uhradit </w:t>
      </w:r>
      <w:r w:rsidR="005C252F">
        <w:rPr>
          <w:rFonts w:ascii="Verdana" w:hAnsi="Verdana"/>
          <w:sz w:val="18"/>
          <w:szCs w:val="18"/>
          <w:lang w:val="cs-CZ" w:eastAsia="en-US"/>
        </w:rPr>
        <w:t>O</w:t>
      </w:r>
      <w:r w:rsidR="00BE0F54" w:rsidRPr="00BE0F54">
        <w:rPr>
          <w:rFonts w:ascii="Verdana" w:hAnsi="Verdana"/>
          <w:sz w:val="18"/>
          <w:szCs w:val="18"/>
          <w:lang w:eastAsia="en-US"/>
        </w:rPr>
        <w:t>bjednateli veške</w:t>
      </w:r>
      <w:r w:rsidR="005C252F">
        <w:rPr>
          <w:rFonts w:ascii="Verdana" w:hAnsi="Verdana"/>
          <w:sz w:val="18"/>
          <w:szCs w:val="18"/>
          <w:lang w:eastAsia="en-US"/>
        </w:rPr>
        <w:t xml:space="preserve">ré finanční částky, které byly </w:t>
      </w:r>
      <w:r w:rsidR="005C252F">
        <w:rPr>
          <w:rFonts w:ascii="Verdana" w:hAnsi="Verdana"/>
          <w:sz w:val="18"/>
          <w:szCs w:val="18"/>
          <w:lang w:val="cs-CZ" w:eastAsia="en-US"/>
        </w:rPr>
        <w:t>O</w:t>
      </w:r>
      <w:r w:rsidR="00BE0F54" w:rsidRPr="00BE0F54">
        <w:rPr>
          <w:rFonts w:ascii="Verdana" w:hAnsi="Verdana"/>
          <w:sz w:val="18"/>
          <w:szCs w:val="18"/>
          <w:lang w:eastAsia="en-US"/>
        </w:rPr>
        <w:t>bjednateli ve správním, soudním či jiném obdobném řízení uloženy jako pokuty č</w:t>
      </w:r>
      <w:r w:rsidR="005C252F">
        <w:rPr>
          <w:rFonts w:ascii="Verdana" w:hAnsi="Verdana"/>
          <w:sz w:val="18"/>
          <w:szCs w:val="18"/>
          <w:lang w:eastAsia="en-US"/>
        </w:rPr>
        <w:t xml:space="preserve">i jiné majetkoprávní sankce za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způsobené porušení smluvních nebo zákonných povinností. Zhotovitel se zavazuje uhradit </w:t>
      </w:r>
      <w:r w:rsidR="005C252F">
        <w:rPr>
          <w:rFonts w:ascii="Verdana" w:hAnsi="Verdana"/>
          <w:sz w:val="18"/>
          <w:szCs w:val="18"/>
          <w:lang w:val="cs-CZ" w:eastAsia="en-US"/>
        </w:rPr>
        <w:t>O</w:t>
      </w:r>
      <w:r w:rsidR="00BE0F54" w:rsidRPr="00BE0F54">
        <w:rPr>
          <w:rFonts w:ascii="Verdana" w:hAnsi="Verdana"/>
          <w:sz w:val="18"/>
          <w:szCs w:val="18"/>
          <w:lang w:eastAsia="en-US"/>
        </w:rPr>
        <w:t xml:space="preserve">bjednateli veškeré finanční částky, které na </w:t>
      </w:r>
      <w:r w:rsidR="005C252F">
        <w:rPr>
          <w:rFonts w:ascii="Verdana" w:hAnsi="Verdana"/>
          <w:sz w:val="18"/>
          <w:szCs w:val="18"/>
          <w:lang w:val="cs-CZ" w:eastAsia="en-US"/>
        </w:rPr>
        <w:t>O</w:t>
      </w:r>
      <w:r w:rsidR="00BE0F54" w:rsidRPr="00BE0F54">
        <w:rPr>
          <w:rFonts w:ascii="Verdana" w:hAnsi="Verdana"/>
          <w:sz w:val="18"/>
          <w:szCs w:val="18"/>
          <w:lang w:eastAsia="en-US"/>
        </w:rPr>
        <w:t xml:space="preserve">bjednateli uplatnila jakákoliv třetí osoba za </w:t>
      </w:r>
      <w:r w:rsidR="005C252F">
        <w:rPr>
          <w:rFonts w:ascii="Verdana" w:hAnsi="Verdana"/>
          <w:sz w:val="18"/>
          <w:szCs w:val="18"/>
          <w:lang w:val="cs-CZ" w:eastAsia="en-US"/>
        </w:rPr>
        <w:t>Z</w:t>
      </w:r>
      <w:r w:rsidR="00BE0F54" w:rsidRPr="00BE0F54">
        <w:rPr>
          <w:rFonts w:ascii="Verdana" w:hAnsi="Verdana"/>
          <w:sz w:val="18"/>
          <w:szCs w:val="18"/>
          <w:lang w:eastAsia="en-US"/>
        </w:rPr>
        <w:t>hotovitelem způsobené porušení právních povinností. Právo na uplatnění nároků z titulu náhrady škody se promlčí uplynutím lhůty 15 let, počítané ode dne, kdy právo mohlo být uplatněno poprvé.</w:t>
      </w:r>
    </w:p>
    <w:p w14:paraId="711A20C0" w14:textId="77777777" w:rsidR="00013747" w:rsidRDefault="00B5734E" w:rsidP="00F75189">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lastRenderedPageBreak/>
        <w:t>8</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Povinná smluvní strana se zavazuje nahradit druhé smluvní straně způsobenou škodu v penězích do 30 kalendářních dnů ode dne, kdy jí byla doručena písemná výzva druhé</w:t>
      </w:r>
      <w:r w:rsidR="00F75189">
        <w:rPr>
          <w:rFonts w:ascii="Verdana" w:hAnsi="Verdana"/>
          <w:sz w:val="18"/>
          <w:szCs w:val="18"/>
          <w:lang w:eastAsia="en-US"/>
        </w:rPr>
        <w:t xml:space="preserve"> smluvní strany k náhradě škody.</w:t>
      </w:r>
    </w:p>
    <w:p w14:paraId="12676535" w14:textId="77777777" w:rsidR="00EE1D46" w:rsidRPr="00F75189" w:rsidRDefault="00EE1D46" w:rsidP="009D6BCD">
      <w:pPr>
        <w:pStyle w:val="Zkladntext"/>
        <w:spacing w:after="0" w:line="240" w:lineRule="auto"/>
        <w:ind w:left="357" w:hanging="357"/>
        <w:rPr>
          <w:rFonts w:ascii="Verdana" w:hAnsi="Verdana"/>
          <w:sz w:val="18"/>
          <w:szCs w:val="18"/>
          <w:lang w:eastAsia="en-US"/>
        </w:rPr>
      </w:pPr>
    </w:p>
    <w:p w14:paraId="23A254AF" w14:textId="77777777" w:rsidR="009741EB" w:rsidRPr="001472FD" w:rsidRDefault="00BE0F54" w:rsidP="001472FD">
      <w:pPr>
        <w:pStyle w:val="lneksmlouvynadpisPVL"/>
        <w:rPr>
          <w:rFonts w:ascii="Verdana" w:hAnsi="Verdana"/>
          <w:sz w:val="18"/>
          <w:szCs w:val="18"/>
          <w:lang w:val="cs-CZ"/>
        </w:rPr>
      </w:pPr>
      <w:r w:rsidRPr="00BE0F54">
        <w:rPr>
          <w:rFonts w:ascii="Verdana" w:hAnsi="Verdana"/>
          <w:sz w:val="18"/>
          <w:szCs w:val="18"/>
        </w:rPr>
        <w:t xml:space="preserve"> </w:t>
      </w:r>
      <w:r w:rsidR="001472FD" w:rsidRPr="00F86890">
        <w:rPr>
          <w:rFonts w:ascii="Verdana" w:hAnsi="Verdana"/>
          <w:sz w:val="18"/>
          <w:szCs w:val="18"/>
        </w:rPr>
        <w:t>Utvrzení závazků</w:t>
      </w:r>
    </w:p>
    <w:p w14:paraId="25977A6B" w14:textId="77777777" w:rsidR="008606F7" w:rsidRDefault="008606F7" w:rsidP="001D6C06">
      <w:pPr>
        <w:pStyle w:val="Zkladntext"/>
        <w:spacing w:before="120" w:line="240" w:lineRule="auto"/>
        <w:ind w:left="357" w:hanging="357"/>
        <w:rPr>
          <w:rFonts w:ascii="Verdana" w:hAnsi="Verdana"/>
          <w:sz w:val="18"/>
          <w:szCs w:val="18"/>
          <w:lang w:val="cs-CZ" w:eastAsia="en-US"/>
        </w:rPr>
      </w:pPr>
      <w:bookmarkStart w:id="5" w:name="_Ref473801468"/>
      <w:r>
        <w:rPr>
          <w:rFonts w:ascii="Verdana" w:hAnsi="Verdana"/>
          <w:b/>
          <w:sz w:val="18"/>
          <w:szCs w:val="18"/>
          <w:lang w:val="cs-CZ" w:eastAsia="en-US"/>
        </w:rPr>
        <w:t>1.</w:t>
      </w:r>
      <w:r>
        <w:rPr>
          <w:rFonts w:ascii="Verdana" w:hAnsi="Verdana"/>
          <w:b/>
          <w:sz w:val="18"/>
          <w:szCs w:val="18"/>
          <w:lang w:val="cs-CZ" w:eastAsia="en-US"/>
        </w:rPr>
        <w:tab/>
      </w:r>
      <w:r w:rsidRPr="008606F7">
        <w:rPr>
          <w:rFonts w:ascii="Verdana" w:hAnsi="Verdana"/>
          <w:sz w:val="18"/>
          <w:szCs w:val="18"/>
          <w:lang w:val="cs-CZ" w:eastAsia="en-US"/>
        </w:rPr>
        <w:t xml:space="preserve">Na základě dohody smluvních stran se zavazuje </w:t>
      </w:r>
      <w:r w:rsidR="007B1C38">
        <w:rPr>
          <w:rFonts w:ascii="Verdana" w:hAnsi="Verdana"/>
          <w:sz w:val="18"/>
          <w:szCs w:val="18"/>
          <w:lang w:val="cs-CZ" w:eastAsia="en-US"/>
        </w:rPr>
        <w:t>Z</w:t>
      </w:r>
      <w:r w:rsidRPr="008606F7">
        <w:rPr>
          <w:rFonts w:ascii="Verdana" w:hAnsi="Verdana"/>
          <w:sz w:val="18"/>
          <w:szCs w:val="18"/>
          <w:lang w:val="cs-CZ" w:eastAsia="en-US"/>
        </w:rPr>
        <w:t>hotovitel k zaplacení smluvní pokuty v případech a ve výši jak je dále uvedeno.</w:t>
      </w:r>
    </w:p>
    <w:p w14:paraId="3F40213B" w14:textId="77777777" w:rsidR="008606F7" w:rsidRPr="008606F7" w:rsidRDefault="008606F7" w:rsidP="001D6C06">
      <w:pPr>
        <w:pStyle w:val="Zkladntext"/>
        <w:spacing w:before="120" w:line="240" w:lineRule="auto"/>
        <w:ind w:left="357" w:hanging="357"/>
        <w:rPr>
          <w:rFonts w:ascii="Verdana" w:hAnsi="Verdana"/>
          <w:b/>
          <w:sz w:val="18"/>
          <w:szCs w:val="18"/>
          <w:lang w:val="cs-CZ" w:eastAsia="en-US"/>
        </w:rPr>
      </w:pPr>
      <w:r w:rsidRPr="008606F7">
        <w:rPr>
          <w:rFonts w:ascii="Verdana" w:hAnsi="Verdana"/>
          <w:b/>
          <w:sz w:val="18"/>
          <w:szCs w:val="18"/>
          <w:lang w:val="cs-CZ" w:eastAsia="en-US"/>
        </w:rPr>
        <w:t>2.</w:t>
      </w:r>
      <w:r>
        <w:rPr>
          <w:rFonts w:ascii="Verdana" w:hAnsi="Verdana"/>
          <w:sz w:val="18"/>
          <w:szCs w:val="18"/>
          <w:lang w:val="cs-CZ" w:eastAsia="en-US"/>
        </w:rPr>
        <w:tab/>
      </w:r>
      <w:r w:rsidR="007B1C38">
        <w:rPr>
          <w:rFonts w:ascii="Verdana" w:hAnsi="Verdana"/>
          <w:sz w:val="18"/>
          <w:szCs w:val="18"/>
          <w:lang w:val="cs-CZ" w:eastAsia="en-US"/>
        </w:rPr>
        <w:t>Zhotovitel uhradí O</w:t>
      </w:r>
      <w:r w:rsidRPr="008606F7">
        <w:rPr>
          <w:rFonts w:ascii="Verdana" w:hAnsi="Verdana"/>
          <w:sz w:val="18"/>
          <w:szCs w:val="18"/>
          <w:lang w:val="cs-CZ" w:eastAsia="en-US"/>
        </w:rPr>
        <w:t>bjednateli smluvní pokutu takto:</w:t>
      </w:r>
    </w:p>
    <w:p w14:paraId="1A479D6B" w14:textId="77777777" w:rsidR="008606F7" w:rsidRDefault="008606F7" w:rsidP="001D6C06">
      <w:pPr>
        <w:pStyle w:val="Zkladntext"/>
        <w:spacing w:before="120" w:line="240" w:lineRule="auto"/>
        <w:ind w:left="426"/>
        <w:rPr>
          <w:rFonts w:ascii="Verdana" w:hAnsi="Verdana"/>
          <w:sz w:val="18"/>
          <w:szCs w:val="18"/>
          <w:lang w:val="cs-CZ" w:eastAsia="en-US"/>
        </w:rPr>
      </w:pPr>
      <w:r w:rsidRPr="008606F7">
        <w:rPr>
          <w:rFonts w:ascii="Verdana" w:hAnsi="Verdana"/>
          <w:sz w:val="18"/>
          <w:szCs w:val="18"/>
          <w:lang w:val="cs-CZ" w:eastAsia="en-US"/>
        </w:rPr>
        <w:t>a) ve výši 0,1 % z</w:t>
      </w:r>
      <w:r w:rsidR="001D6C06">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Pr="008606F7">
        <w:rPr>
          <w:rFonts w:ascii="Verdana" w:hAnsi="Verdana"/>
          <w:sz w:val="18"/>
          <w:szCs w:val="18"/>
          <w:lang w:val="cs-CZ" w:eastAsia="en-US"/>
        </w:rPr>
        <w:t>(bez DPH)</w:t>
      </w:r>
      <w:r w:rsidR="00936ED8">
        <w:rPr>
          <w:rFonts w:ascii="Verdana" w:hAnsi="Verdana"/>
          <w:sz w:val="18"/>
          <w:szCs w:val="18"/>
          <w:lang w:val="cs-CZ" w:eastAsia="en-US"/>
        </w:rPr>
        <w:t xml:space="preserve"> uvedené v čl. IV. odst. 1</w:t>
      </w:r>
      <w:r w:rsidRPr="008606F7">
        <w:rPr>
          <w:rFonts w:ascii="Verdana" w:hAnsi="Verdana"/>
          <w:sz w:val="18"/>
          <w:szCs w:val="18"/>
          <w:lang w:val="cs-CZ" w:eastAsia="en-US"/>
        </w:rPr>
        <w:t xml:space="preserve"> za každý započatý den prodlení v případě prodlení s předáním </w:t>
      </w:r>
      <w:r w:rsidR="00572873">
        <w:rPr>
          <w:rFonts w:ascii="Verdana" w:hAnsi="Verdana"/>
          <w:sz w:val="18"/>
          <w:szCs w:val="18"/>
          <w:lang w:val="cs-CZ" w:eastAsia="en-US"/>
        </w:rPr>
        <w:t xml:space="preserve">1. a/nebo 2. </w:t>
      </w:r>
      <w:r>
        <w:rPr>
          <w:rFonts w:ascii="Verdana" w:hAnsi="Verdana"/>
          <w:sz w:val="18"/>
          <w:szCs w:val="18"/>
          <w:lang w:val="cs-CZ" w:eastAsia="en-US"/>
        </w:rPr>
        <w:t xml:space="preserve">dílčí etapy v </w:t>
      </w:r>
      <w:r w:rsidRPr="00F75189">
        <w:rPr>
          <w:rFonts w:ascii="Verdana" w:hAnsi="Verdana"/>
          <w:sz w:val="18"/>
          <w:szCs w:val="18"/>
          <w:lang w:val="cs-CZ" w:eastAsia="en-US"/>
        </w:rPr>
        <w:t xml:space="preserve">termínech dle přílohy č. </w:t>
      </w:r>
      <w:r w:rsidR="00CD5872" w:rsidRPr="00F75189">
        <w:rPr>
          <w:rFonts w:ascii="Verdana" w:hAnsi="Verdana"/>
          <w:sz w:val="18"/>
          <w:szCs w:val="18"/>
          <w:lang w:val="cs-CZ" w:eastAsia="en-US"/>
        </w:rPr>
        <w:t>2</w:t>
      </w:r>
      <w:r w:rsidRPr="00F75189">
        <w:rPr>
          <w:rFonts w:ascii="Verdana" w:hAnsi="Verdana"/>
          <w:sz w:val="18"/>
          <w:szCs w:val="18"/>
          <w:lang w:val="cs-CZ" w:eastAsia="en-US"/>
        </w:rPr>
        <w:t>;</w:t>
      </w:r>
    </w:p>
    <w:p w14:paraId="486EC233" w14:textId="77777777" w:rsidR="00D31F7E" w:rsidRPr="008606F7" w:rsidRDefault="00D31F7E" w:rsidP="001D6C06">
      <w:pPr>
        <w:pStyle w:val="Zkladntext"/>
        <w:spacing w:before="120" w:line="240" w:lineRule="auto"/>
        <w:ind w:left="426"/>
        <w:rPr>
          <w:sz w:val="22"/>
          <w:szCs w:val="22"/>
          <w:lang w:val="cs-CZ"/>
        </w:rPr>
      </w:pPr>
      <w:r>
        <w:rPr>
          <w:rFonts w:ascii="Verdana" w:hAnsi="Verdana"/>
          <w:sz w:val="18"/>
          <w:szCs w:val="18"/>
          <w:lang w:val="cs-CZ" w:eastAsia="en-US"/>
        </w:rPr>
        <w:t xml:space="preserve">b) </w:t>
      </w:r>
      <w:r w:rsidRPr="00D31F7E">
        <w:rPr>
          <w:rFonts w:ascii="Verdana" w:hAnsi="Verdana"/>
          <w:sz w:val="18"/>
          <w:szCs w:val="18"/>
          <w:lang w:val="cs-CZ" w:eastAsia="en-US"/>
        </w:rPr>
        <w:t>ve výši 0,1 % z příslušné ceny díla - celkové ceny dodávky a instalace  FVE (bez DPH)</w:t>
      </w:r>
      <w:r w:rsidR="00F86890">
        <w:rPr>
          <w:rFonts w:ascii="Verdana" w:hAnsi="Verdana"/>
          <w:sz w:val="18"/>
          <w:szCs w:val="18"/>
          <w:lang w:val="cs-CZ" w:eastAsia="en-US"/>
        </w:rPr>
        <w:t xml:space="preserve">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Pr="00D31F7E">
        <w:rPr>
          <w:rFonts w:ascii="Verdana" w:hAnsi="Verdana"/>
          <w:sz w:val="18"/>
          <w:szCs w:val="18"/>
          <w:lang w:val="cs-CZ" w:eastAsia="en-US"/>
        </w:rPr>
        <w:t xml:space="preserve">za každý započatý den prodlení v případě prodlení s předáním </w:t>
      </w:r>
      <w:r w:rsidR="00572873">
        <w:rPr>
          <w:rFonts w:ascii="Verdana" w:hAnsi="Verdana"/>
          <w:sz w:val="18"/>
          <w:szCs w:val="18"/>
          <w:lang w:val="cs-CZ" w:eastAsia="en-US"/>
        </w:rPr>
        <w:t xml:space="preserve">3. dílčí etapy </w:t>
      </w:r>
      <w:r w:rsidRPr="00D31F7E">
        <w:rPr>
          <w:rFonts w:ascii="Verdana" w:hAnsi="Verdana"/>
          <w:sz w:val="18"/>
          <w:szCs w:val="18"/>
          <w:lang w:val="cs-CZ" w:eastAsia="en-US"/>
        </w:rPr>
        <w:t xml:space="preserve">v termínech dle přílohy č. </w:t>
      </w:r>
      <w:r w:rsidR="00C33166">
        <w:rPr>
          <w:rFonts w:ascii="Verdana" w:hAnsi="Verdana"/>
          <w:sz w:val="18"/>
          <w:szCs w:val="18"/>
          <w:lang w:val="cs-CZ" w:eastAsia="en-US"/>
        </w:rPr>
        <w:t>2</w:t>
      </w:r>
      <w:r w:rsidRPr="00D31F7E">
        <w:rPr>
          <w:rFonts w:ascii="Verdana" w:hAnsi="Verdana"/>
          <w:sz w:val="18"/>
          <w:szCs w:val="18"/>
          <w:lang w:val="cs-CZ" w:eastAsia="en-US"/>
        </w:rPr>
        <w:t>;</w:t>
      </w:r>
    </w:p>
    <w:bookmarkEnd w:id="5"/>
    <w:p w14:paraId="5C1CFE6F" w14:textId="17954935"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8606F7">
        <w:rPr>
          <w:rFonts w:ascii="Verdana" w:hAnsi="Verdana"/>
          <w:sz w:val="18"/>
          <w:szCs w:val="18"/>
          <w:lang w:val="cs-CZ" w:eastAsia="en-US"/>
        </w:rPr>
        <w:t>)</w:t>
      </w:r>
      <w:r w:rsidR="00F53C67">
        <w:rPr>
          <w:rFonts w:ascii="Verdana" w:hAnsi="Verdana"/>
          <w:sz w:val="18"/>
          <w:szCs w:val="18"/>
          <w:lang w:val="cs-CZ" w:eastAsia="en-US"/>
        </w:rPr>
        <w:t xml:space="preserve"> ve výši </w:t>
      </w:r>
      <w:r w:rsidR="008606F7" w:rsidRPr="008606F7">
        <w:rPr>
          <w:rFonts w:ascii="Verdana" w:hAnsi="Verdana"/>
          <w:sz w:val="18"/>
          <w:szCs w:val="18"/>
          <w:lang w:val="cs-CZ" w:eastAsia="en-US"/>
        </w:rPr>
        <w:t xml:space="preserve">0,1 % z </w:t>
      </w:r>
      <w:r w:rsidR="001D6C06">
        <w:rPr>
          <w:rFonts w:ascii="Verdana" w:hAnsi="Verdana"/>
          <w:sz w:val="18"/>
          <w:szCs w:val="18"/>
          <w:lang w:val="cs-CZ" w:eastAsia="en-US"/>
        </w:rPr>
        <w:t xml:space="preserve">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 xml:space="preserve">(bez DPH)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za každý započatý den prodlení, nebude-li nedostatek </w:t>
      </w:r>
      <w:r w:rsidR="00C5482C">
        <w:rPr>
          <w:rFonts w:ascii="Verdana" w:hAnsi="Verdana"/>
          <w:sz w:val="18"/>
          <w:szCs w:val="18"/>
          <w:lang w:val="cs-CZ" w:eastAsia="en-US"/>
        </w:rPr>
        <w:t xml:space="preserve">(týkající se projekčních prací) </w:t>
      </w:r>
      <w:r w:rsidR="008606F7" w:rsidRPr="008606F7">
        <w:rPr>
          <w:rFonts w:ascii="Verdana" w:hAnsi="Verdana"/>
          <w:sz w:val="18"/>
          <w:szCs w:val="18"/>
          <w:lang w:val="cs-CZ" w:eastAsia="en-US"/>
        </w:rPr>
        <w:t xml:space="preserve">vytknutý dle čl. </w:t>
      </w:r>
      <w:r w:rsidR="008606F7">
        <w:rPr>
          <w:rFonts w:ascii="Verdana" w:hAnsi="Verdana"/>
          <w:sz w:val="18"/>
          <w:szCs w:val="18"/>
          <w:lang w:val="cs-CZ" w:eastAsia="en-US"/>
        </w:rPr>
        <w:t xml:space="preserve">XI. odst. </w:t>
      </w:r>
      <w:r>
        <w:rPr>
          <w:rFonts w:ascii="Verdana" w:hAnsi="Verdana"/>
          <w:sz w:val="18"/>
          <w:szCs w:val="18"/>
          <w:lang w:val="cs-CZ" w:eastAsia="en-US"/>
        </w:rPr>
        <w:t>5</w:t>
      </w:r>
      <w:r w:rsid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smlouvy odstraněn v termínu určeném </w:t>
      </w:r>
      <w:r w:rsidR="007B1C38">
        <w:rPr>
          <w:rFonts w:ascii="Verdana" w:hAnsi="Verdana"/>
          <w:sz w:val="18"/>
          <w:szCs w:val="18"/>
          <w:lang w:val="cs-CZ" w:eastAsia="en-US"/>
        </w:rPr>
        <w:t>O</w:t>
      </w:r>
      <w:r w:rsidR="008606F7" w:rsidRPr="008606F7">
        <w:rPr>
          <w:rFonts w:ascii="Verdana" w:hAnsi="Verdana"/>
          <w:sz w:val="18"/>
          <w:szCs w:val="18"/>
          <w:lang w:val="cs-CZ" w:eastAsia="en-US"/>
        </w:rPr>
        <w:t xml:space="preserve">bjednatelem, s tím, že v takovém případě prodlení počíná běžet od okamžiku uplatnění vady </w:t>
      </w:r>
      <w:r w:rsidR="008606F7">
        <w:rPr>
          <w:rFonts w:ascii="Verdana" w:hAnsi="Verdana"/>
          <w:sz w:val="18"/>
          <w:szCs w:val="18"/>
          <w:lang w:val="cs-CZ" w:eastAsia="en-US"/>
        </w:rPr>
        <w:t>až do doby jejího odstranění</w:t>
      </w:r>
      <w:r w:rsidR="008606F7" w:rsidRPr="008606F7">
        <w:rPr>
          <w:rFonts w:ascii="Verdana" w:hAnsi="Verdana"/>
          <w:sz w:val="18"/>
          <w:szCs w:val="18"/>
          <w:lang w:val="cs-CZ" w:eastAsia="en-US"/>
        </w:rPr>
        <w:t>;</w:t>
      </w:r>
    </w:p>
    <w:p w14:paraId="5F59D558" w14:textId="2759E71C"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d) ve výši </w:t>
      </w:r>
      <w:r w:rsidRPr="008606F7">
        <w:rPr>
          <w:rFonts w:ascii="Verdana" w:hAnsi="Verdana"/>
          <w:sz w:val="18"/>
          <w:szCs w:val="18"/>
          <w:lang w:val="cs-CZ" w:eastAsia="en-US"/>
        </w:rPr>
        <w:t xml:space="preserve">0,1 % z </w:t>
      </w:r>
      <w:r>
        <w:rPr>
          <w:rFonts w:ascii="Verdana" w:hAnsi="Verdana"/>
          <w:sz w:val="18"/>
          <w:szCs w:val="18"/>
          <w:lang w:val="cs-CZ" w:eastAsia="en-US"/>
        </w:rPr>
        <w:t xml:space="preserve">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(bez DPH)</w:t>
      </w:r>
      <w:r w:rsidR="00936ED8" w:rsidRPr="00936ED8">
        <w:rPr>
          <w:rFonts w:ascii="Verdana" w:hAnsi="Verdana"/>
          <w:sz w:val="18"/>
          <w:szCs w:val="18"/>
          <w:lang w:val="cs-CZ" w:eastAsia="en-US"/>
        </w:rPr>
        <w:t xml:space="preserve"> </w:t>
      </w:r>
      <w:r w:rsidR="00936ED8">
        <w:rPr>
          <w:rFonts w:ascii="Verdana" w:hAnsi="Verdana"/>
          <w:sz w:val="18"/>
          <w:szCs w:val="18"/>
          <w:lang w:val="cs-CZ" w:eastAsia="en-US"/>
        </w:rPr>
        <w:t>uvedené v čl. IV. odst. 1</w:t>
      </w:r>
      <w:r w:rsidR="00936ED8" w:rsidRPr="008606F7">
        <w:rPr>
          <w:rFonts w:ascii="Verdana" w:hAnsi="Verdana"/>
          <w:sz w:val="18"/>
          <w:szCs w:val="18"/>
          <w:lang w:val="cs-CZ" w:eastAsia="en-US"/>
        </w:rPr>
        <w:t xml:space="preserve"> </w:t>
      </w:r>
      <w:r w:rsidRPr="008606F7">
        <w:rPr>
          <w:rFonts w:ascii="Verdana" w:hAnsi="Verdana"/>
          <w:sz w:val="18"/>
          <w:szCs w:val="18"/>
          <w:lang w:val="cs-CZ" w:eastAsia="en-US"/>
        </w:rPr>
        <w:t xml:space="preserve"> za každý započatý den prodlení, nebude-li nedostatek </w:t>
      </w:r>
      <w:r w:rsidR="00C5482C">
        <w:rPr>
          <w:rFonts w:ascii="Verdana" w:hAnsi="Verdana"/>
          <w:sz w:val="18"/>
          <w:szCs w:val="18"/>
          <w:lang w:val="cs-CZ" w:eastAsia="en-US"/>
        </w:rPr>
        <w:t xml:space="preserve">(týkající se dodávky a instalace FVE) </w:t>
      </w:r>
      <w:r w:rsidRPr="008606F7">
        <w:rPr>
          <w:rFonts w:ascii="Verdana" w:hAnsi="Verdana"/>
          <w:sz w:val="18"/>
          <w:szCs w:val="18"/>
          <w:lang w:val="cs-CZ" w:eastAsia="en-US"/>
        </w:rPr>
        <w:t xml:space="preserve">vytknutý dle čl. </w:t>
      </w:r>
      <w:r>
        <w:rPr>
          <w:rFonts w:ascii="Verdana" w:hAnsi="Verdana"/>
          <w:sz w:val="18"/>
          <w:szCs w:val="18"/>
          <w:lang w:val="cs-CZ" w:eastAsia="en-US"/>
        </w:rPr>
        <w:t xml:space="preserve">XI. odst. 5 </w:t>
      </w:r>
      <w:r w:rsidRPr="008606F7">
        <w:rPr>
          <w:rFonts w:ascii="Verdana" w:hAnsi="Verdana"/>
          <w:sz w:val="18"/>
          <w:szCs w:val="18"/>
          <w:lang w:val="cs-CZ" w:eastAsia="en-US"/>
        </w:rPr>
        <w:t xml:space="preserve">smlouvy odstraněn v termínu určeném </w:t>
      </w:r>
      <w:r>
        <w:rPr>
          <w:rFonts w:ascii="Verdana" w:hAnsi="Verdana"/>
          <w:sz w:val="18"/>
          <w:szCs w:val="18"/>
          <w:lang w:val="cs-CZ" w:eastAsia="en-US"/>
        </w:rPr>
        <w:t>O</w:t>
      </w:r>
      <w:r w:rsidRPr="008606F7">
        <w:rPr>
          <w:rFonts w:ascii="Verdana" w:hAnsi="Verdana"/>
          <w:sz w:val="18"/>
          <w:szCs w:val="18"/>
          <w:lang w:val="cs-CZ" w:eastAsia="en-US"/>
        </w:rPr>
        <w:t xml:space="preserve">bjednatelem, s tím, že v takovém případě prodlení počíná běžet od okamžiku uplatnění vady </w:t>
      </w:r>
      <w:r>
        <w:rPr>
          <w:rFonts w:ascii="Verdana" w:hAnsi="Verdana"/>
          <w:sz w:val="18"/>
          <w:szCs w:val="18"/>
          <w:lang w:val="cs-CZ" w:eastAsia="en-US"/>
        </w:rPr>
        <w:t>až do doby jejího odstranění</w:t>
      </w:r>
      <w:r w:rsidRPr="008606F7">
        <w:rPr>
          <w:rFonts w:ascii="Verdana" w:hAnsi="Verdana"/>
          <w:sz w:val="18"/>
          <w:szCs w:val="18"/>
          <w:lang w:val="cs-CZ" w:eastAsia="en-US"/>
        </w:rPr>
        <w:t>;</w:t>
      </w:r>
    </w:p>
    <w:p w14:paraId="145A75D3"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00F53C67">
        <w:rPr>
          <w:rFonts w:ascii="Verdana" w:hAnsi="Verdana"/>
          <w:sz w:val="18"/>
          <w:szCs w:val="18"/>
          <w:lang w:val="cs-CZ" w:eastAsia="en-US"/>
        </w:rPr>
        <w:t xml:space="preserve">) ve výši </w:t>
      </w:r>
      <w:r w:rsidR="00F53C67" w:rsidRPr="00F53C67">
        <w:rPr>
          <w:rFonts w:ascii="Verdana" w:hAnsi="Verdana"/>
          <w:sz w:val="18"/>
          <w:szCs w:val="18"/>
          <w:lang w:val="cs-CZ" w:eastAsia="en-US"/>
        </w:rPr>
        <w:t xml:space="preserve">1 % </w:t>
      </w:r>
      <w:r w:rsidR="001D6C06" w:rsidRPr="008606F7">
        <w:rPr>
          <w:rFonts w:ascii="Verdana" w:hAnsi="Verdana"/>
          <w:sz w:val="18"/>
          <w:szCs w:val="18"/>
          <w:lang w:val="cs-CZ" w:eastAsia="en-US"/>
        </w:rPr>
        <w:t>z</w:t>
      </w:r>
      <w:r w:rsidR="001D6C06">
        <w:rPr>
          <w:rFonts w:ascii="Verdana" w:hAnsi="Verdana"/>
          <w:sz w:val="18"/>
          <w:szCs w:val="18"/>
          <w:lang w:val="cs-CZ" w:eastAsia="en-US"/>
        </w:rPr>
        <w:t xml:space="preserve"> 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(bez DPH)</w:t>
      </w:r>
      <w:r w:rsidR="00936ED8">
        <w:rPr>
          <w:rFonts w:ascii="Verdana" w:hAnsi="Verdana"/>
          <w:sz w:val="18"/>
          <w:szCs w:val="18"/>
          <w:lang w:val="cs-CZ" w:eastAsia="en-US"/>
        </w:rPr>
        <w:t xml:space="preserve"> uvedené</w:t>
      </w:r>
      <w:r w:rsidR="00F86890">
        <w:rPr>
          <w:rFonts w:ascii="Verdana" w:hAnsi="Verdana"/>
          <w:sz w:val="18"/>
          <w:szCs w:val="18"/>
          <w:lang w:val="cs-CZ" w:eastAsia="en-US"/>
        </w:rPr>
        <w:t xml:space="preserve"> v</w:t>
      </w:r>
      <w:r w:rsidR="00936ED8">
        <w:rPr>
          <w:rFonts w:ascii="Verdana" w:hAnsi="Verdana"/>
          <w:sz w:val="18"/>
          <w:szCs w:val="18"/>
          <w:lang w:val="cs-CZ" w:eastAsia="en-US"/>
        </w:rPr>
        <w:t xml:space="preserve"> čl. IV. odst. 1</w:t>
      </w:r>
      <w:r w:rsidR="00936ED8" w:rsidRPr="008606F7">
        <w:rPr>
          <w:rFonts w:ascii="Verdana" w:hAnsi="Verdana"/>
          <w:sz w:val="18"/>
          <w:szCs w:val="18"/>
          <w:lang w:val="cs-CZ" w:eastAsia="en-US"/>
        </w:rPr>
        <w:t xml:space="preserve"> </w:t>
      </w:r>
      <w:r w:rsidR="001D6C06" w:rsidRPr="008606F7">
        <w:rPr>
          <w:rFonts w:ascii="Verdana" w:hAnsi="Verdana"/>
          <w:sz w:val="18"/>
          <w:szCs w:val="18"/>
          <w:lang w:val="cs-CZ" w:eastAsia="en-US"/>
        </w:rPr>
        <w:t xml:space="preserve"> </w:t>
      </w:r>
      <w:r w:rsidR="00F53C67">
        <w:rPr>
          <w:rFonts w:ascii="Verdana" w:hAnsi="Verdana"/>
          <w:sz w:val="18"/>
          <w:szCs w:val="18"/>
          <w:lang w:val="cs-CZ" w:eastAsia="en-US"/>
        </w:rPr>
        <w:t xml:space="preserve">za každou zjištěnou vadu, neuplatní-li se smluvní pokuta dle odst. 2 písm. </w:t>
      </w:r>
      <w:r>
        <w:rPr>
          <w:rFonts w:ascii="Verdana" w:hAnsi="Verdana"/>
          <w:sz w:val="18"/>
          <w:szCs w:val="18"/>
          <w:lang w:val="cs-CZ" w:eastAsia="en-US"/>
        </w:rPr>
        <w:t>c</w:t>
      </w:r>
      <w:r w:rsidR="00F53C67">
        <w:rPr>
          <w:rFonts w:ascii="Verdana" w:hAnsi="Verdana"/>
          <w:sz w:val="18"/>
          <w:szCs w:val="18"/>
          <w:lang w:val="cs-CZ" w:eastAsia="en-US"/>
        </w:rPr>
        <w:t>);</w:t>
      </w:r>
    </w:p>
    <w:p w14:paraId="6D66E5DC" w14:textId="77777777"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D31F7E">
        <w:rPr>
          <w:rFonts w:ascii="Verdana" w:hAnsi="Verdana"/>
          <w:sz w:val="18"/>
          <w:szCs w:val="18"/>
          <w:lang w:val="cs-CZ" w:eastAsia="en-US"/>
        </w:rPr>
        <w:t xml:space="preserve"> </w:t>
      </w:r>
      <w:r>
        <w:rPr>
          <w:rFonts w:ascii="Verdana" w:hAnsi="Verdana"/>
          <w:sz w:val="18"/>
          <w:szCs w:val="18"/>
          <w:lang w:val="cs-CZ" w:eastAsia="en-US"/>
        </w:rPr>
        <w:t xml:space="preserve">ve výši </w:t>
      </w:r>
      <w:r w:rsidRPr="00F53C67">
        <w:rPr>
          <w:rFonts w:ascii="Verdana" w:hAnsi="Verdana"/>
          <w:sz w:val="18"/>
          <w:szCs w:val="18"/>
          <w:lang w:val="cs-CZ" w:eastAsia="en-US"/>
        </w:rPr>
        <w:t xml:space="preserve">1 % </w:t>
      </w:r>
      <w:r w:rsidRPr="008606F7">
        <w:rPr>
          <w:rFonts w:ascii="Verdana" w:hAnsi="Verdana"/>
          <w:sz w:val="18"/>
          <w:szCs w:val="18"/>
          <w:lang w:val="cs-CZ" w:eastAsia="en-US"/>
        </w:rPr>
        <w:t>z</w:t>
      </w:r>
      <w:r>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 xml:space="preserve">(bez DPH) </w:t>
      </w:r>
      <w:r w:rsidR="00F86890">
        <w:rPr>
          <w:rFonts w:ascii="Verdana" w:hAnsi="Verdana"/>
          <w:sz w:val="18"/>
          <w:szCs w:val="18"/>
          <w:lang w:val="cs-CZ" w:eastAsia="en-US"/>
        </w:rPr>
        <w:t xml:space="preserve">uvedené v čl. IV. odst. 1 </w:t>
      </w:r>
      <w:r>
        <w:rPr>
          <w:rFonts w:ascii="Verdana" w:hAnsi="Verdana"/>
          <w:sz w:val="18"/>
          <w:szCs w:val="18"/>
          <w:lang w:val="cs-CZ" w:eastAsia="en-US"/>
        </w:rPr>
        <w:t>za každou zjištěnou vadu, neuplatní-li se smluvní pokuta dle odst. 2 písm. d);</w:t>
      </w:r>
    </w:p>
    <w:p w14:paraId="1F8D0A55"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g</w:t>
      </w:r>
      <w:r w:rsidR="008606F7">
        <w:rPr>
          <w:rFonts w:ascii="Verdana" w:hAnsi="Verdana"/>
          <w:sz w:val="18"/>
          <w:szCs w:val="18"/>
          <w:lang w:val="cs-CZ" w:eastAsia="en-US"/>
        </w:rPr>
        <w:t>)</w:t>
      </w:r>
      <w:r w:rsidR="008606F7">
        <w:rPr>
          <w:rFonts w:ascii="Verdana" w:hAnsi="Verdana"/>
          <w:sz w:val="18"/>
          <w:szCs w:val="18"/>
          <w:lang w:val="cs-CZ" w:eastAsia="en-US"/>
        </w:rPr>
        <w:tab/>
      </w:r>
      <w:r w:rsidR="009741EB" w:rsidRPr="008606F7">
        <w:rPr>
          <w:rFonts w:ascii="Verdana" w:hAnsi="Verdana"/>
          <w:sz w:val="18"/>
          <w:szCs w:val="18"/>
          <w:lang w:val="cs-CZ" w:eastAsia="en-US"/>
        </w:rPr>
        <w:t xml:space="preserve">pro případ závažného a opakovaného porušení bezpečnostních předpisů, zjištěného </w:t>
      </w:r>
      <w:r w:rsidR="00AE0FB4" w:rsidRPr="0029625D">
        <w:rPr>
          <w:rFonts w:ascii="Verdana" w:hAnsi="Verdana"/>
          <w:sz w:val="18"/>
          <w:szCs w:val="18"/>
          <w:lang w:val="cs-CZ" w:eastAsia="en-US"/>
        </w:rPr>
        <w:t>koordinátorem bezpečnosti a ochrany zdraví při práci na pracovišti (bude</w:t>
      </w:r>
      <w:r w:rsidR="008606F7">
        <w:rPr>
          <w:rFonts w:ascii="Verdana" w:hAnsi="Verdana"/>
          <w:sz w:val="18"/>
          <w:szCs w:val="18"/>
          <w:lang w:val="cs-CZ" w:eastAsia="en-US"/>
        </w:rPr>
        <w:t>-li určen) nebo technikem BOZP O</w:t>
      </w:r>
      <w:r w:rsidR="00AE0FB4" w:rsidRPr="0029625D">
        <w:rPr>
          <w:rFonts w:ascii="Verdana" w:hAnsi="Verdana"/>
          <w:sz w:val="18"/>
          <w:szCs w:val="18"/>
          <w:lang w:val="cs-CZ" w:eastAsia="en-US"/>
        </w:rPr>
        <w:t xml:space="preserve">bjednatele </w:t>
      </w:r>
      <w:r w:rsidR="009741EB" w:rsidRPr="008606F7">
        <w:rPr>
          <w:rFonts w:ascii="Verdana" w:hAnsi="Verdana"/>
          <w:sz w:val="18"/>
          <w:szCs w:val="18"/>
          <w:lang w:val="cs-CZ" w:eastAsia="en-US"/>
        </w:rPr>
        <w:t>při realizaci díla činí 5.000,- Kč za každý případ</w:t>
      </w:r>
      <w:r w:rsidR="00D268CB" w:rsidRPr="0029625D">
        <w:rPr>
          <w:rFonts w:ascii="Verdana" w:hAnsi="Verdana"/>
          <w:sz w:val="18"/>
          <w:szCs w:val="18"/>
          <w:lang w:val="cs-CZ" w:eastAsia="en-US"/>
        </w:rPr>
        <w:t>;</w:t>
      </w:r>
    </w:p>
    <w:p w14:paraId="00D21774"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h</w:t>
      </w:r>
      <w:r w:rsidR="008606F7">
        <w:rPr>
          <w:rFonts w:ascii="Verdana" w:hAnsi="Verdana"/>
          <w:sz w:val="18"/>
          <w:szCs w:val="18"/>
          <w:lang w:val="cs-CZ" w:eastAsia="en-US"/>
        </w:rPr>
        <w:t xml:space="preserve">) </w:t>
      </w:r>
      <w:r w:rsidR="00BB497B" w:rsidRPr="008606F7">
        <w:rPr>
          <w:rFonts w:ascii="Verdana" w:hAnsi="Verdana"/>
          <w:sz w:val="18"/>
          <w:szCs w:val="18"/>
          <w:lang w:val="cs-CZ" w:eastAsia="en-US"/>
        </w:rPr>
        <w:t xml:space="preserve">pro případ závažného a opakovaného porušení povinnosti </w:t>
      </w:r>
      <w:r w:rsidR="007B1C38">
        <w:rPr>
          <w:rFonts w:ascii="Verdana" w:hAnsi="Verdana"/>
          <w:sz w:val="18"/>
          <w:szCs w:val="18"/>
          <w:lang w:val="cs-CZ" w:eastAsia="en-US"/>
        </w:rPr>
        <w:t>Z</w:t>
      </w:r>
      <w:r w:rsidR="00BB497B" w:rsidRPr="008606F7">
        <w:rPr>
          <w:rFonts w:ascii="Verdana" w:hAnsi="Verdana"/>
          <w:sz w:val="18"/>
          <w:szCs w:val="18"/>
          <w:lang w:val="cs-CZ" w:eastAsia="en-US"/>
        </w:rPr>
        <w:t xml:space="preserve">hotovitele vést </w:t>
      </w:r>
      <w:r w:rsidR="008606F7">
        <w:rPr>
          <w:rFonts w:ascii="Verdana" w:hAnsi="Verdana"/>
          <w:sz w:val="18"/>
          <w:szCs w:val="18"/>
          <w:lang w:val="cs-CZ" w:eastAsia="en-US"/>
        </w:rPr>
        <w:t>stavební</w:t>
      </w:r>
      <w:r w:rsidR="00FF5FA2" w:rsidRPr="008606F7">
        <w:rPr>
          <w:rFonts w:ascii="Verdana" w:hAnsi="Verdana"/>
          <w:sz w:val="18"/>
          <w:szCs w:val="18"/>
          <w:lang w:val="cs-CZ" w:eastAsia="en-US"/>
        </w:rPr>
        <w:t xml:space="preserve"> </w:t>
      </w:r>
      <w:r w:rsidR="00BB497B" w:rsidRPr="008606F7">
        <w:rPr>
          <w:rFonts w:ascii="Verdana" w:hAnsi="Verdana"/>
          <w:sz w:val="18"/>
          <w:szCs w:val="18"/>
          <w:lang w:val="cs-CZ" w:eastAsia="en-US"/>
        </w:rPr>
        <w:t>deník v souladu s</w:t>
      </w:r>
      <w:r w:rsidR="00FF5FA2" w:rsidRPr="008606F7">
        <w:rPr>
          <w:rFonts w:ascii="Verdana" w:hAnsi="Verdana"/>
          <w:sz w:val="18"/>
          <w:szCs w:val="18"/>
          <w:lang w:val="cs-CZ" w:eastAsia="en-US"/>
        </w:rPr>
        <w:t> touto smlouvou</w:t>
      </w:r>
      <w:r w:rsidR="00BB497B" w:rsidRPr="008606F7">
        <w:rPr>
          <w:rFonts w:ascii="Verdana" w:hAnsi="Verdana"/>
          <w:sz w:val="18"/>
          <w:szCs w:val="18"/>
          <w:lang w:val="cs-CZ" w:eastAsia="en-US"/>
        </w:rPr>
        <w:t xml:space="preserve">, činí </w:t>
      </w:r>
      <w:r w:rsidR="00FF5FA2" w:rsidRPr="008606F7">
        <w:rPr>
          <w:rFonts w:ascii="Verdana" w:hAnsi="Verdana"/>
          <w:sz w:val="18"/>
          <w:szCs w:val="18"/>
          <w:lang w:val="cs-CZ" w:eastAsia="en-US"/>
        </w:rPr>
        <w:t>1</w:t>
      </w:r>
      <w:r w:rsidR="00BB497B" w:rsidRPr="008606F7">
        <w:rPr>
          <w:rFonts w:ascii="Verdana" w:hAnsi="Verdana"/>
          <w:sz w:val="18"/>
          <w:szCs w:val="18"/>
          <w:lang w:val="cs-CZ" w:eastAsia="en-US"/>
        </w:rPr>
        <w:t>.000,- Kč za každý případ</w:t>
      </w:r>
      <w:r w:rsidR="00695F6D" w:rsidRPr="008606F7">
        <w:rPr>
          <w:rFonts w:ascii="Verdana" w:hAnsi="Verdana"/>
          <w:sz w:val="18"/>
          <w:szCs w:val="18"/>
          <w:lang w:val="cs-CZ" w:eastAsia="en-US"/>
        </w:rPr>
        <w:t>;</w:t>
      </w:r>
    </w:p>
    <w:p w14:paraId="16DA75F0" w14:textId="77777777"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i</w:t>
      </w:r>
      <w:r w:rsidR="008606F7">
        <w:rPr>
          <w:rFonts w:ascii="Verdana" w:hAnsi="Verdana"/>
          <w:sz w:val="18"/>
          <w:szCs w:val="18"/>
          <w:lang w:val="cs-CZ" w:eastAsia="en-US"/>
        </w:rPr>
        <w:t>)</w:t>
      </w:r>
      <w:r w:rsidR="008606F7">
        <w:rPr>
          <w:rFonts w:ascii="Verdana" w:hAnsi="Verdana"/>
          <w:sz w:val="18"/>
          <w:szCs w:val="18"/>
          <w:lang w:val="cs-CZ" w:eastAsia="en-US"/>
        </w:rPr>
        <w:tab/>
      </w:r>
      <w:r w:rsidR="008606F7" w:rsidRPr="008606F7">
        <w:rPr>
          <w:rFonts w:ascii="Verdana" w:hAnsi="Verdana"/>
          <w:sz w:val="18"/>
          <w:szCs w:val="18"/>
          <w:lang w:val="cs-CZ" w:eastAsia="en-US"/>
        </w:rPr>
        <w:t xml:space="preserve">50.000 Kč,- jako jednorázovou smluvní pokutu, pokud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 pověřil prováděním díla jiného poddodavatele než toho, který byl uveden v nabídce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hotovitele, bez předchozího písemného souhlasu </w:t>
      </w:r>
      <w:r w:rsidR="008606F7">
        <w:rPr>
          <w:rFonts w:ascii="Verdana" w:hAnsi="Verdana"/>
          <w:sz w:val="18"/>
          <w:szCs w:val="18"/>
          <w:lang w:val="cs-CZ" w:eastAsia="en-US"/>
        </w:rPr>
        <w:t>O</w:t>
      </w:r>
      <w:r w:rsidR="008606F7" w:rsidRPr="008606F7">
        <w:rPr>
          <w:rFonts w:ascii="Verdana" w:hAnsi="Verdana"/>
          <w:sz w:val="18"/>
          <w:szCs w:val="18"/>
          <w:lang w:val="cs-CZ" w:eastAsia="en-US"/>
        </w:rPr>
        <w:t>bjednatele</w:t>
      </w:r>
      <w:r w:rsidR="008606F7">
        <w:rPr>
          <w:rFonts w:ascii="Verdana" w:hAnsi="Verdana"/>
          <w:sz w:val="18"/>
          <w:szCs w:val="18"/>
          <w:lang w:val="cs-CZ" w:eastAsia="en-US"/>
        </w:rPr>
        <w:t>;</w:t>
      </w:r>
    </w:p>
    <w:p w14:paraId="55EB45E3" w14:textId="77777777" w:rsidR="005F624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j</w:t>
      </w:r>
      <w:r w:rsidR="005F6247">
        <w:rPr>
          <w:rFonts w:ascii="Verdana" w:hAnsi="Verdana"/>
          <w:sz w:val="18"/>
          <w:szCs w:val="18"/>
          <w:lang w:val="cs-CZ" w:eastAsia="en-US"/>
        </w:rPr>
        <w:t>) ve výši 5.</w:t>
      </w:r>
      <w:r w:rsidR="005F6247" w:rsidRPr="005F6247">
        <w:rPr>
          <w:rFonts w:ascii="Verdana" w:hAnsi="Verdana"/>
          <w:sz w:val="18"/>
          <w:szCs w:val="18"/>
          <w:lang w:val="cs-CZ" w:eastAsia="en-US"/>
        </w:rPr>
        <w:t xml:space="preserve">000,- Kč za každé další porušení této </w:t>
      </w:r>
      <w:r w:rsidR="005F6247">
        <w:rPr>
          <w:rFonts w:ascii="Verdana" w:hAnsi="Verdana"/>
          <w:sz w:val="18"/>
          <w:szCs w:val="18"/>
          <w:lang w:val="cs-CZ" w:eastAsia="en-US"/>
        </w:rPr>
        <w:t>smlouvy,</w:t>
      </w:r>
      <w:r w:rsidR="005F6247" w:rsidRPr="005F6247">
        <w:rPr>
          <w:rFonts w:ascii="Verdana" w:hAnsi="Verdana"/>
          <w:sz w:val="18"/>
          <w:szCs w:val="18"/>
          <w:lang w:val="cs-CZ" w:eastAsia="en-US"/>
        </w:rPr>
        <w:t xml:space="preserve"> </w:t>
      </w:r>
      <w:r w:rsidR="005F6247">
        <w:rPr>
          <w:rFonts w:ascii="Verdana" w:hAnsi="Verdana"/>
          <w:sz w:val="18"/>
          <w:szCs w:val="18"/>
          <w:lang w:val="cs-CZ" w:eastAsia="en-US"/>
        </w:rPr>
        <w:t>p</w:t>
      </w:r>
      <w:r w:rsidR="005F6247" w:rsidRPr="005F6247">
        <w:rPr>
          <w:rFonts w:ascii="Verdana" w:hAnsi="Verdana"/>
          <w:sz w:val="18"/>
          <w:szCs w:val="18"/>
          <w:lang w:val="cs-CZ" w:eastAsia="en-US"/>
        </w:rPr>
        <w:t>okud se v daném případě jedná o prodlení, platí se smluvní pokuta vždy</w:t>
      </w:r>
      <w:r w:rsidR="00F53C67">
        <w:rPr>
          <w:rFonts w:ascii="Verdana" w:hAnsi="Verdana"/>
          <w:sz w:val="18"/>
          <w:szCs w:val="18"/>
          <w:lang w:val="cs-CZ" w:eastAsia="en-US"/>
        </w:rPr>
        <w:t xml:space="preserve"> za každý započatý den prodlení;</w:t>
      </w:r>
    </w:p>
    <w:p w14:paraId="3DE508AB"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k</w:t>
      </w:r>
      <w:r w:rsidR="00F53C67">
        <w:rPr>
          <w:rFonts w:ascii="Verdana" w:hAnsi="Verdana"/>
          <w:sz w:val="18"/>
          <w:szCs w:val="18"/>
          <w:lang w:val="cs-CZ" w:eastAsia="en-US"/>
        </w:rPr>
        <w:t>) ve výši 10.000,- Kč za každé jednotlivé porušení povinnosti podle ustanovení čl. XIV této smlouvy.</w:t>
      </w:r>
    </w:p>
    <w:p w14:paraId="168A5932" w14:textId="77777777" w:rsidR="005F6247" w:rsidRDefault="005F6247" w:rsidP="001D6C06">
      <w:pPr>
        <w:pStyle w:val="Zkladntext"/>
        <w:spacing w:before="120" w:line="240" w:lineRule="auto"/>
        <w:ind w:left="284" w:hanging="284"/>
        <w:rPr>
          <w:rFonts w:ascii="Verdana" w:hAnsi="Verdana"/>
          <w:sz w:val="18"/>
          <w:szCs w:val="18"/>
          <w:lang w:val="cs-CZ" w:eastAsia="en-US"/>
        </w:rPr>
      </w:pPr>
      <w:r w:rsidRPr="005F6247">
        <w:rPr>
          <w:rFonts w:ascii="Verdana" w:hAnsi="Verdana"/>
          <w:b/>
          <w:sz w:val="18"/>
          <w:szCs w:val="18"/>
          <w:lang w:val="cs-CZ" w:eastAsia="en-US"/>
        </w:rPr>
        <w:t>3.</w:t>
      </w:r>
      <w:r>
        <w:rPr>
          <w:rFonts w:ascii="Verdana" w:hAnsi="Verdana"/>
          <w:sz w:val="18"/>
          <w:szCs w:val="18"/>
          <w:lang w:val="cs-CZ" w:eastAsia="en-US"/>
        </w:rPr>
        <w:tab/>
      </w:r>
      <w:r w:rsidRPr="005F6247">
        <w:rPr>
          <w:rFonts w:ascii="Verdana" w:hAnsi="Verdana"/>
          <w:sz w:val="18"/>
          <w:szCs w:val="18"/>
          <w:lang w:val="cs-CZ" w:eastAsia="en-US"/>
        </w:rPr>
        <w:t xml:space="preserve">Maximální celková výše všech smluvních pokut uložených </w:t>
      </w:r>
      <w:r w:rsidR="007B1C38">
        <w:rPr>
          <w:rFonts w:ascii="Verdana" w:hAnsi="Verdana"/>
          <w:sz w:val="18"/>
          <w:szCs w:val="18"/>
          <w:lang w:val="cs-CZ" w:eastAsia="en-US"/>
        </w:rPr>
        <w:t>Z</w:t>
      </w:r>
      <w:r w:rsidRPr="005F6247">
        <w:rPr>
          <w:rFonts w:ascii="Verdana" w:hAnsi="Verdana"/>
          <w:sz w:val="18"/>
          <w:szCs w:val="18"/>
          <w:lang w:val="cs-CZ" w:eastAsia="en-US"/>
        </w:rPr>
        <w:t>hotoviteli dle této smlouvy je stanovena ve výši 50% z celkové ceny díla (bez DPH).</w:t>
      </w:r>
    </w:p>
    <w:p w14:paraId="548C9B2B"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sz w:val="18"/>
          <w:szCs w:val="18"/>
          <w:lang w:val="cs-CZ" w:eastAsia="en-US"/>
        </w:rPr>
        <w:tab/>
      </w:r>
      <w:r w:rsidRPr="005F6247">
        <w:rPr>
          <w:rFonts w:ascii="Verdana" w:hAnsi="Verdana"/>
          <w:sz w:val="18"/>
          <w:szCs w:val="18"/>
          <w:lang w:val="cs-CZ" w:eastAsia="en-US"/>
        </w:rPr>
        <w:t xml:space="preserve">Pokud bude </w:t>
      </w:r>
      <w:r w:rsidR="007B1C38">
        <w:rPr>
          <w:rFonts w:ascii="Verdana" w:hAnsi="Verdana"/>
          <w:sz w:val="18"/>
          <w:szCs w:val="18"/>
          <w:lang w:val="cs-CZ" w:eastAsia="en-US"/>
        </w:rPr>
        <w:t>Z</w:t>
      </w:r>
      <w:r w:rsidRPr="005F6247">
        <w:rPr>
          <w:rFonts w:ascii="Verdana" w:hAnsi="Verdana"/>
          <w:sz w:val="18"/>
          <w:szCs w:val="18"/>
          <w:lang w:val="cs-CZ" w:eastAsia="en-US"/>
        </w:rPr>
        <w:t>hotovitel v prodlení s placením smluvní pokuty, zavazuje se zaplatit úrok z prodlení ve výši stanovené obecně závaznými právními předpisy. Úroky z úroků nelze požadovat.</w:t>
      </w:r>
    </w:p>
    <w:p w14:paraId="3129AFD1"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sz w:val="18"/>
          <w:szCs w:val="18"/>
          <w:lang w:val="cs-CZ" w:eastAsia="en-US"/>
        </w:rPr>
        <w:tab/>
      </w:r>
      <w:r w:rsidRPr="005F6247">
        <w:rPr>
          <w:rFonts w:ascii="Verdana" w:hAnsi="Verdana"/>
          <w:sz w:val="18"/>
          <w:szCs w:val="18"/>
          <w:lang w:val="cs-CZ" w:eastAsia="en-US"/>
        </w:rPr>
        <w:t>Smluvní pokutu nebo úrok z prodlení se povinná smluvní strana zavazuje zaplatit do 30 dnů ode dne, kdy jí bude doručena písemná výzva druhé smluvní strany.</w:t>
      </w:r>
    </w:p>
    <w:p w14:paraId="274AADAF"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6.</w:t>
      </w:r>
      <w:r>
        <w:rPr>
          <w:rFonts w:ascii="Verdana" w:hAnsi="Verdana"/>
          <w:sz w:val="18"/>
          <w:szCs w:val="18"/>
          <w:lang w:val="cs-CZ" w:eastAsia="en-US"/>
        </w:rPr>
        <w:tab/>
      </w:r>
      <w:r w:rsidRPr="005F6247">
        <w:rPr>
          <w:rFonts w:ascii="Verdana" w:hAnsi="Verdana"/>
          <w:sz w:val="18"/>
          <w:szCs w:val="18"/>
          <w:lang w:val="cs-CZ" w:eastAsia="en-US"/>
        </w:rPr>
        <w:t>Objednateli je oprávněn započíst jakoukoliv pohledávku z</w:t>
      </w:r>
      <w:r w:rsidR="007B1C38">
        <w:rPr>
          <w:rFonts w:ascii="Verdana" w:hAnsi="Verdana"/>
          <w:sz w:val="18"/>
          <w:szCs w:val="18"/>
          <w:lang w:val="cs-CZ" w:eastAsia="en-US"/>
        </w:rPr>
        <w:t xml:space="preserve"> této smlouvy proti pohledávce Z</w:t>
      </w:r>
      <w:r w:rsidRPr="005F6247">
        <w:rPr>
          <w:rFonts w:ascii="Verdana" w:hAnsi="Verdana"/>
          <w:sz w:val="18"/>
          <w:szCs w:val="18"/>
          <w:lang w:val="cs-CZ" w:eastAsia="en-US"/>
        </w:rPr>
        <w:t xml:space="preserve">hotovitele z této smlouvy za </w:t>
      </w:r>
      <w:r w:rsidR="007B1C38">
        <w:rPr>
          <w:rFonts w:ascii="Verdana" w:hAnsi="Verdana"/>
          <w:sz w:val="18"/>
          <w:szCs w:val="18"/>
          <w:lang w:val="cs-CZ" w:eastAsia="en-US"/>
        </w:rPr>
        <w:t>O</w:t>
      </w:r>
      <w:r w:rsidRPr="005F6247">
        <w:rPr>
          <w:rFonts w:ascii="Verdana" w:hAnsi="Verdana"/>
          <w:sz w:val="18"/>
          <w:szCs w:val="18"/>
          <w:lang w:val="cs-CZ" w:eastAsia="en-US"/>
        </w:rPr>
        <w:t xml:space="preserve">bjednatelem v případě, že </w:t>
      </w:r>
      <w:r w:rsidR="007B1C38">
        <w:rPr>
          <w:rFonts w:ascii="Verdana" w:hAnsi="Verdana"/>
          <w:sz w:val="18"/>
          <w:szCs w:val="18"/>
          <w:lang w:val="cs-CZ" w:eastAsia="en-US"/>
        </w:rPr>
        <w:t>Z</w:t>
      </w:r>
      <w:r w:rsidRPr="005F6247">
        <w:rPr>
          <w:rFonts w:ascii="Verdana" w:hAnsi="Verdana"/>
          <w:sz w:val="18"/>
          <w:szCs w:val="18"/>
          <w:lang w:val="cs-CZ" w:eastAsia="en-US"/>
        </w:rPr>
        <w:t>hotovitel neuhradí smluvní pokutu ve stanoveném termínu.</w:t>
      </w:r>
    </w:p>
    <w:p w14:paraId="76F5D45C"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7.</w:t>
      </w:r>
      <w:r>
        <w:rPr>
          <w:rFonts w:ascii="Verdana" w:hAnsi="Verdana"/>
          <w:sz w:val="18"/>
          <w:szCs w:val="18"/>
          <w:lang w:val="cs-CZ" w:eastAsia="en-US"/>
        </w:rPr>
        <w:tab/>
      </w:r>
      <w:r w:rsidRPr="005F6247">
        <w:rPr>
          <w:rFonts w:ascii="Verdana" w:hAnsi="Verdana"/>
          <w:sz w:val="18"/>
          <w:szCs w:val="18"/>
          <w:lang w:val="cs-CZ" w:eastAsia="en-US"/>
        </w:rPr>
        <w:t xml:space="preserve">Zaplacením smluvní pokuty nezaniká povinnost zajištěná smluvní pokutou a není dotčen nárok </w:t>
      </w:r>
      <w:r w:rsidR="007B1C38">
        <w:rPr>
          <w:rFonts w:ascii="Verdana" w:hAnsi="Verdana"/>
          <w:sz w:val="18"/>
          <w:szCs w:val="18"/>
          <w:lang w:val="cs-CZ" w:eastAsia="en-US"/>
        </w:rPr>
        <w:t>O</w:t>
      </w:r>
      <w:r w:rsidRPr="005F6247">
        <w:rPr>
          <w:rFonts w:ascii="Verdana" w:hAnsi="Verdana"/>
          <w:sz w:val="18"/>
          <w:szCs w:val="18"/>
          <w:lang w:val="cs-CZ" w:eastAsia="en-US"/>
        </w:rPr>
        <w:t>bjednatele na náhradu škody, která vznikla v důsledku porušení povinnosti, jejíž splnění bylo zajištěno smluvní pokutou. Zhotovitel je povinen zaplatit smluvní pokutu i tehdy, jestliže poruše</w:t>
      </w:r>
      <w:r>
        <w:rPr>
          <w:rFonts w:ascii="Verdana" w:hAnsi="Verdana"/>
          <w:sz w:val="18"/>
          <w:szCs w:val="18"/>
          <w:lang w:val="cs-CZ" w:eastAsia="en-US"/>
        </w:rPr>
        <w:t>ní smluvní povinnosti nezavinil</w:t>
      </w:r>
      <w:r w:rsidRPr="005F6247">
        <w:rPr>
          <w:rFonts w:ascii="Verdana" w:hAnsi="Verdana"/>
          <w:sz w:val="18"/>
          <w:szCs w:val="18"/>
          <w:lang w:val="cs-CZ" w:eastAsia="en-US"/>
        </w:rPr>
        <w:t>.</w:t>
      </w:r>
    </w:p>
    <w:p w14:paraId="4FE0B9B1" w14:textId="07BC180B" w:rsidR="008E4926"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8.</w:t>
      </w:r>
      <w:r>
        <w:rPr>
          <w:rFonts w:ascii="Verdana" w:hAnsi="Verdana"/>
          <w:sz w:val="18"/>
          <w:szCs w:val="18"/>
          <w:lang w:val="cs-CZ" w:eastAsia="en-US"/>
        </w:rPr>
        <w:tab/>
      </w:r>
      <w:r w:rsidRPr="005F6247">
        <w:rPr>
          <w:rFonts w:ascii="Verdana" w:hAnsi="Verdana"/>
          <w:sz w:val="18"/>
          <w:szCs w:val="18"/>
          <w:lang w:val="cs-CZ" w:eastAsia="en-US"/>
        </w:rPr>
        <w:t xml:space="preserve">Článkem </w:t>
      </w:r>
      <w:r>
        <w:rPr>
          <w:rFonts w:ascii="Verdana" w:hAnsi="Verdana"/>
          <w:sz w:val="18"/>
          <w:szCs w:val="18"/>
          <w:lang w:val="cs-CZ" w:eastAsia="en-US"/>
        </w:rPr>
        <w:t>XII</w:t>
      </w:r>
      <w:r w:rsidRPr="005F6247">
        <w:rPr>
          <w:rFonts w:ascii="Verdana" w:hAnsi="Verdana"/>
          <w:sz w:val="18"/>
          <w:szCs w:val="18"/>
          <w:lang w:val="cs-CZ" w:eastAsia="en-US"/>
        </w:rPr>
        <w:t xml:space="preserve"> není dotčeno právo na uplatňování smluvních pokut uvedených v jiných ustanoveních této smlouvy</w:t>
      </w:r>
      <w:r>
        <w:rPr>
          <w:rFonts w:ascii="Verdana" w:hAnsi="Verdana"/>
          <w:sz w:val="18"/>
          <w:szCs w:val="18"/>
          <w:lang w:val="cs-CZ" w:eastAsia="en-US"/>
        </w:rPr>
        <w:t>.</w:t>
      </w:r>
    </w:p>
    <w:p w14:paraId="7B40A745" w14:textId="77777777" w:rsidR="00700A6B" w:rsidRPr="00700A6B" w:rsidRDefault="00700A6B" w:rsidP="00F75189">
      <w:pPr>
        <w:pStyle w:val="lneksmlouvynadpisPVL"/>
        <w:spacing w:before="360"/>
        <w:rPr>
          <w:rFonts w:ascii="Verdana" w:hAnsi="Verdana"/>
          <w:sz w:val="18"/>
          <w:szCs w:val="18"/>
        </w:rPr>
      </w:pPr>
      <w:r>
        <w:rPr>
          <w:rFonts w:ascii="Verdana" w:hAnsi="Verdana"/>
          <w:sz w:val="18"/>
          <w:szCs w:val="18"/>
          <w:lang w:val="cs-CZ"/>
        </w:rPr>
        <w:lastRenderedPageBreak/>
        <w:t>Ostatní ujednání</w:t>
      </w:r>
    </w:p>
    <w:p w14:paraId="7A5DF87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700A6B">
        <w:rPr>
          <w:rFonts w:ascii="Verdana" w:hAnsi="Verdana"/>
          <w:sz w:val="18"/>
          <w:szCs w:val="18"/>
          <w:lang w:val="cs-CZ" w:eastAsia="en-US"/>
        </w:rPr>
        <w:t xml:space="preserve">Případné změny, týkající se provádění díla je možné projednat jen s kontaktními zaměstnanci </w:t>
      </w:r>
      <w:r w:rsidR="007B1C38">
        <w:rPr>
          <w:rFonts w:ascii="Verdana" w:hAnsi="Verdana"/>
          <w:sz w:val="18"/>
          <w:szCs w:val="18"/>
          <w:lang w:val="cs-CZ" w:eastAsia="en-US"/>
        </w:rPr>
        <w:t>O</w:t>
      </w:r>
      <w:r w:rsidRPr="00700A6B">
        <w:rPr>
          <w:rFonts w:ascii="Verdana" w:hAnsi="Verdana"/>
          <w:sz w:val="18"/>
          <w:szCs w:val="18"/>
          <w:lang w:val="cs-CZ" w:eastAsia="en-US"/>
        </w:rPr>
        <w:t>bjednatele uvedenými v této smlouvě, kteří však nejsou oprávněni smlouvu měnit ani doplňovat.</w:t>
      </w:r>
    </w:p>
    <w:p w14:paraId="021153AF" w14:textId="77777777" w:rsidR="00FB7AD3" w:rsidRPr="00700A6B" w:rsidRDefault="00700A6B" w:rsidP="0080665B">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00A6B">
        <w:rPr>
          <w:rFonts w:ascii="Verdana" w:hAnsi="Verdana"/>
          <w:sz w:val="18"/>
          <w:szCs w:val="18"/>
          <w:lang w:val="cs-CZ" w:eastAsia="en-US"/>
        </w:rPr>
        <w:t xml:space="preserve">Zhotovitel je povinen bez zbytečného odkladu upozornit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bjednatele na všechny zjištěné závažné skutečnosti týkající se předmětu díla, které jsou plně v </w:t>
      </w:r>
      <w:r w:rsidR="007B1C38">
        <w:rPr>
          <w:rFonts w:ascii="Verdana" w:hAnsi="Verdana"/>
          <w:sz w:val="18"/>
          <w:szCs w:val="18"/>
          <w:lang w:val="cs-CZ" w:eastAsia="en-US"/>
        </w:rPr>
        <w:t>odbornosti Z</w:t>
      </w:r>
      <w:r w:rsidRPr="00700A6B">
        <w:rPr>
          <w:rFonts w:ascii="Verdana" w:hAnsi="Verdana"/>
          <w:sz w:val="18"/>
          <w:szCs w:val="18"/>
          <w:lang w:val="cs-CZ" w:eastAsia="en-US"/>
        </w:rPr>
        <w:t>hotovitele a brání řádnému pokračování nebo dokončení díla nebo jeho části.</w:t>
      </w:r>
    </w:p>
    <w:p w14:paraId="6DC41672"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00A6B">
        <w:rPr>
          <w:rFonts w:ascii="Verdana" w:hAnsi="Verdana"/>
          <w:sz w:val="18"/>
          <w:szCs w:val="18"/>
          <w:lang w:val="cs-CZ" w:eastAsia="en-US"/>
        </w:rPr>
        <w:t xml:space="preserve">Pokud tak stanoví zadávací dokumentace, zavazuje se </w:t>
      </w:r>
      <w:r w:rsidR="007B1C38">
        <w:rPr>
          <w:rFonts w:ascii="Verdana" w:hAnsi="Verdana"/>
          <w:sz w:val="18"/>
          <w:szCs w:val="18"/>
          <w:lang w:val="cs-CZ" w:eastAsia="en-US"/>
        </w:rPr>
        <w:t>Z</w:t>
      </w:r>
      <w:r w:rsidRPr="00700A6B">
        <w:rPr>
          <w:rFonts w:ascii="Verdana" w:hAnsi="Verdana"/>
          <w:sz w:val="18"/>
          <w:szCs w:val="18"/>
          <w:lang w:val="cs-CZ" w:eastAsia="en-US"/>
        </w:rPr>
        <w:t xml:space="preserve">hotovitel nejpozději ke dni uzavření smlouvy uzavřít a posléze udržovat po celou dobu trvání smlouvy pojištění a kdykoli na výzvu </w:t>
      </w:r>
      <w:r w:rsidR="007B1C38">
        <w:rPr>
          <w:rFonts w:ascii="Verdana" w:hAnsi="Verdana"/>
          <w:sz w:val="18"/>
          <w:szCs w:val="18"/>
          <w:lang w:val="cs-CZ" w:eastAsia="en-US"/>
        </w:rPr>
        <w:t>O</w:t>
      </w:r>
      <w:r w:rsidRPr="00700A6B">
        <w:rPr>
          <w:rFonts w:ascii="Verdana" w:hAnsi="Verdana"/>
          <w:sz w:val="18"/>
          <w:szCs w:val="18"/>
          <w:lang w:val="cs-CZ" w:eastAsia="en-US"/>
        </w:rPr>
        <w:t>bjednatele pojistnou smlouvu předložit.</w:t>
      </w:r>
    </w:p>
    <w:p w14:paraId="169E044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00A6B">
        <w:rPr>
          <w:rFonts w:ascii="Verdana" w:hAnsi="Verdana"/>
          <w:sz w:val="18"/>
          <w:szCs w:val="18"/>
          <w:lang w:val="cs-CZ" w:eastAsia="en-US"/>
        </w:rPr>
        <w:t xml:space="preserve">Zhotovitel oznámí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bjednateli, nejméně 10 dní před jednáním s orgány veřejné moci, předmět projednávaných skutečností a vyzve </w:t>
      </w:r>
      <w:r w:rsidR="007B1C38">
        <w:rPr>
          <w:rFonts w:ascii="Verdana" w:hAnsi="Verdana"/>
          <w:sz w:val="18"/>
          <w:szCs w:val="18"/>
          <w:lang w:val="cs-CZ" w:eastAsia="en-US"/>
        </w:rPr>
        <w:t>O</w:t>
      </w:r>
      <w:r w:rsidRPr="00700A6B">
        <w:rPr>
          <w:rFonts w:ascii="Verdana" w:hAnsi="Verdana"/>
          <w:sz w:val="18"/>
          <w:szCs w:val="18"/>
          <w:lang w:val="cs-CZ" w:eastAsia="en-US"/>
        </w:rPr>
        <w:t>bjednatele k případné účasti.</w:t>
      </w:r>
    </w:p>
    <w:p w14:paraId="471637A9" w14:textId="77777777" w:rsidR="00700A6B" w:rsidRPr="00700A6B"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700A6B">
        <w:rPr>
          <w:rFonts w:ascii="Verdana" w:hAnsi="Verdana"/>
          <w:sz w:val="18"/>
          <w:szCs w:val="18"/>
          <w:lang w:val="cs-CZ" w:eastAsia="en-US"/>
        </w:rPr>
        <w:t>Sociálně a environmentálně odpovědné zadávání</w:t>
      </w:r>
    </w:p>
    <w:p w14:paraId="3A622683"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sidRPr="00700A6B">
        <w:rPr>
          <w:rFonts w:ascii="Verdana" w:hAnsi="Verdana"/>
          <w:sz w:val="18"/>
          <w:szCs w:val="18"/>
          <w:lang w:val="cs-CZ" w:eastAsia="en-US"/>
        </w:rPr>
        <w:t xml:space="preserve">a) </w:t>
      </w:r>
      <w:r w:rsidR="007B1C38">
        <w:rPr>
          <w:rFonts w:ascii="Verdana" w:hAnsi="Verdana"/>
          <w:sz w:val="18"/>
          <w:szCs w:val="18"/>
          <w:lang w:val="cs-CZ" w:eastAsia="en-US"/>
        </w:rPr>
        <w:t>Porady, které Z</w:t>
      </w:r>
      <w:r w:rsidRPr="00700A6B">
        <w:rPr>
          <w:rFonts w:ascii="Verdana" w:hAnsi="Verdana"/>
          <w:sz w:val="18"/>
          <w:szCs w:val="18"/>
          <w:lang w:val="cs-CZ" w:eastAsia="en-US"/>
        </w:rPr>
        <w:t>hotovitel svolá, budou probíhat pr</w:t>
      </w:r>
      <w:r>
        <w:rPr>
          <w:rFonts w:ascii="Verdana" w:hAnsi="Verdana"/>
          <w:sz w:val="18"/>
          <w:szCs w:val="18"/>
          <w:lang w:val="cs-CZ" w:eastAsia="en-US"/>
        </w:rPr>
        <w:t xml:space="preserve">imárně distančním způsobem </w:t>
      </w:r>
      <w:r w:rsidRPr="00700A6B">
        <w:rPr>
          <w:rFonts w:ascii="Verdana" w:hAnsi="Verdana"/>
          <w:sz w:val="18"/>
          <w:szCs w:val="18"/>
          <w:lang w:val="cs-CZ" w:eastAsia="en-US"/>
        </w:rPr>
        <w:t>(elektronicky, např. MS Teams, Google meet, atp.), pokud nebude nutné, aby byly spojeny s místním šetřením.</w:t>
      </w:r>
    </w:p>
    <w:p w14:paraId="626C3A71"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b)</w:t>
      </w:r>
      <w:r>
        <w:rPr>
          <w:rFonts w:ascii="Verdana" w:hAnsi="Verdana"/>
          <w:sz w:val="18"/>
          <w:szCs w:val="18"/>
          <w:lang w:val="cs-CZ" w:eastAsia="en-US"/>
        </w:rPr>
        <w:tab/>
      </w:r>
      <w:r w:rsidRPr="00700A6B">
        <w:rPr>
          <w:rFonts w:ascii="Verdana" w:hAnsi="Verdana"/>
          <w:sz w:val="18"/>
          <w:szCs w:val="18"/>
          <w:lang w:val="cs-CZ" w:eastAsia="en-US"/>
        </w:rPr>
        <w:t>Zhotovitel se zavazuje, že v průběhu plnění díla umožní v souvislosti s plněním díla provedení students</w:t>
      </w:r>
      <w:r w:rsidR="007B1C38">
        <w:rPr>
          <w:rFonts w:ascii="Verdana" w:hAnsi="Verdana"/>
          <w:sz w:val="18"/>
          <w:szCs w:val="18"/>
          <w:lang w:val="cs-CZ" w:eastAsia="en-US"/>
        </w:rPr>
        <w:t>ké exkurze, a to v kancelářích Z</w:t>
      </w:r>
      <w:r w:rsidRPr="00700A6B">
        <w:rPr>
          <w:rFonts w:ascii="Verdana" w:hAnsi="Verdana"/>
          <w:sz w:val="18"/>
          <w:szCs w:val="18"/>
          <w:lang w:val="cs-CZ" w:eastAsia="en-US"/>
        </w:rPr>
        <w:t xml:space="preserve">hotovitele nebo při provádění </w:t>
      </w:r>
      <w:r>
        <w:rPr>
          <w:rFonts w:ascii="Verdana" w:hAnsi="Verdana"/>
          <w:sz w:val="18"/>
          <w:szCs w:val="18"/>
          <w:lang w:val="cs-CZ" w:eastAsia="en-US"/>
        </w:rPr>
        <w:t xml:space="preserve">prací přímo na </w:t>
      </w:r>
      <w:r w:rsidR="007B1C38">
        <w:rPr>
          <w:rFonts w:ascii="Verdana" w:hAnsi="Verdana"/>
          <w:sz w:val="18"/>
          <w:szCs w:val="18"/>
          <w:lang w:val="cs-CZ" w:eastAsia="en-US"/>
        </w:rPr>
        <w:t>staveništi. Pokud Z</w:t>
      </w:r>
      <w:r w:rsidRPr="00700A6B">
        <w:rPr>
          <w:rFonts w:ascii="Verdana" w:hAnsi="Verdana"/>
          <w:sz w:val="18"/>
          <w:szCs w:val="18"/>
          <w:lang w:val="cs-CZ" w:eastAsia="en-US"/>
        </w:rPr>
        <w:t xml:space="preserve">hotovitel neumožní provedení exkurze, je povinen uhradit </w:t>
      </w:r>
      <w:r w:rsidR="007B1C38">
        <w:rPr>
          <w:rFonts w:ascii="Verdana" w:hAnsi="Verdana"/>
          <w:sz w:val="18"/>
          <w:szCs w:val="18"/>
          <w:lang w:val="cs-CZ" w:eastAsia="en-US"/>
        </w:rPr>
        <w:t>O</w:t>
      </w:r>
      <w:r w:rsidRPr="00700A6B">
        <w:rPr>
          <w:rFonts w:ascii="Verdana" w:hAnsi="Verdana"/>
          <w:sz w:val="18"/>
          <w:szCs w:val="18"/>
          <w:lang w:val="cs-CZ" w:eastAsia="en-US"/>
        </w:rPr>
        <w:t>bjednateli smluvní pokutu ve výši 100 000 Kč.</w:t>
      </w:r>
    </w:p>
    <w:p w14:paraId="6D0AEC7F"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7B1C38">
        <w:rPr>
          <w:rFonts w:ascii="Verdana" w:hAnsi="Verdana"/>
          <w:sz w:val="18"/>
          <w:szCs w:val="18"/>
          <w:lang w:val="cs-CZ" w:eastAsia="en-US"/>
        </w:rPr>
        <w:t xml:space="preserve"> Objednatel oznámí Z</w:t>
      </w:r>
      <w:r w:rsidRPr="00700A6B">
        <w:rPr>
          <w:rFonts w:ascii="Verdana" w:hAnsi="Verdana"/>
          <w:sz w:val="18"/>
          <w:szCs w:val="18"/>
          <w:lang w:val="cs-CZ" w:eastAsia="en-US"/>
        </w:rPr>
        <w:t xml:space="preserve">hotoviteli požadavek na provedení exkurze minimálně 45 dní před požadovaným termínem konání exkurze. </w:t>
      </w:r>
      <w:r w:rsidR="007B1C38">
        <w:rPr>
          <w:rFonts w:ascii="Verdana" w:hAnsi="Verdana"/>
          <w:sz w:val="18"/>
          <w:szCs w:val="18"/>
          <w:lang w:val="cs-CZ" w:eastAsia="en-US"/>
        </w:rPr>
        <w:t>Zhotovitel nejméně 30 dní před O</w:t>
      </w:r>
      <w:r w:rsidRPr="00700A6B">
        <w:rPr>
          <w:rFonts w:ascii="Verdana" w:hAnsi="Verdana"/>
          <w:sz w:val="18"/>
          <w:szCs w:val="18"/>
          <w:lang w:val="cs-CZ" w:eastAsia="en-US"/>
        </w:rPr>
        <w:t>bjednatelem požadovaným termínem konání exkurze potvrdí možnost uskuteč</w:t>
      </w:r>
      <w:r w:rsidR="007B1C38">
        <w:rPr>
          <w:rFonts w:ascii="Verdana" w:hAnsi="Verdana"/>
          <w:sz w:val="18"/>
          <w:szCs w:val="18"/>
          <w:lang w:val="cs-CZ" w:eastAsia="en-US"/>
        </w:rPr>
        <w:t>nění exkurze, případně navrhne O</w:t>
      </w:r>
      <w:r w:rsidRPr="00700A6B">
        <w:rPr>
          <w:rFonts w:ascii="Verdana" w:hAnsi="Verdana"/>
          <w:sz w:val="18"/>
          <w:szCs w:val="18"/>
          <w:lang w:val="cs-CZ" w:eastAsia="en-US"/>
        </w:rPr>
        <w:t xml:space="preserve">bjednateli jiný termín uskutečnění exkurze, nejpozději však do 30 dnů od původně </w:t>
      </w:r>
      <w:r w:rsidR="007B1C38">
        <w:rPr>
          <w:rFonts w:ascii="Verdana" w:hAnsi="Verdana"/>
          <w:sz w:val="18"/>
          <w:szCs w:val="18"/>
          <w:lang w:val="cs-CZ" w:eastAsia="en-US"/>
        </w:rPr>
        <w:t>O</w:t>
      </w:r>
      <w:r w:rsidRPr="00700A6B">
        <w:rPr>
          <w:rFonts w:ascii="Verdana" w:hAnsi="Verdana"/>
          <w:sz w:val="18"/>
          <w:szCs w:val="18"/>
          <w:lang w:val="cs-CZ" w:eastAsia="en-US"/>
        </w:rPr>
        <w:t>bjednatelem požadovanéh</w:t>
      </w:r>
      <w:r w:rsidR="007B1C38">
        <w:rPr>
          <w:rFonts w:ascii="Verdana" w:hAnsi="Verdana"/>
          <w:sz w:val="18"/>
          <w:szCs w:val="18"/>
          <w:lang w:val="cs-CZ" w:eastAsia="en-US"/>
        </w:rPr>
        <w:t>o termínu. Zhotovitel poskytne O</w:t>
      </w:r>
      <w:r w:rsidRPr="00700A6B">
        <w:rPr>
          <w:rFonts w:ascii="Verdana" w:hAnsi="Verdana"/>
          <w:sz w:val="18"/>
          <w:szCs w:val="18"/>
          <w:lang w:val="cs-CZ" w:eastAsia="en-US"/>
        </w:rPr>
        <w:t>bjednateli součinnost při jeho účasti na exkurzi. Ustanovení předch</w:t>
      </w:r>
      <w:r w:rsidR="007B1C38">
        <w:rPr>
          <w:rFonts w:ascii="Verdana" w:hAnsi="Verdana"/>
          <w:sz w:val="18"/>
          <w:szCs w:val="18"/>
          <w:lang w:val="cs-CZ" w:eastAsia="en-US"/>
        </w:rPr>
        <w:t>ozí věty však nezavazuje O</w:t>
      </w:r>
      <w:r w:rsidRPr="00700A6B">
        <w:rPr>
          <w:rFonts w:ascii="Verdana" w:hAnsi="Verdana"/>
          <w:sz w:val="18"/>
          <w:szCs w:val="18"/>
          <w:lang w:val="cs-CZ" w:eastAsia="en-US"/>
        </w:rPr>
        <w:t>bjednatele k účasti na exkurzi.</w:t>
      </w:r>
    </w:p>
    <w:p w14:paraId="571FB01B"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d)</w:t>
      </w:r>
      <w:r w:rsidRPr="00700A6B">
        <w:rPr>
          <w:rFonts w:ascii="Verdana" w:hAnsi="Verdana"/>
          <w:sz w:val="18"/>
          <w:szCs w:val="18"/>
          <w:lang w:val="cs-CZ" w:eastAsia="en-US"/>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5B3F24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Pr="00700A6B">
        <w:rPr>
          <w:rFonts w:ascii="Verdana" w:hAnsi="Verdana"/>
          <w:sz w:val="18"/>
          <w:szCs w:val="18"/>
          <w:lang w:val="cs-CZ" w:eastAsia="en-US"/>
        </w:rPr>
        <w:t xml:space="preserve"> Zhotovitel se zavazuje provést účastníky exkurze po dotčených místech dle podmínek a omezení stanovených BOZP a poskytnout účastníkům exkurze odborný výklad k aktuálně prováděným činnostem.</w:t>
      </w:r>
    </w:p>
    <w:p w14:paraId="1362219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700A6B">
        <w:rPr>
          <w:rFonts w:ascii="Verdana" w:hAnsi="Verdana"/>
          <w:sz w:val="18"/>
          <w:szCs w:val="18"/>
          <w:lang w:val="cs-CZ" w:eastAsia="en-US"/>
        </w:rPr>
        <w:t xml:space="preserve"> O provedené exkurzi je</w:t>
      </w:r>
      <w:r w:rsidR="007B1C38">
        <w:rPr>
          <w:rFonts w:ascii="Verdana" w:hAnsi="Verdana"/>
          <w:sz w:val="18"/>
          <w:szCs w:val="18"/>
          <w:lang w:val="cs-CZ" w:eastAsia="en-US"/>
        </w:rPr>
        <w:t xml:space="preserve"> Zhotovitel povinen informovat O</w:t>
      </w:r>
      <w:r w:rsidRPr="00700A6B">
        <w:rPr>
          <w:rFonts w:ascii="Verdana" w:hAnsi="Verdana"/>
          <w:sz w:val="18"/>
          <w:szCs w:val="18"/>
          <w:lang w:val="cs-CZ" w:eastAsia="en-US"/>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7B1C38">
        <w:rPr>
          <w:rFonts w:ascii="Verdana" w:hAnsi="Verdana"/>
          <w:sz w:val="18"/>
          <w:szCs w:val="18"/>
          <w:lang w:val="cs-CZ" w:eastAsia="en-US"/>
        </w:rPr>
        <w:t xml:space="preserve"> první věty tohoto odstavce je Z</w:t>
      </w:r>
      <w:r w:rsidRPr="00700A6B">
        <w:rPr>
          <w:rFonts w:ascii="Verdana" w:hAnsi="Verdana"/>
          <w:sz w:val="18"/>
          <w:szCs w:val="18"/>
          <w:lang w:val="cs-CZ" w:eastAsia="en-US"/>
        </w:rPr>
        <w:t>hotovitel povinen uhradit smluvní pokutu ve výši 20 000 Kč.</w:t>
      </w:r>
    </w:p>
    <w:p w14:paraId="6D4BC54C" w14:textId="520ED2F6" w:rsidR="00013747" w:rsidRDefault="00700A6B" w:rsidP="00DE05E8">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g) </w:t>
      </w:r>
      <w:r w:rsidRPr="00700A6B">
        <w:rPr>
          <w:rFonts w:ascii="Verdana" w:hAnsi="Verdana"/>
          <w:sz w:val="18"/>
          <w:szCs w:val="18"/>
          <w:lang w:val="cs-CZ" w:eastAsia="en-US"/>
        </w:rPr>
        <w:t xml:space="preserve">Ustanoveními o smluvních pokutách uvedenými v čl. </w:t>
      </w:r>
      <w:r>
        <w:rPr>
          <w:rFonts w:ascii="Verdana" w:hAnsi="Verdana"/>
          <w:sz w:val="18"/>
          <w:szCs w:val="18"/>
          <w:lang w:val="cs-CZ" w:eastAsia="en-US"/>
        </w:rPr>
        <w:t>XIII odst</w:t>
      </w:r>
      <w:r w:rsidRPr="00700A6B">
        <w:rPr>
          <w:rFonts w:ascii="Verdana" w:hAnsi="Verdana"/>
          <w:sz w:val="18"/>
          <w:szCs w:val="18"/>
          <w:lang w:val="cs-CZ" w:eastAsia="en-US"/>
        </w:rPr>
        <w:t>.</w:t>
      </w:r>
      <w:r>
        <w:rPr>
          <w:rFonts w:ascii="Verdana" w:hAnsi="Verdana"/>
          <w:sz w:val="18"/>
          <w:szCs w:val="18"/>
          <w:lang w:val="cs-CZ" w:eastAsia="en-US"/>
        </w:rPr>
        <w:t xml:space="preserve"> 5</w:t>
      </w:r>
      <w:r w:rsidRPr="00700A6B">
        <w:rPr>
          <w:rFonts w:ascii="Verdana" w:hAnsi="Verdana"/>
          <w:sz w:val="18"/>
          <w:szCs w:val="18"/>
          <w:lang w:val="cs-CZ" w:eastAsia="en-US"/>
        </w:rPr>
        <w:t xml:space="preserve"> této </w:t>
      </w:r>
      <w:r>
        <w:rPr>
          <w:rFonts w:ascii="Verdana" w:hAnsi="Verdana"/>
          <w:sz w:val="18"/>
          <w:szCs w:val="18"/>
          <w:lang w:val="cs-CZ" w:eastAsia="en-US"/>
        </w:rPr>
        <w:t>s</w:t>
      </w:r>
      <w:r w:rsidRPr="00700A6B">
        <w:rPr>
          <w:rFonts w:ascii="Verdana" w:hAnsi="Verdana"/>
          <w:sz w:val="18"/>
          <w:szCs w:val="18"/>
          <w:lang w:val="cs-CZ" w:eastAsia="en-US"/>
        </w:rPr>
        <w:t xml:space="preserve">mlouvy není dotčeno uplatňování smluvních pokut uvedených v čl. </w:t>
      </w:r>
      <w:r>
        <w:rPr>
          <w:rFonts w:ascii="Verdana" w:hAnsi="Verdana"/>
          <w:sz w:val="18"/>
          <w:szCs w:val="18"/>
          <w:lang w:val="cs-CZ" w:eastAsia="en-US"/>
        </w:rPr>
        <w:t>XII</w:t>
      </w:r>
      <w:r w:rsidRPr="00700A6B">
        <w:rPr>
          <w:rFonts w:ascii="Verdana" w:hAnsi="Verdana"/>
          <w:sz w:val="18"/>
          <w:szCs w:val="18"/>
          <w:lang w:val="cs-CZ" w:eastAsia="en-US"/>
        </w:rPr>
        <w:t xml:space="preserve"> této smlouvy.</w:t>
      </w:r>
    </w:p>
    <w:p w14:paraId="1DC00DB9" w14:textId="77777777" w:rsidR="00BD51EC" w:rsidRPr="00700A6B" w:rsidRDefault="00BD51EC" w:rsidP="00DE05E8">
      <w:pPr>
        <w:pStyle w:val="Zkladntext"/>
        <w:spacing w:before="120" w:line="240" w:lineRule="auto"/>
        <w:ind w:left="426"/>
        <w:rPr>
          <w:rFonts w:ascii="Verdana" w:hAnsi="Verdana"/>
          <w:sz w:val="18"/>
          <w:szCs w:val="18"/>
          <w:lang w:val="cs-CZ" w:eastAsia="en-US"/>
        </w:rPr>
      </w:pPr>
    </w:p>
    <w:p w14:paraId="0EDCE42E" w14:textId="77777777" w:rsidR="007B1C38" w:rsidRPr="007B1C38" w:rsidRDefault="00700A6B" w:rsidP="007B1C38">
      <w:pPr>
        <w:pStyle w:val="lneksmlouvynadpisPVL"/>
        <w:rPr>
          <w:rFonts w:ascii="Verdana" w:hAnsi="Verdana"/>
          <w:sz w:val="18"/>
          <w:szCs w:val="18"/>
        </w:rPr>
      </w:pPr>
      <w:r>
        <w:rPr>
          <w:rFonts w:ascii="Verdana" w:hAnsi="Verdana"/>
          <w:sz w:val="18"/>
          <w:szCs w:val="18"/>
          <w:lang w:val="cs-CZ"/>
        </w:rPr>
        <w:t>Zpracování osobních údajů</w:t>
      </w:r>
    </w:p>
    <w:p w14:paraId="4B2A7E0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7B1C38">
        <w:rPr>
          <w:rFonts w:ascii="Verdana" w:hAnsi="Verdana"/>
          <w:sz w:val="18"/>
          <w:szCs w:val="18"/>
          <w:lang w:val="cs-CZ" w:eastAsia="en-US"/>
        </w:rPr>
        <w:t>Smluvní strany se dohodly, že Z</w:t>
      </w:r>
      <w:r w:rsidRPr="007B1C38">
        <w:rPr>
          <w:rFonts w:ascii="Verdana" w:hAnsi="Verdana"/>
          <w:sz w:val="18"/>
          <w:szCs w:val="18"/>
          <w:lang w:val="cs-CZ" w:eastAsia="en-US"/>
        </w:rPr>
        <w:t xml:space="preserve">hotovitel bude zpracovávat osobní údaje pro </w:t>
      </w:r>
      <w:r w:rsidR="007B1C38">
        <w:rPr>
          <w:rFonts w:ascii="Verdana" w:hAnsi="Verdana"/>
          <w:sz w:val="18"/>
          <w:szCs w:val="18"/>
          <w:lang w:val="cs-CZ" w:eastAsia="en-US"/>
        </w:rPr>
        <w:t>O</w:t>
      </w:r>
      <w:r w:rsidRPr="007B1C38">
        <w:rPr>
          <w:rFonts w:ascii="Verdana" w:hAnsi="Verdana"/>
          <w:sz w:val="18"/>
          <w:szCs w:val="18"/>
          <w:lang w:val="cs-CZ" w:eastAsia="en-US"/>
        </w:rPr>
        <w:t>bjednatele za účelem provedení díla dle této smlouvy a v jejím rozsahu.</w:t>
      </w:r>
    </w:p>
    <w:p w14:paraId="38316055"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B1C38">
        <w:rPr>
          <w:rFonts w:ascii="Verdana" w:hAnsi="Verdana"/>
          <w:sz w:val="18"/>
          <w:szCs w:val="18"/>
          <w:lang w:val="cs-CZ" w:eastAsia="en-US"/>
        </w:rPr>
        <w:t xml:space="preserve">Zhotovitel se zavazuje, že bude pro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zpracovávat osobní údaje výhradně za uvedeným účelem, způsobem a na základě doložených pokynů a podmínek </w:t>
      </w:r>
      <w:r w:rsidR="007B1C38">
        <w:rPr>
          <w:rFonts w:ascii="Verdana" w:hAnsi="Verdana"/>
          <w:sz w:val="18"/>
          <w:szCs w:val="18"/>
          <w:lang w:val="cs-CZ" w:eastAsia="en-US"/>
        </w:rPr>
        <w:t>O</w:t>
      </w:r>
      <w:r w:rsidRPr="007B1C38">
        <w:rPr>
          <w:rFonts w:ascii="Verdana" w:hAnsi="Verdana"/>
          <w:sz w:val="18"/>
          <w:szCs w:val="18"/>
          <w:lang w:val="cs-CZ" w:eastAsia="en-US"/>
        </w:rPr>
        <w:t>bjednatele a v souladu s nimi tak, jak vyplývají z této smlouvy.</w:t>
      </w:r>
    </w:p>
    <w:p w14:paraId="5949608A"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pro </w:t>
      </w:r>
      <w:r w:rsidR="007B1C38">
        <w:rPr>
          <w:rFonts w:ascii="Verdana" w:hAnsi="Verdana"/>
          <w:sz w:val="18"/>
          <w:szCs w:val="18"/>
          <w:lang w:val="cs-CZ" w:eastAsia="en-US"/>
        </w:rPr>
        <w:t>O</w:t>
      </w:r>
      <w:r w:rsidRPr="007B1C38">
        <w:rPr>
          <w:rFonts w:ascii="Verdana" w:hAnsi="Verdana"/>
          <w:sz w:val="18"/>
          <w:szCs w:val="18"/>
          <w:lang w:val="cs-CZ" w:eastAsia="en-US"/>
        </w:rPr>
        <w:t>bjednatele zpracovávat následující kategorie subjektů osobních údajů:</w:t>
      </w:r>
    </w:p>
    <w:p w14:paraId="6F0968CB"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zaměstnanci </w:t>
      </w:r>
      <w:r w:rsidR="007B1C38">
        <w:rPr>
          <w:rFonts w:ascii="Verdana" w:hAnsi="Verdana"/>
          <w:sz w:val="18"/>
          <w:szCs w:val="18"/>
          <w:lang w:val="cs-CZ" w:eastAsia="en-US"/>
        </w:rPr>
        <w:t>O</w:t>
      </w:r>
      <w:r w:rsidRPr="007B1C38">
        <w:rPr>
          <w:rFonts w:ascii="Verdana" w:hAnsi="Verdana"/>
          <w:sz w:val="18"/>
          <w:szCs w:val="18"/>
          <w:lang w:val="cs-CZ" w:eastAsia="en-US"/>
        </w:rPr>
        <w:t>bjednatele; fyzické osoby, jejichž vyjádření, souhlasy či stanoviska jsou nutná pro provedení díla, fyzické osoby, s nimiž jsou uzavírány smlouvy nezbytné pro provedení díla (dále jen „subjekty údajů“).</w:t>
      </w:r>
    </w:p>
    <w:p w14:paraId="57062BB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u jednotlivých kategorií subjektů údajů zpracovávat pro </w:t>
      </w:r>
      <w:r w:rsidR="007B1C38">
        <w:rPr>
          <w:rFonts w:ascii="Verdana" w:hAnsi="Verdana"/>
          <w:sz w:val="18"/>
          <w:szCs w:val="18"/>
          <w:lang w:val="cs-CZ" w:eastAsia="en-US"/>
        </w:rPr>
        <w:t>O</w:t>
      </w:r>
      <w:r w:rsidRPr="007B1C38">
        <w:rPr>
          <w:rFonts w:ascii="Verdana" w:hAnsi="Verdana"/>
          <w:sz w:val="18"/>
          <w:szCs w:val="18"/>
          <w:lang w:val="cs-CZ" w:eastAsia="en-US"/>
        </w:rPr>
        <w:t>bjednatele následující typy osobních údajů:</w:t>
      </w:r>
    </w:p>
    <w:p w14:paraId="22C79141"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lastRenderedPageBreak/>
        <w:t xml:space="preserve">U zaměstnanců </w:t>
      </w:r>
      <w:r w:rsidR="007B1C38">
        <w:rPr>
          <w:rFonts w:ascii="Verdana" w:hAnsi="Verdana"/>
          <w:sz w:val="18"/>
          <w:szCs w:val="18"/>
          <w:lang w:val="cs-CZ" w:eastAsia="en-US"/>
        </w:rPr>
        <w:t>O</w:t>
      </w:r>
      <w:r w:rsidRPr="007B1C38">
        <w:rPr>
          <w:rFonts w:ascii="Verdana" w:hAnsi="Verdana"/>
          <w:sz w:val="18"/>
          <w:szCs w:val="18"/>
          <w:lang w:val="cs-CZ" w:eastAsia="en-US"/>
        </w:rPr>
        <w:t>bjednatele identifikační a kontaktní údaje (jméno a příjmení, telefonní číslo, emailová adresa, titul), údaje spojené s pracovním zařazením zaměstnance (pracovní zařazení).</w:t>
      </w:r>
    </w:p>
    <w:p w14:paraId="5D1C1D90"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1AA70AEF"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6.</w:t>
      </w:r>
      <w:r w:rsidR="00700A6B" w:rsidRPr="00700A6B">
        <w:rPr>
          <w:rFonts w:ascii="Verdana" w:hAnsi="Verdana"/>
          <w:b/>
          <w:sz w:val="18"/>
          <w:szCs w:val="18"/>
          <w:lang w:val="cs-CZ" w:eastAsia="en-US"/>
        </w:rPr>
        <w:t xml:space="preserve"> </w:t>
      </w:r>
      <w:r w:rsidR="00700A6B" w:rsidRPr="00700A6B">
        <w:rPr>
          <w:rFonts w:ascii="Verdana" w:hAnsi="Verdana"/>
          <w:b/>
          <w:sz w:val="18"/>
          <w:szCs w:val="18"/>
          <w:lang w:val="cs-CZ" w:eastAsia="en-US"/>
        </w:rPr>
        <w:tab/>
      </w:r>
      <w:r w:rsidR="00700A6B" w:rsidRPr="007B1C38">
        <w:rPr>
          <w:rFonts w:ascii="Verdana" w:hAnsi="Verdana"/>
          <w:sz w:val="18"/>
          <w:szCs w:val="18"/>
          <w:lang w:val="cs-CZ" w:eastAsia="en-US"/>
        </w:rPr>
        <w:t xml:space="preserve">Osobní údaje budou </w:t>
      </w:r>
      <w:r>
        <w:rPr>
          <w:rFonts w:ascii="Verdana" w:hAnsi="Verdana"/>
          <w:sz w:val="18"/>
          <w:szCs w:val="18"/>
          <w:lang w:val="cs-CZ" w:eastAsia="en-US"/>
        </w:rPr>
        <w:t>Z</w:t>
      </w:r>
      <w:r w:rsidR="00700A6B" w:rsidRPr="007B1C38">
        <w:rPr>
          <w:rFonts w:ascii="Verdana" w:hAnsi="Verdana"/>
          <w:sz w:val="18"/>
          <w:szCs w:val="18"/>
          <w:lang w:val="cs-CZ" w:eastAsia="en-US"/>
        </w:rPr>
        <w:t>hotovitelem zpracovávány a ukládány na serverech umístěných [</w:t>
      </w:r>
      <w:r w:rsidR="00700A6B" w:rsidRPr="007B1C38">
        <w:rPr>
          <w:rFonts w:ascii="Verdana" w:hAnsi="Verdana"/>
          <w:sz w:val="18"/>
          <w:szCs w:val="18"/>
          <w:highlight w:val="yellow"/>
          <w:lang w:val="cs-CZ" w:eastAsia="en-US"/>
        </w:rPr>
        <w:t xml:space="preserve">doplní </w:t>
      </w:r>
      <w:r>
        <w:rPr>
          <w:rFonts w:ascii="Verdana" w:hAnsi="Verdana"/>
          <w:sz w:val="18"/>
          <w:szCs w:val="18"/>
          <w:highlight w:val="yellow"/>
          <w:lang w:val="cs-CZ" w:eastAsia="en-US"/>
        </w:rPr>
        <w:t>Z</w:t>
      </w:r>
      <w:r w:rsidR="00700A6B" w:rsidRPr="007B1C38">
        <w:rPr>
          <w:rFonts w:ascii="Verdana" w:hAnsi="Verdana"/>
          <w:sz w:val="18"/>
          <w:szCs w:val="18"/>
          <w:highlight w:val="yellow"/>
          <w:lang w:val="cs-CZ" w:eastAsia="en-US"/>
        </w:rPr>
        <w:t>hotovitel].</w:t>
      </w:r>
    </w:p>
    <w:p w14:paraId="155B42B3"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00700A6B" w:rsidRPr="007B1C38">
        <w:rPr>
          <w:rFonts w:ascii="Verdana" w:hAnsi="Verdana"/>
          <w:sz w:val="18"/>
          <w:szCs w:val="18"/>
          <w:lang w:val="cs-CZ" w:eastAsia="en-US"/>
        </w:rPr>
        <w:t xml:space="preserve">Pokud </w:t>
      </w:r>
      <w:r>
        <w:rPr>
          <w:rFonts w:ascii="Verdana" w:hAnsi="Verdana"/>
          <w:sz w:val="18"/>
          <w:szCs w:val="18"/>
          <w:lang w:val="cs-CZ" w:eastAsia="en-US"/>
        </w:rPr>
        <w:t>Z</w:t>
      </w:r>
      <w:r w:rsidR="00700A6B" w:rsidRPr="007B1C38">
        <w:rPr>
          <w:rFonts w:ascii="Verdana" w:hAnsi="Verdana"/>
          <w:sz w:val="18"/>
          <w:szCs w:val="18"/>
          <w:lang w:val="cs-CZ" w:eastAsia="en-US"/>
        </w:rPr>
        <w:t xml:space="preserve">hotovitel zpracovává na základě výslovného pokynu </w:t>
      </w:r>
      <w:r>
        <w:rPr>
          <w:rFonts w:ascii="Verdana" w:hAnsi="Verdana"/>
          <w:sz w:val="18"/>
          <w:szCs w:val="18"/>
          <w:lang w:val="cs-CZ" w:eastAsia="en-US"/>
        </w:rPr>
        <w:t>O</w:t>
      </w:r>
      <w:r w:rsidR="00700A6B" w:rsidRPr="007B1C38">
        <w:rPr>
          <w:rFonts w:ascii="Verdana" w:hAnsi="Verdana"/>
          <w:sz w:val="18"/>
          <w:szCs w:val="18"/>
          <w:lang w:val="cs-CZ" w:eastAsia="en-US"/>
        </w:rPr>
        <w:t>bjednatele osobní údaje, které tato smlouva v</w:t>
      </w:r>
      <w:r>
        <w:rPr>
          <w:rFonts w:ascii="Verdana" w:hAnsi="Verdana"/>
          <w:sz w:val="18"/>
          <w:szCs w:val="18"/>
          <w:lang w:val="cs-CZ" w:eastAsia="en-US"/>
        </w:rPr>
        <w:t xml:space="preserve"> odst. </w:t>
      </w:r>
      <w:r w:rsidR="00700A6B" w:rsidRPr="007B1C38">
        <w:rPr>
          <w:rFonts w:ascii="Verdana" w:hAnsi="Verdana"/>
          <w:sz w:val="18"/>
          <w:szCs w:val="18"/>
          <w:lang w:val="cs-CZ" w:eastAsia="en-US"/>
        </w:rPr>
        <w:t>4 výslovně neuvádí, budou tyto nové osobní údaje zpracovávány za stejných podmínek.</w:t>
      </w:r>
    </w:p>
    <w:p w14:paraId="691A98A1"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8.</w:t>
      </w:r>
      <w:r>
        <w:rPr>
          <w:rFonts w:ascii="Verdana" w:hAnsi="Verdana"/>
          <w:b/>
          <w:sz w:val="18"/>
          <w:szCs w:val="18"/>
          <w:lang w:val="cs-CZ" w:eastAsia="en-US"/>
        </w:rPr>
        <w:tab/>
      </w:r>
      <w:r w:rsidR="00700A6B" w:rsidRPr="007B1C38">
        <w:rPr>
          <w:rFonts w:ascii="Verdana" w:hAnsi="Verdana"/>
          <w:sz w:val="18"/>
          <w:szCs w:val="18"/>
          <w:lang w:val="cs-CZ" w:eastAsia="en-US"/>
        </w:rPr>
        <w:t>Ustanovení tohoto článku smlouvy jsou účinná až do splnění všech povinností v souvislosti s ukončením zpracování osobních údajů dle této smlouvy.</w:t>
      </w:r>
      <w:r w:rsidR="00700A6B" w:rsidRPr="00700A6B">
        <w:rPr>
          <w:rFonts w:ascii="Verdana" w:hAnsi="Verdana"/>
          <w:b/>
          <w:sz w:val="18"/>
          <w:szCs w:val="18"/>
          <w:lang w:val="cs-CZ" w:eastAsia="en-US"/>
        </w:rPr>
        <w:t xml:space="preserve"> </w:t>
      </w:r>
    </w:p>
    <w:p w14:paraId="3C5E3CE5" w14:textId="77777777" w:rsidR="00700A6B" w:rsidRPr="007B1C38" w:rsidRDefault="007B1C38"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9.</w:t>
      </w:r>
      <w:r w:rsidRPr="007B1C38">
        <w:rPr>
          <w:rFonts w:ascii="Verdana" w:hAnsi="Verdana"/>
          <w:sz w:val="18"/>
          <w:szCs w:val="18"/>
          <w:lang w:val="cs-CZ" w:eastAsia="en-US"/>
        </w:rPr>
        <w:tab/>
      </w:r>
      <w:r>
        <w:rPr>
          <w:rFonts w:ascii="Verdana" w:hAnsi="Verdana"/>
          <w:sz w:val="18"/>
          <w:szCs w:val="18"/>
          <w:lang w:val="cs-CZ" w:eastAsia="en-US"/>
        </w:rPr>
        <w:t>Povinnosti Z</w:t>
      </w:r>
      <w:r w:rsidR="00700A6B" w:rsidRPr="007B1C38">
        <w:rPr>
          <w:rFonts w:ascii="Verdana" w:hAnsi="Verdana"/>
          <w:sz w:val="18"/>
          <w:szCs w:val="18"/>
          <w:lang w:val="cs-CZ" w:eastAsia="en-US"/>
        </w:rPr>
        <w:t>hotovitele v souvislosti se zpracováním osobních údajů:</w:t>
      </w:r>
    </w:p>
    <w:p w14:paraId="0652DFF5"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w:t>
      </w:r>
      <w:r w:rsidR="007B1C38">
        <w:rPr>
          <w:rFonts w:ascii="Verdana" w:hAnsi="Verdana"/>
          <w:sz w:val="18"/>
          <w:szCs w:val="18"/>
          <w:lang w:val="cs-CZ" w:eastAsia="en-US"/>
        </w:rPr>
        <w:t>DPR“), které se na něj jako na Z</w:t>
      </w:r>
      <w:r w:rsidRPr="007B1C38">
        <w:rPr>
          <w:rFonts w:ascii="Verdana" w:hAnsi="Verdana"/>
          <w:sz w:val="18"/>
          <w:szCs w:val="18"/>
          <w:lang w:val="cs-CZ" w:eastAsia="en-US"/>
        </w:rPr>
        <w:t xml:space="preserve">hotovitele vztahují a plnění těchto povinností na vyžádání doložit </w:t>
      </w:r>
      <w:r w:rsidR="007B1C38">
        <w:rPr>
          <w:rFonts w:ascii="Verdana" w:hAnsi="Verdana"/>
          <w:sz w:val="18"/>
          <w:szCs w:val="18"/>
          <w:lang w:val="cs-CZ" w:eastAsia="en-US"/>
        </w:rPr>
        <w:t>O</w:t>
      </w:r>
      <w:r w:rsidRPr="007B1C38">
        <w:rPr>
          <w:rFonts w:ascii="Verdana" w:hAnsi="Verdana"/>
          <w:sz w:val="18"/>
          <w:szCs w:val="18"/>
          <w:lang w:val="cs-CZ" w:eastAsia="en-US"/>
        </w:rPr>
        <w:t>bjednateli;</w:t>
      </w:r>
    </w:p>
    <w:p w14:paraId="3466676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neprodleně informuje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pokud jsou podle jeho názoru určité pokyny </w:t>
      </w:r>
      <w:r w:rsidR="007B1C38">
        <w:rPr>
          <w:rFonts w:ascii="Verdana" w:hAnsi="Verdana"/>
          <w:sz w:val="18"/>
          <w:szCs w:val="18"/>
          <w:lang w:val="cs-CZ" w:eastAsia="en-US"/>
        </w:rPr>
        <w:t>O</w:t>
      </w:r>
      <w:r w:rsidRPr="007B1C38">
        <w:rPr>
          <w:rFonts w:ascii="Verdana" w:hAnsi="Verdana"/>
          <w:sz w:val="18"/>
          <w:szCs w:val="18"/>
          <w:lang w:val="cs-CZ" w:eastAsia="en-US"/>
        </w:rPr>
        <w:t>bjednatele v rozporu s účinnými právními předpisy;</w:t>
      </w:r>
    </w:p>
    <w:p w14:paraId="579A03D4" w14:textId="77777777" w:rsid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může předávat osobní údaje do třetí země nebo mezinárodní organizaci ve smyslu GDPR pouz</w:t>
      </w:r>
      <w:r w:rsidR="007B1C38">
        <w:rPr>
          <w:rFonts w:ascii="Verdana" w:hAnsi="Verdana"/>
          <w:sz w:val="18"/>
          <w:szCs w:val="18"/>
          <w:lang w:val="cs-CZ" w:eastAsia="en-US"/>
        </w:rPr>
        <w:t>e na základě zvláštního pokynu O</w:t>
      </w:r>
      <w:r w:rsidRPr="007B1C38">
        <w:rPr>
          <w:rFonts w:ascii="Verdana" w:hAnsi="Verdana"/>
          <w:sz w:val="18"/>
          <w:szCs w:val="18"/>
          <w:lang w:val="cs-CZ" w:eastAsia="en-US"/>
        </w:rPr>
        <w:t xml:space="preserve">bjednatele. Je-li takovéto předání založena na povinnosti vyplývající z práva Unie nebo členského státu, které se na </w:t>
      </w:r>
      <w:r w:rsidR="007B1C38">
        <w:rPr>
          <w:rFonts w:ascii="Verdana" w:hAnsi="Verdana"/>
          <w:sz w:val="18"/>
          <w:szCs w:val="18"/>
          <w:lang w:val="cs-CZ" w:eastAsia="en-US"/>
        </w:rPr>
        <w:t>Objednatele vztahuje, informuje Z</w:t>
      </w:r>
      <w:r w:rsidRPr="007B1C38">
        <w:rPr>
          <w:rFonts w:ascii="Verdana" w:hAnsi="Verdana"/>
          <w:sz w:val="18"/>
          <w:szCs w:val="18"/>
          <w:lang w:val="cs-CZ" w:eastAsia="en-US"/>
        </w:rPr>
        <w:t xml:space="preserve">hotovitel </w:t>
      </w:r>
    </w:p>
    <w:p w14:paraId="4A91D04E" w14:textId="77777777" w:rsidR="00700A6B" w:rsidRPr="007B1C38" w:rsidRDefault="007B1C38"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O</w:t>
      </w:r>
      <w:r w:rsidR="00700A6B" w:rsidRPr="007B1C38">
        <w:rPr>
          <w:rFonts w:ascii="Verdana" w:hAnsi="Verdana"/>
          <w:sz w:val="18"/>
          <w:szCs w:val="18"/>
          <w:lang w:val="cs-CZ" w:eastAsia="en-US"/>
        </w:rPr>
        <w:t>bjednatele o tomto právním požadavku před předáním, ledaže by tyto právní předpisy toto informování zakazovaly z důležitých důvodů veřejného zájmu;</w:t>
      </w:r>
    </w:p>
    <w:p w14:paraId="56F1169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9FC083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může do zpracování zapojit podzhotovitele pouze na základě </w:t>
      </w:r>
      <w:r w:rsidR="007B1C38">
        <w:rPr>
          <w:rFonts w:ascii="Verdana" w:hAnsi="Verdana"/>
          <w:sz w:val="18"/>
          <w:szCs w:val="18"/>
          <w:lang w:val="cs-CZ" w:eastAsia="en-US"/>
        </w:rPr>
        <w:t>předchozího písemného souhlasu O</w:t>
      </w:r>
      <w:r w:rsidRPr="007B1C38">
        <w:rPr>
          <w:rFonts w:ascii="Verdana" w:hAnsi="Verdana"/>
          <w:sz w:val="18"/>
          <w:szCs w:val="18"/>
          <w:lang w:val="cs-CZ" w:eastAsia="en-US"/>
        </w:rPr>
        <w:t>bjednatele;</w:t>
      </w:r>
    </w:p>
    <w:p w14:paraId="54D4787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761DDCD1"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dále povinen zo</w:t>
      </w:r>
      <w:r w:rsidR="007B1C38">
        <w:rPr>
          <w:rFonts w:ascii="Verdana" w:hAnsi="Verdana"/>
          <w:sz w:val="18"/>
          <w:szCs w:val="18"/>
          <w:lang w:val="cs-CZ" w:eastAsia="en-US"/>
        </w:rPr>
        <w:t>hlednit povahu zpracování, být O</w:t>
      </w:r>
      <w:r w:rsidRPr="007B1C38">
        <w:rPr>
          <w:rFonts w:ascii="Verdana" w:hAnsi="Verdana"/>
          <w:sz w:val="18"/>
          <w:szCs w:val="18"/>
          <w:lang w:val="cs-CZ" w:eastAsia="en-US"/>
        </w:rPr>
        <w:t>bjednateli nápomocen prostřednictvím vhodných technických a orga</w:t>
      </w:r>
      <w:r w:rsidR="007B1C38">
        <w:rPr>
          <w:rFonts w:ascii="Verdana" w:hAnsi="Verdana"/>
          <w:sz w:val="18"/>
          <w:szCs w:val="18"/>
          <w:lang w:val="cs-CZ" w:eastAsia="en-US"/>
        </w:rPr>
        <w:t>nizačních opatření pro splnění Ob</w:t>
      </w:r>
      <w:r w:rsidRPr="007B1C38">
        <w:rPr>
          <w:rFonts w:ascii="Verdana" w:hAnsi="Verdana"/>
          <w:sz w:val="18"/>
          <w:szCs w:val="18"/>
          <w:lang w:val="cs-CZ" w:eastAsia="en-US"/>
        </w:rPr>
        <w:t>jednatelovy povinnosti reagovat na žádost o výkon práv subjektů údajů dle GDPR;</w:t>
      </w:r>
    </w:p>
    <w:p w14:paraId="72AD4698"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být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bjednateli nápomocen při zajišťování souladu s povinnostmi podle článku 32 až 36 GDPR, a to při zohlednění povahy zpracování informací, jež má </w:t>
      </w:r>
      <w:r w:rsidR="007B1C38">
        <w:rPr>
          <w:rFonts w:ascii="Verdana" w:hAnsi="Verdana"/>
          <w:sz w:val="18"/>
          <w:szCs w:val="18"/>
          <w:lang w:val="cs-CZ" w:eastAsia="en-US"/>
        </w:rPr>
        <w:t>Z</w:t>
      </w:r>
      <w:r w:rsidRPr="007B1C38">
        <w:rPr>
          <w:rFonts w:ascii="Verdana" w:hAnsi="Verdana"/>
          <w:sz w:val="18"/>
          <w:szCs w:val="18"/>
          <w:lang w:val="cs-CZ" w:eastAsia="en-US"/>
        </w:rPr>
        <w:t>hotovitel k dispozici. V případech, kdy po</w:t>
      </w:r>
      <w:r w:rsidR="007B1C38">
        <w:rPr>
          <w:rFonts w:ascii="Verdana" w:hAnsi="Verdana"/>
          <w:sz w:val="18"/>
          <w:szCs w:val="18"/>
          <w:lang w:val="cs-CZ" w:eastAsia="en-US"/>
        </w:rPr>
        <w:t>vaha věci vyžaduje informování O</w:t>
      </w:r>
      <w:r w:rsidRPr="007B1C38">
        <w:rPr>
          <w:rFonts w:ascii="Verdana" w:hAnsi="Verdana"/>
          <w:sz w:val="18"/>
          <w:szCs w:val="18"/>
          <w:lang w:val="cs-CZ" w:eastAsia="en-US"/>
        </w:rPr>
        <w:t>bjednatele ze</w:t>
      </w:r>
      <w:r w:rsidR="007B1C38">
        <w:rPr>
          <w:rFonts w:ascii="Verdana" w:hAnsi="Verdana"/>
          <w:sz w:val="18"/>
          <w:szCs w:val="18"/>
          <w:lang w:val="cs-CZ" w:eastAsia="en-US"/>
        </w:rPr>
        <w:t xml:space="preserve"> strany Zhotovitele, informuje Zhotovitel O</w:t>
      </w:r>
      <w:r w:rsidRPr="007B1C38">
        <w:rPr>
          <w:rFonts w:ascii="Verdana" w:hAnsi="Verdana"/>
          <w:sz w:val="18"/>
          <w:szCs w:val="18"/>
          <w:lang w:val="cs-CZ" w:eastAsia="en-US"/>
        </w:rPr>
        <w:t>bjednatel bez zbytečného odkladu;</w:t>
      </w:r>
    </w:p>
    <w:p w14:paraId="7C7A1B0B"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umožnit </w:t>
      </w:r>
      <w:r w:rsidR="007B1C38">
        <w:rPr>
          <w:rFonts w:ascii="Verdana" w:hAnsi="Verdana"/>
          <w:sz w:val="18"/>
          <w:szCs w:val="18"/>
          <w:lang w:val="cs-CZ" w:eastAsia="en-US"/>
        </w:rPr>
        <w:t>O</w:t>
      </w:r>
      <w:r w:rsidRPr="007B1C38">
        <w:rPr>
          <w:rFonts w:ascii="Verdana" w:hAnsi="Verdana"/>
          <w:sz w:val="18"/>
          <w:szCs w:val="18"/>
          <w:lang w:val="cs-CZ" w:eastAsia="en-US"/>
        </w:rPr>
        <w:t>bjednateli a jím pověřené os</w:t>
      </w:r>
      <w:r w:rsidR="007B1C38">
        <w:rPr>
          <w:rFonts w:ascii="Verdana" w:hAnsi="Verdana"/>
          <w:sz w:val="18"/>
          <w:szCs w:val="18"/>
          <w:lang w:val="cs-CZ" w:eastAsia="en-US"/>
        </w:rPr>
        <w:t>obě, během běžné pracovní doby Z</w:t>
      </w:r>
      <w:r w:rsidRPr="007B1C38">
        <w:rPr>
          <w:rFonts w:ascii="Verdana" w:hAnsi="Verdana"/>
          <w:sz w:val="18"/>
          <w:szCs w:val="18"/>
          <w:lang w:val="cs-CZ" w:eastAsia="en-US"/>
        </w:rPr>
        <w:t xml:space="preserve">hotovitele, provést v sídle </w:t>
      </w:r>
      <w:r w:rsidR="007B1C38">
        <w:rPr>
          <w:rFonts w:ascii="Verdana" w:hAnsi="Verdana"/>
          <w:sz w:val="18"/>
          <w:szCs w:val="18"/>
          <w:lang w:val="cs-CZ" w:eastAsia="en-US"/>
        </w:rPr>
        <w:t>Z</w:t>
      </w:r>
      <w:r w:rsidRPr="007B1C38">
        <w:rPr>
          <w:rFonts w:ascii="Verdana" w:hAnsi="Verdana"/>
          <w:sz w:val="18"/>
          <w:szCs w:val="18"/>
          <w:lang w:val="cs-CZ" w:eastAsia="en-US"/>
        </w:rPr>
        <w:t>hotovitele kontrolu dodržování povinností týkajících se zpracování osobních údajů vyplývajících z této smlouvy, a to do 3 měsíců od jejího ukončení;</w:t>
      </w:r>
    </w:p>
    <w:p w14:paraId="736C6F80"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Po ukončení zpracování osobní</w:t>
      </w:r>
      <w:r w:rsidR="007B1C38">
        <w:rPr>
          <w:rFonts w:ascii="Verdana" w:hAnsi="Verdana"/>
          <w:sz w:val="18"/>
          <w:szCs w:val="18"/>
          <w:lang w:val="cs-CZ" w:eastAsia="en-US"/>
        </w:rPr>
        <w:t>ch údajů podle této smlouvy je Z</w:t>
      </w:r>
      <w:r w:rsidRPr="007B1C38">
        <w:rPr>
          <w:rFonts w:ascii="Verdana" w:hAnsi="Verdana"/>
          <w:sz w:val="18"/>
          <w:szCs w:val="18"/>
          <w:lang w:val="cs-CZ" w:eastAsia="en-US"/>
        </w:rPr>
        <w:t xml:space="preserve">hotovitel povinen poskytnout </w:t>
      </w:r>
      <w:r w:rsidR="007B1C38">
        <w:rPr>
          <w:rFonts w:ascii="Verdana" w:hAnsi="Verdana"/>
          <w:sz w:val="18"/>
          <w:szCs w:val="18"/>
          <w:lang w:val="cs-CZ" w:eastAsia="en-US"/>
        </w:rPr>
        <w:t>O</w:t>
      </w:r>
      <w:r w:rsidRPr="007B1C38">
        <w:rPr>
          <w:rFonts w:ascii="Verdana" w:hAnsi="Verdana"/>
          <w:sz w:val="18"/>
          <w:szCs w:val="18"/>
          <w:lang w:val="cs-CZ" w:eastAsia="en-US"/>
        </w:rPr>
        <w:t>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w:t>
      </w:r>
      <w:r w:rsidR="007B1C38">
        <w:rPr>
          <w:rFonts w:ascii="Verdana" w:hAnsi="Verdana"/>
          <w:sz w:val="18"/>
          <w:szCs w:val="18"/>
          <w:lang w:val="cs-CZ" w:eastAsia="en-US"/>
        </w:rPr>
        <w:t>ouhlas O</w:t>
      </w:r>
      <w:r w:rsidRPr="007B1C38">
        <w:rPr>
          <w:rFonts w:ascii="Verdana" w:hAnsi="Verdana"/>
          <w:sz w:val="18"/>
          <w:szCs w:val="18"/>
          <w:lang w:val="cs-CZ" w:eastAsia="en-US"/>
        </w:rPr>
        <w:t>bjednatel.</w:t>
      </w:r>
    </w:p>
    <w:p w14:paraId="21FE811B" w14:textId="77777777" w:rsidR="00013747" w:rsidRDefault="007A20C5" w:rsidP="00652C37">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10.</w:t>
      </w:r>
      <w:r>
        <w:rPr>
          <w:rFonts w:ascii="Verdana" w:hAnsi="Verdana"/>
          <w:b/>
          <w:sz w:val="18"/>
          <w:szCs w:val="18"/>
          <w:lang w:val="cs-CZ" w:eastAsia="en-US"/>
        </w:rPr>
        <w:tab/>
      </w:r>
      <w:r w:rsidR="00700A6B" w:rsidRPr="007A20C5">
        <w:rPr>
          <w:rFonts w:ascii="Verdana" w:hAnsi="Verdana"/>
          <w:sz w:val="18"/>
          <w:szCs w:val="18"/>
          <w:lang w:val="cs-CZ" w:eastAsia="en-US"/>
        </w:rPr>
        <w:t xml:space="preserve">V případě, že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zpracuje osobní údaje nad rámec vymezený to</w:t>
      </w:r>
      <w:r w:rsidR="007B1C38" w:rsidRPr="007A20C5">
        <w:rPr>
          <w:rFonts w:ascii="Verdana" w:hAnsi="Verdana"/>
          <w:sz w:val="18"/>
          <w:szCs w:val="18"/>
          <w:lang w:val="cs-CZ" w:eastAsia="en-US"/>
        </w:rPr>
        <w:t>uto smlouvou/doloženými pokyny O</w:t>
      </w:r>
      <w:r w:rsidR="00700A6B" w:rsidRPr="007A20C5">
        <w:rPr>
          <w:rFonts w:ascii="Verdana" w:hAnsi="Verdana"/>
          <w:sz w:val="18"/>
          <w:szCs w:val="18"/>
          <w:lang w:val="cs-CZ" w:eastAsia="en-US"/>
        </w:rPr>
        <w:t xml:space="preserve">bjednatele, považuje se ve vztahu k takovému zpracování za správce. Pokud tímto </w:t>
      </w:r>
      <w:r w:rsidR="00700A6B" w:rsidRPr="007A20C5">
        <w:rPr>
          <w:rFonts w:ascii="Verdana" w:hAnsi="Verdana"/>
          <w:sz w:val="18"/>
          <w:szCs w:val="18"/>
          <w:lang w:val="cs-CZ" w:eastAsia="en-US"/>
        </w:rPr>
        <w:lastRenderedPageBreak/>
        <w:t>zpracováním nad rámec vymezený smlouvou/doloženými</w:t>
      </w:r>
      <w:r w:rsidR="007B1C38" w:rsidRPr="007A20C5">
        <w:rPr>
          <w:rFonts w:ascii="Verdana" w:hAnsi="Verdana"/>
          <w:sz w:val="18"/>
          <w:szCs w:val="18"/>
          <w:lang w:val="cs-CZ" w:eastAsia="en-US"/>
        </w:rPr>
        <w:t xml:space="preserve"> pokyny O</w:t>
      </w:r>
      <w:r w:rsidR="00700A6B" w:rsidRPr="007A20C5">
        <w:rPr>
          <w:rFonts w:ascii="Verdana" w:hAnsi="Verdana"/>
          <w:sz w:val="18"/>
          <w:szCs w:val="18"/>
          <w:lang w:val="cs-CZ" w:eastAsia="en-US"/>
        </w:rPr>
        <w:t xml:space="preserve">bjednatele vznikne </w:t>
      </w:r>
      <w:r w:rsidR="007B1C38" w:rsidRPr="007A20C5">
        <w:rPr>
          <w:rFonts w:ascii="Verdana" w:hAnsi="Verdana"/>
          <w:sz w:val="18"/>
          <w:szCs w:val="18"/>
          <w:lang w:val="cs-CZ" w:eastAsia="en-US"/>
        </w:rPr>
        <w:t>O</w:t>
      </w:r>
      <w:r w:rsidR="00700A6B" w:rsidRPr="007A20C5">
        <w:rPr>
          <w:rFonts w:ascii="Verdana" w:hAnsi="Verdana"/>
          <w:sz w:val="18"/>
          <w:szCs w:val="18"/>
          <w:lang w:val="cs-CZ" w:eastAsia="en-US"/>
        </w:rPr>
        <w:t xml:space="preserve">bjednateli škoda, je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povinen škodu uhradit.</w:t>
      </w:r>
    </w:p>
    <w:p w14:paraId="3BABA92C" w14:textId="77777777" w:rsidR="00652C37" w:rsidRPr="00013747" w:rsidRDefault="00652C37" w:rsidP="00DE05E8">
      <w:pPr>
        <w:pStyle w:val="Zkladntext"/>
        <w:spacing w:after="0" w:line="240" w:lineRule="auto"/>
        <w:ind w:left="357" w:hanging="357"/>
        <w:rPr>
          <w:rFonts w:ascii="Verdana" w:hAnsi="Verdana"/>
          <w:sz w:val="18"/>
          <w:szCs w:val="18"/>
          <w:lang w:val="cs-CZ" w:eastAsia="en-US"/>
        </w:rPr>
      </w:pPr>
    </w:p>
    <w:p w14:paraId="4385D7F3" w14:textId="77777777" w:rsidR="00FA5E8D" w:rsidRPr="00FA5E8D" w:rsidRDefault="00FA5E8D" w:rsidP="00FA5E8D">
      <w:pPr>
        <w:pStyle w:val="lneksmlouvynadpisPVL"/>
        <w:rPr>
          <w:rFonts w:ascii="Verdana" w:hAnsi="Verdana"/>
          <w:sz w:val="18"/>
          <w:szCs w:val="18"/>
        </w:rPr>
      </w:pPr>
      <w:r>
        <w:rPr>
          <w:rFonts w:ascii="Verdana" w:hAnsi="Verdana"/>
          <w:sz w:val="18"/>
          <w:szCs w:val="18"/>
          <w:lang w:val="cs-CZ"/>
        </w:rPr>
        <w:t>Vlastnická práva a užívací práva</w:t>
      </w:r>
    </w:p>
    <w:p w14:paraId="00BA4C63"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sidRPr="00FA5E8D">
        <w:rPr>
          <w:rFonts w:ascii="Verdana" w:hAnsi="Verdana"/>
          <w:sz w:val="18"/>
          <w:szCs w:val="18"/>
          <w:lang w:val="cs-CZ" w:eastAsia="en-US"/>
        </w:rPr>
        <w:tab/>
        <w:t>Vlastnické právo k jednotlivým částem díla a veškerým dok</w:t>
      </w:r>
      <w:r w:rsidR="00E616AF">
        <w:rPr>
          <w:rFonts w:ascii="Verdana" w:hAnsi="Verdana"/>
          <w:sz w:val="18"/>
          <w:szCs w:val="18"/>
          <w:lang w:val="cs-CZ" w:eastAsia="en-US"/>
        </w:rPr>
        <w:t>umentům, předaným Z</w:t>
      </w:r>
      <w:r>
        <w:rPr>
          <w:rFonts w:ascii="Verdana" w:hAnsi="Verdana"/>
          <w:sz w:val="18"/>
          <w:szCs w:val="18"/>
          <w:lang w:val="cs-CZ" w:eastAsia="en-US"/>
        </w:rPr>
        <w:t>hotovitelem O</w:t>
      </w:r>
      <w:r w:rsidRPr="00FA5E8D">
        <w:rPr>
          <w:rFonts w:ascii="Verdana" w:hAnsi="Verdana"/>
          <w:sz w:val="18"/>
          <w:szCs w:val="18"/>
          <w:lang w:val="cs-CZ" w:eastAsia="en-US"/>
        </w:rPr>
        <w:t xml:space="preserve">bjednateli na základě smlouvy, nabývá okamžikem jejich předání </w:t>
      </w:r>
      <w:r>
        <w:rPr>
          <w:rFonts w:ascii="Verdana" w:hAnsi="Verdana"/>
          <w:sz w:val="18"/>
          <w:szCs w:val="18"/>
          <w:lang w:val="cs-CZ" w:eastAsia="en-US"/>
        </w:rPr>
        <w:t xml:space="preserve">Zhotovitelem Objednateli </w:t>
      </w:r>
      <w:r w:rsidR="00B5734E">
        <w:rPr>
          <w:rFonts w:ascii="Verdana" w:hAnsi="Verdana"/>
          <w:sz w:val="18"/>
          <w:szCs w:val="18"/>
          <w:lang w:val="cs-CZ" w:eastAsia="en-US"/>
        </w:rPr>
        <w:t>Česká republika</w:t>
      </w:r>
      <w:r>
        <w:rPr>
          <w:rFonts w:ascii="Verdana" w:hAnsi="Verdana"/>
          <w:sz w:val="18"/>
          <w:szCs w:val="18"/>
          <w:lang w:val="cs-CZ" w:eastAsia="en-US"/>
        </w:rPr>
        <w:t xml:space="preserve"> a O</w:t>
      </w:r>
      <w:r w:rsidRPr="00FA5E8D">
        <w:rPr>
          <w:rFonts w:ascii="Verdana" w:hAnsi="Verdana"/>
          <w:sz w:val="18"/>
          <w:szCs w:val="18"/>
          <w:lang w:val="cs-CZ" w:eastAsia="en-US"/>
        </w:rPr>
        <w:t>bjednatel současně získává odpovídající právo hospodaření ve smyslu zákona č. 77/1997 Sb., o státním podniku, ve znění pozdějších předpisů.</w:t>
      </w:r>
    </w:p>
    <w:p w14:paraId="061133E8"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Pr>
          <w:rFonts w:ascii="Verdana" w:hAnsi="Verdana"/>
          <w:sz w:val="18"/>
          <w:szCs w:val="18"/>
          <w:lang w:val="cs-CZ" w:eastAsia="en-US"/>
        </w:rPr>
        <w:t>K výsledkům činnosti Z</w:t>
      </w:r>
      <w:r w:rsidRPr="00FA5E8D">
        <w:rPr>
          <w:rFonts w:ascii="Verdana" w:hAnsi="Verdana"/>
          <w:sz w:val="18"/>
          <w:szCs w:val="18"/>
          <w:lang w:val="cs-CZ" w:eastAsia="en-US"/>
        </w:rPr>
        <w:t xml:space="preserve">hotovitele v souvislosti s plněním </w:t>
      </w:r>
      <w:r w:rsidR="00B5734E">
        <w:rPr>
          <w:rFonts w:ascii="Verdana" w:hAnsi="Verdana"/>
          <w:sz w:val="18"/>
          <w:szCs w:val="18"/>
          <w:lang w:val="cs-CZ" w:eastAsia="en-US"/>
        </w:rPr>
        <w:t xml:space="preserve">této </w:t>
      </w:r>
      <w:r w:rsidRPr="00FA5E8D">
        <w:rPr>
          <w:rFonts w:ascii="Verdana" w:hAnsi="Verdana"/>
          <w:sz w:val="18"/>
          <w:szCs w:val="18"/>
          <w:lang w:val="cs-CZ" w:eastAsia="en-US"/>
        </w:rPr>
        <w:t>smlouvy, které jsou autorským dílem ve smyslu ust. § 2 zákona č. 121/2000 Sb., o právu autorském, o právech souvisejících s právem autorským a o změně některých zákonů (autorský zákon),</w:t>
      </w:r>
      <w:r w:rsidR="00E616AF">
        <w:rPr>
          <w:rFonts w:ascii="Verdana" w:hAnsi="Verdana"/>
          <w:sz w:val="18"/>
          <w:szCs w:val="18"/>
          <w:lang w:val="cs-CZ" w:eastAsia="en-US"/>
        </w:rPr>
        <w:t xml:space="preserve"> ve znění pozdějších předpisů, Z</w:t>
      </w:r>
      <w:r w:rsidRPr="00FA5E8D">
        <w:rPr>
          <w:rFonts w:ascii="Verdana" w:hAnsi="Verdana"/>
          <w:sz w:val="18"/>
          <w:szCs w:val="18"/>
          <w:lang w:val="cs-CZ" w:eastAsia="en-US"/>
        </w:rPr>
        <w:t>hotovitel ve smyslu ust. § 2634 občanského zákoníku poskytuje k takovému autorskému dílu jako celku nebo k jeho jednotlivým částem ke dni v</w:t>
      </w:r>
      <w:r w:rsidR="00E616AF">
        <w:rPr>
          <w:rFonts w:ascii="Verdana" w:hAnsi="Verdana"/>
          <w:sz w:val="18"/>
          <w:szCs w:val="18"/>
          <w:lang w:val="cs-CZ" w:eastAsia="en-US"/>
        </w:rPr>
        <w:t>zniku takového autorského díla O</w:t>
      </w:r>
      <w:r w:rsidRPr="00FA5E8D">
        <w:rPr>
          <w:rFonts w:ascii="Verdana" w:hAnsi="Verdana"/>
          <w:sz w:val="18"/>
          <w:szCs w:val="18"/>
          <w:lang w:val="cs-CZ" w:eastAsia="en-US"/>
        </w:rPr>
        <w:t>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5D00F8C3" w14:textId="77777777" w:rsidR="00FA5E8D" w:rsidRPr="00FA5E8D" w:rsidRDefault="00E616AF"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FA5E8D" w:rsidRPr="00E616AF">
        <w:rPr>
          <w:rFonts w:ascii="Verdana" w:hAnsi="Verdana"/>
          <w:sz w:val="18"/>
          <w:szCs w:val="18"/>
          <w:lang w:val="cs-CZ" w:eastAsia="en-US"/>
        </w:rPr>
        <w:t xml:space="preserve">V případě licence dle předcházejícího odstavce se </w:t>
      </w:r>
      <w:r>
        <w:rPr>
          <w:rFonts w:ascii="Verdana" w:hAnsi="Verdana"/>
          <w:sz w:val="18"/>
          <w:szCs w:val="18"/>
          <w:lang w:val="cs-CZ" w:eastAsia="en-US"/>
        </w:rPr>
        <w:t>Z</w:t>
      </w:r>
      <w:r w:rsidR="00FA5E8D" w:rsidRPr="00E616AF">
        <w:rPr>
          <w:rFonts w:ascii="Verdana" w:hAnsi="Verdana"/>
          <w:sz w:val="18"/>
          <w:szCs w:val="18"/>
          <w:lang w:val="cs-CZ" w:eastAsia="en-US"/>
        </w:rPr>
        <w:t>hotovitel s ohledem na význam a způsob použití výslovně zříká práva licenční smlouvu vypovědět dle ust. § 2370 občanského zákoníku a práva odstoupit od licenční smlouvy pro změnu přesvědčení dle ust. § 2382 občanského zákoníku</w:t>
      </w:r>
      <w:r w:rsidR="00FA5E8D" w:rsidRPr="00BB2C85">
        <w:rPr>
          <w:rFonts w:ascii="Verdana" w:hAnsi="Verdana"/>
          <w:sz w:val="18"/>
          <w:szCs w:val="18"/>
          <w:lang w:val="cs-CZ" w:eastAsia="en-US"/>
        </w:rPr>
        <w:t>.</w:t>
      </w:r>
    </w:p>
    <w:p w14:paraId="09543FFF" w14:textId="6BDB2A53" w:rsidR="00FA5E8D" w:rsidRDefault="00FA5E8D" w:rsidP="007B1C38">
      <w:pPr>
        <w:pStyle w:val="Zkladntext"/>
        <w:spacing w:before="120" w:line="276" w:lineRule="auto"/>
        <w:ind w:left="360" w:hanging="360"/>
        <w:rPr>
          <w:rFonts w:ascii="Verdana" w:hAnsi="Verdana"/>
          <w:b/>
          <w:sz w:val="18"/>
          <w:szCs w:val="18"/>
          <w:lang w:eastAsia="en-US"/>
        </w:rPr>
      </w:pPr>
    </w:p>
    <w:p w14:paraId="51F3B43A" w14:textId="0D55FB80" w:rsidR="00BD51EC" w:rsidRDefault="00BD51EC" w:rsidP="007B1C38">
      <w:pPr>
        <w:pStyle w:val="Zkladntext"/>
        <w:spacing w:before="120" w:line="276" w:lineRule="auto"/>
        <w:ind w:left="360" w:hanging="360"/>
        <w:rPr>
          <w:rFonts w:ascii="Verdana" w:hAnsi="Verdana"/>
          <w:b/>
          <w:sz w:val="18"/>
          <w:szCs w:val="18"/>
          <w:lang w:eastAsia="en-US"/>
        </w:rPr>
      </w:pPr>
    </w:p>
    <w:p w14:paraId="369E1C97" w14:textId="77777777" w:rsidR="00BD51EC" w:rsidRPr="00FA5E8D" w:rsidRDefault="00BD51EC" w:rsidP="007B1C38">
      <w:pPr>
        <w:pStyle w:val="Zkladntext"/>
        <w:spacing w:before="120" w:line="276" w:lineRule="auto"/>
        <w:ind w:left="360" w:hanging="360"/>
        <w:rPr>
          <w:rFonts w:ascii="Verdana" w:hAnsi="Verdana"/>
          <w:b/>
          <w:sz w:val="18"/>
          <w:szCs w:val="18"/>
          <w:lang w:eastAsia="en-US"/>
        </w:rPr>
      </w:pPr>
    </w:p>
    <w:p w14:paraId="0027C420" w14:textId="77777777" w:rsidR="009741EB" w:rsidRPr="00BB2C85" w:rsidRDefault="009741EB" w:rsidP="00E34209">
      <w:pPr>
        <w:pStyle w:val="lneksmlouvynadpisPVL"/>
        <w:rPr>
          <w:rFonts w:ascii="Verdana" w:hAnsi="Verdana"/>
          <w:sz w:val="18"/>
          <w:szCs w:val="18"/>
        </w:rPr>
      </w:pPr>
      <w:r w:rsidRPr="00BB2C85">
        <w:rPr>
          <w:rFonts w:ascii="Verdana" w:hAnsi="Verdana"/>
          <w:sz w:val="18"/>
          <w:szCs w:val="18"/>
        </w:rPr>
        <w:t>Zrušení smlouvy a odstoupení od smlouvy</w:t>
      </w:r>
    </w:p>
    <w:p w14:paraId="109BB2BB" w14:textId="77777777" w:rsidR="009741EB" w:rsidRPr="00BB2C85" w:rsidRDefault="00BB2C85" w:rsidP="00B5734E">
      <w:pPr>
        <w:pStyle w:val="Zkladntext"/>
        <w:spacing w:before="120" w:line="240" w:lineRule="auto"/>
        <w:ind w:left="360" w:hanging="360"/>
        <w:rPr>
          <w:rFonts w:ascii="Verdana" w:hAnsi="Verdana"/>
          <w:b/>
          <w:sz w:val="18"/>
          <w:szCs w:val="18"/>
          <w:lang w:val="cs-CZ" w:eastAsia="en-US"/>
        </w:rPr>
      </w:pPr>
      <w:bookmarkStart w:id="6" w:name="_Ref473801611"/>
      <w:r>
        <w:rPr>
          <w:rFonts w:ascii="Verdana" w:hAnsi="Verdana"/>
          <w:b/>
          <w:sz w:val="18"/>
          <w:szCs w:val="18"/>
          <w:lang w:val="cs-CZ" w:eastAsia="en-US"/>
        </w:rPr>
        <w:t>1.</w:t>
      </w:r>
      <w:r>
        <w:rPr>
          <w:rFonts w:ascii="Verdana" w:hAnsi="Verdana"/>
          <w:b/>
          <w:sz w:val="18"/>
          <w:szCs w:val="18"/>
          <w:lang w:val="cs-CZ" w:eastAsia="en-US"/>
        </w:rPr>
        <w:tab/>
      </w:r>
      <w:r w:rsidR="009741EB" w:rsidRPr="00BB2C85">
        <w:rPr>
          <w:rFonts w:ascii="Verdana" w:hAnsi="Verdana"/>
          <w:sz w:val="18"/>
          <w:szCs w:val="18"/>
          <w:lang w:val="cs-CZ" w:eastAsia="en-US"/>
        </w:rPr>
        <w:t>Smlouvu lze zrušit dohodou smluvních stran, jejíž součástí je i vypořádání vzájemných závazků a pohledávek.</w:t>
      </w:r>
      <w:bookmarkEnd w:id="6"/>
      <w:r w:rsidR="009741EB" w:rsidRPr="00BB2C85">
        <w:rPr>
          <w:rFonts w:ascii="Verdana" w:hAnsi="Verdana"/>
          <w:b/>
          <w:sz w:val="18"/>
          <w:szCs w:val="18"/>
          <w:lang w:val="cs-CZ" w:eastAsia="en-US"/>
        </w:rPr>
        <w:t xml:space="preserve"> </w:t>
      </w:r>
    </w:p>
    <w:p w14:paraId="40245EC4"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BB2C85">
        <w:rPr>
          <w:rFonts w:ascii="Verdana" w:hAnsi="Verdana"/>
          <w:sz w:val="18"/>
          <w:szCs w:val="18"/>
          <w:lang w:val="cs-CZ" w:eastAsia="en-US"/>
        </w:rPr>
        <w:t xml:space="preserve">Kromě jiných důvodů, vyplývajících z právních předpisů, je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oprávněn odstoupit od smlouvy v případě podstatného porušení smlouvy, </w:t>
      </w:r>
      <w:r w:rsidR="00B5734E">
        <w:rPr>
          <w:rFonts w:ascii="Verdana" w:hAnsi="Verdana"/>
          <w:sz w:val="18"/>
          <w:szCs w:val="18"/>
          <w:lang w:val="cs-CZ" w:eastAsia="en-US"/>
        </w:rPr>
        <w:t>za které se považují následující případy</w:t>
      </w:r>
      <w:r w:rsidRPr="00BB2C85">
        <w:rPr>
          <w:rFonts w:ascii="Verdana" w:hAnsi="Verdana"/>
          <w:sz w:val="18"/>
          <w:szCs w:val="18"/>
          <w:lang w:val="cs-CZ" w:eastAsia="en-US"/>
        </w:rPr>
        <w:t>:</w:t>
      </w:r>
    </w:p>
    <w:p w14:paraId="4E545B34"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a) Zhotovitel je v prodlení s provedením díla nebo části díla delším než 30 dní;</w:t>
      </w:r>
    </w:p>
    <w:p w14:paraId="153BA951"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b)</w:t>
      </w:r>
      <w:r>
        <w:rPr>
          <w:rFonts w:ascii="Verdana" w:hAnsi="Verdana"/>
          <w:b/>
          <w:sz w:val="18"/>
          <w:szCs w:val="18"/>
          <w:lang w:val="cs-CZ" w:eastAsia="en-US"/>
        </w:rPr>
        <w:t xml:space="preserve"> </w:t>
      </w:r>
      <w:r w:rsidRPr="00BB2C85">
        <w:rPr>
          <w:rFonts w:ascii="Verdana" w:hAnsi="Verdana"/>
          <w:sz w:val="18"/>
          <w:szCs w:val="18"/>
          <w:lang w:val="cs-CZ" w:eastAsia="en-US"/>
        </w:rPr>
        <w:t>Zhotovitel porušuje jakoukoliv svou povinnost dle smlouvy, pokud z</w:t>
      </w:r>
      <w:r w:rsidR="002C774D">
        <w:rPr>
          <w:rFonts w:ascii="Verdana" w:hAnsi="Verdana"/>
          <w:sz w:val="18"/>
          <w:szCs w:val="18"/>
          <w:lang w:val="cs-CZ" w:eastAsia="en-US"/>
        </w:rPr>
        <w:t>ávadný stav z důvodu na straně Z</w:t>
      </w:r>
      <w:r w:rsidRPr="00BB2C85">
        <w:rPr>
          <w:rFonts w:ascii="Verdana" w:hAnsi="Verdana"/>
          <w:sz w:val="18"/>
          <w:szCs w:val="18"/>
          <w:lang w:val="cs-CZ" w:eastAsia="en-US"/>
        </w:rPr>
        <w:t xml:space="preserve">hotovitele trvá i po 15 dnech ode dne písemného upozornění </w:t>
      </w:r>
      <w:r w:rsidR="002C774D">
        <w:rPr>
          <w:rFonts w:ascii="Verdana" w:hAnsi="Verdana"/>
          <w:sz w:val="18"/>
          <w:szCs w:val="18"/>
          <w:lang w:val="cs-CZ" w:eastAsia="en-US"/>
        </w:rPr>
        <w:t>O</w:t>
      </w:r>
      <w:r w:rsidRPr="00BB2C85">
        <w:rPr>
          <w:rFonts w:ascii="Verdana" w:hAnsi="Verdana"/>
          <w:sz w:val="18"/>
          <w:szCs w:val="18"/>
          <w:lang w:val="cs-CZ" w:eastAsia="en-US"/>
        </w:rPr>
        <w:t>bjednatele na tuto skutečnost;</w:t>
      </w:r>
    </w:p>
    <w:p w14:paraId="2CDB5095"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c)</w:t>
      </w:r>
      <w:r w:rsidRPr="00B5734E">
        <w:rPr>
          <w:rFonts w:ascii="Verdana" w:hAnsi="Verdana"/>
          <w:sz w:val="18"/>
          <w:szCs w:val="18"/>
          <w:lang w:val="cs-CZ" w:eastAsia="en-US"/>
        </w:rPr>
        <w:t xml:space="preserve"> </w:t>
      </w:r>
      <w:r w:rsidR="00B5734E" w:rsidRPr="00B5734E">
        <w:rPr>
          <w:rFonts w:ascii="Verdana" w:hAnsi="Verdana"/>
          <w:sz w:val="18"/>
          <w:szCs w:val="18"/>
          <w:lang w:val="cs-CZ" w:eastAsia="en-US"/>
        </w:rPr>
        <w:t>z</w:t>
      </w:r>
      <w:r w:rsidR="002C774D">
        <w:rPr>
          <w:rFonts w:ascii="Verdana" w:hAnsi="Verdana"/>
          <w:sz w:val="18"/>
          <w:szCs w:val="18"/>
          <w:lang w:val="cs-CZ" w:eastAsia="en-US"/>
        </w:rPr>
        <w:t xml:space="preserve"> okolností je zjevné, že Z</w:t>
      </w:r>
      <w:r w:rsidRPr="00BB2C85">
        <w:rPr>
          <w:rFonts w:ascii="Verdana" w:hAnsi="Verdana"/>
          <w:sz w:val="18"/>
          <w:szCs w:val="18"/>
          <w:lang w:val="cs-CZ" w:eastAsia="en-US"/>
        </w:rPr>
        <w:t>hotovitel není schopen pokračovat v provádění díla ne</w:t>
      </w:r>
      <w:r w:rsidR="002C774D">
        <w:rPr>
          <w:rFonts w:ascii="Verdana" w:hAnsi="Verdana"/>
          <w:sz w:val="18"/>
          <w:szCs w:val="18"/>
          <w:lang w:val="cs-CZ" w:eastAsia="en-US"/>
        </w:rPr>
        <w:t>bo Zhotovitel písemně vyrozumí O</w:t>
      </w:r>
      <w:r w:rsidRPr="00BB2C85">
        <w:rPr>
          <w:rFonts w:ascii="Verdana" w:hAnsi="Verdana"/>
          <w:sz w:val="18"/>
          <w:szCs w:val="18"/>
          <w:lang w:val="cs-CZ" w:eastAsia="en-US"/>
        </w:rPr>
        <w:t>bjednatele v rozporu se smlouvou, že nebude pokračovat v provádění díla;</w:t>
      </w:r>
    </w:p>
    <w:p w14:paraId="74AF3AE5" w14:textId="77777777" w:rsid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d) Zhotovitel nesplní výzvu k odstranění některé z vad díla</w:t>
      </w:r>
      <w:r>
        <w:rPr>
          <w:rFonts w:ascii="Verdana" w:hAnsi="Verdana"/>
          <w:sz w:val="18"/>
          <w:szCs w:val="18"/>
          <w:lang w:val="cs-CZ" w:eastAsia="en-US"/>
        </w:rPr>
        <w:t>;</w:t>
      </w:r>
    </w:p>
    <w:p w14:paraId="01734A12"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e) Zhotovitel poruší závazek, že poddodavatelé budou poskytovat plnění dle smlouvy pouze v rozsahu dle čl. </w:t>
      </w:r>
      <w:r>
        <w:rPr>
          <w:rFonts w:ascii="Verdana" w:hAnsi="Verdana"/>
          <w:sz w:val="18"/>
          <w:szCs w:val="18"/>
          <w:lang w:val="cs-CZ" w:eastAsia="en-US"/>
        </w:rPr>
        <w:t>VII odst. 3 této smlouvy</w:t>
      </w:r>
      <w:r w:rsidRPr="00BB2C85">
        <w:rPr>
          <w:rFonts w:ascii="Verdana" w:hAnsi="Verdana"/>
          <w:sz w:val="18"/>
          <w:szCs w:val="18"/>
          <w:lang w:val="cs-CZ" w:eastAsia="en-US"/>
        </w:rPr>
        <w:t xml:space="preserve"> nebo postoupí práva či povinnosti ze </w:t>
      </w:r>
      <w:r w:rsidR="002C774D">
        <w:rPr>
          <w:rFonts w:ascii="Verdana" w:hAnsi="Verdana"/>
          <w:sz w:val="18"/>
          <w:szCs w:val="18"/>
          <w:lang w:val="cs-CZ" w:eastAsia="en-US"/>
        </w:rPr>
        <w:t>smlouvy bez písemného souhlasu O</w:t>
      </w:r>
      <w:r w:rsidRPr="00BB2C85">
        <w:rPr>
          <w:rFonts w:ascii="Verdana" w:hAnsi="Verdana"/>
          <w:sz w:val="18"/>
          <w:szCs w:val="18"/>
          <w:lang w:val="cs-CZ" w:eastAsia="en-US"/>
        </w:rPr>
        <w:t>bjednatele;</w:t>
      </w:r>
    </w:p>
    <w:p w14:paraId="3EED5727"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f) Nastane u </w:t>
      </w:r>
      <w:r w:rsidR="002C774D">
        <w:rPr>
          <w:rFonts w:ascii="Verdana" w:hAnsi="Verdana"/>
          <w:sz w:val="18"/>
          <w:szCs w:val="18"/>
          <w:lang w:val="cs-CZ" w:eastAsia="en-US"/>
        </w:rPr>
        <w:t>Z</w:t>
      </w:r>
      <w:r w:rsidRPr="00BB2C85">
        <w:rPr>
          <w:rFonts w:ascii="Verdana" w:hAnsi="Verdana"/>
          <w:sz w:val="18"/>
          <w:szCs w:val="18"/>
          <w:lang w:val="cs-CZ" w:eastAsia="en-US"/>
        </w:rPr>
        <w:t>hotovitele některá z níže uvedených skutečností:</w:t>
      </w:r>
    </w:p>
    <w:p w14:paraId="32353901"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úpadek nebo hrozící úpadek dle zákona č. 182/2006 Sb., o úpadku a způsobech jeho řešení (insolvenční zákon)</w:t>
      </w:r>
    </w:p>
    <w:p w14:paraId="3ED8A565"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 xml:space="preserve">podá dlužnický návrh na zahájení insolvenčního řízení </w:t>
      </w:r>
    </w:p>
    <w:p w14:paraId="184DD8DA"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konkurs zrušen proto, že majetek byl zcela nepostačující pro uspokojení věřitelů</w:t>
      </w:r>
    </w:p>
    <w:p w14:paraId="7D84EFC5" w14:textId="77777777" w:rsidR="00BB2C85" w:rsidRPr="00BB2C85" w:rsidRDefault="002C774D" w:rsidP="00B5734E">
      <w:pPr>
        <w:pStyle w:val="Zkladntext"/>
        <w:numPr>
          <w:ilvl w:val="0"/>
          <w:numId w:val="8"/>
        </w:numPr>
        <w:spacing w:before="120" w:line="240" w:lineRule="auto"/>
        <w:rPr>
          <w:rFonts w:ascii="Verdana" w:hAnsi="Verdana"/>
          <w:sz w:val="18"/>
          <w:szCs w:val="18"/>
          <w:lang w:val="cs-CZ" w:eastAsia="en-US"/>
        </w:rPr>
      </w:pPr>
      <w:r>
        <w:rPr>
          <w:rFonts w:ascii="Verdana" w:hAnsi="Verdana"/>
          <w:sz w:val="18"/>
          <w:szCs w:val="18"/>
          <w:lang w:val="cs-CZ" w:eastAsia="en-US"/>
        </w:rPr>
        <w:t>bylo proti Z</w:t>
      </w:r>
      <w:r w:rsidR="00BB2C85" w:rsidRPr="00BB2C85">
        <w:rPr>
          <w:rFonts w:ascii="Verdana" w:hAnsi="Verdana"/>
          <w:sz w:val="18"/>
          <w:szCs w:val="18"/>
          <w:lang w:val="cs-CZ" w:eastAsia="en-US"/>
        </w:rPr>
        <w:t>hotoviteli zahájeno exekuční řízení nebo nařízen výkon rozhodnutí</w:t>
      </w:r>
    </w:p>
    <w:p w14:paraId="6FEF4AD4"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zrušen s likvidací nebo bez likvidace</w:t>
      </w:r>
    </w:p>
    <w:p w14:paraId="4A16A75E"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lastRenderedPageBreak/>
        <w:t>dojde k jakémukoliv jinému úkonu nebo události, které by měly podobný efekt jako kterýkoli z uvedených úkonů nebo událostí.</w:t>
      </w:r>
    </w:p>
    <w:p w14:paraId="621FA0D5"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g) Zhotovitel, osoba na straně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hotovitele nebo zástupce </w:t>
      </w:r>
      <w:r w:rsidR="002C774D">
        <w:rPr>
          <w:rFonts w:ascii="Verdana" w:hAnsi="Verdana"/>
          <w:sz w:val="18"/>
          <w:szCs w:val="18"/>
          <w:lang w:val="cs-CZ" w:eastAsia="en-US"/>
        </w:rPr>
        <w:t>Z</w:t>
      </w:r>
      <w:r w:rsidRPr="00BB2C85">
        <w:rPr>
          <w:rFonts w:ascii="Verdana" w:hAnsi="Verdana"/>
          <w:sz w:val="18"/>
          <w:szCs w:val="18"/>
          <w:lang w:val="cs-CZ" w:eastAsia="en-US"/>
        </w:rPr>
        <w:t>hotovitele se souvislosti s plněním smlouvy dopustí trestného činu úp</w:t>
      </w:r>
      <w:r>
        <w:rPr>
          <w:rFonts w:ascii="Verdana" w:hAnsi="Verdana"/>
          <w:sz w:val="18"/>
          <w:szCs w:val="18"/>
          <w:lang w:val="cs-CZ" w:eastAsia="en-US"/>
        </w:rPr>
        <w:t>latkářství nebo přijetí úplatku;</w:t>
      </w:r>
    </w:p>
    <w:p w14:paraId="7269E37E"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h)  Jakékoli prohlášení </w:t>
      </w:r>
      <w:r w:rsidR="002C774D">
        <w:rPr>
          <w:rFonts w:ascii="Verdana" w:hAnsi="Verdana"/>
          <w:sz w:val="18"/>
          <w:szCs w:val="18"/>
          <w:lang w:val="cs-CZ" w:eastAsia="en-US"/>
        </w:rPr>
        <w:t>Z</w:t>
      </w:r>
      <w:r w:rsidRPr="00BB2C85">
        <w:rPr>
          <w:rFonts w:ascii="Verdana" w:hAnsi="Verdana"/>
          <w:sz w:val="18"/>
          <w:szCs w:val="18"/>
          <w:lang w:val="cs-CZ" w:eastAsia="en-US"/>
        </w:rPr>
        <w:t>hotovitele d</w:t>
      </w:r>
      <w:r>
        <w:rPr>
          <w:rFonts w:ascii="Verdana" w:hAnsi="Verdana"/>
          <w:sz w:val="18"/>
          <w:szCs w:val="18"/>
          <w:lang w:val="cs-CZ" w:eastAsia="en-US"/>
        </w:rPr>
        <w:t>le smlouvy se ukáže nepravdivým;</w:t>
      </w:r>
    </w:p>
    <w:p w14:paraId="634949FD"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i)  Zhotovitel měl být vylou</w:t>
      </w:r>
      <w:r>
        <w:rPr>
          <w:rFonts w:ascii="Verdana" w:hAnsi="Verdana"/>
          <w:sz w:val="18"/>
          <w:szCs w:val="18"/>
          <w:lang w:val="cs-CZ" w:eastAsia="en-US"/>
        </w:rPr>
        <w:t>čen z účasti v zadávacím řízení;</w:t>
      </w:r>
    </w:p>
    <w:p w14:paraId="0DA85A70"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j) Zhotovitel před zadáním veřejné zakázky předložil údaje, dokumenty vzorky nebo modely, které neodpovídaly skutečnosti a měly nebo mohly mít vliv na výběr dodavatele.</w:t>
      </w:r>
    </w:p>
    <w:p w14:paraId="0EA220E7"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BB2C85">
        <w:rPr>
          <w:rFonts w:ascii="Verdana" w:hAnsi="Verdana"/>
          <w:sz w:val="18"/>
          <w:szCs w:val="18"/>
          <w:lang w:val="cs-CZ" w:eastAsia="en-US"/>
        </w:rPr>
        <w:t>Nastane-li kterákoli z událostí nebo okolností, uvedených v odst. 2</w:t>
      </w:r>
      <w:r w:rsidR="002C774D">
        <w:rPr>
          <w:rFonts w:ascii="Verdana" w:hAnsi="Verdana"/>
          <w:sz w:val="18"/>
          <w:szCs w:val="18"/>
          <w:lang w:val="cs-CZ" w:eastAsia="en-US"/>
        </w:rPr>
        <w:t>, může O</w:t>
      </w:r>
      <w:r w:rsidRPr="00BB2C85">
        <w:rPr>
          <w:rFonts w:ascii="Verdana" w:hAnsi="Verdana"/>
          <w:sz w:val="18"/>
          <w:szCs w:val="18"/>
          <w:lang w:val="cs-CZ" w:eastAsia="en-US"/>
        </w:rPr>
        <w:t>bjednatel odstoupit</w:t>
      </w:r>
      <w:r w:rsidR="002C774D">
        <w:rPr>
          <w:rFonts w:ascii="Verdana" w:hAnsi="Verdana"/>
          <w:sz w:val="18"/>
          <w:szCs w:val="18"/>
          <w:lang w:val="cs-CZ" w:eastAsia="en-US"/>
        </w:rPr>
        <w:t xml:space="preserve"> od smlouvy písemným oznámením Z</w:t>
      </w:r>
      <w:r w:rsidRPr="00BB2C85">
        <w:rPr>
          <w:rFonts w:ascii="Verdana" w:hAnsi="Verdana"/>
          <w:sz w:val="18"/>
          <w:szCs w:val="18"/>
          <w:lang w:val="cs-CZ" w:eastAsia="en-US"/>
        </w:rPr>
        <w:t xml:space="preserve">hotoviteli, které nabude účinnosti dnem doručení </w:t>
      </w:r>
      <w:r w:rsidR="002C774D">
        <w:rPr>
          <w:rFonts w:ascii="Verdana" w:hAnsi="Verdana"/>
          <w:sz w:val="18"/>
          <w:szCs w:val="18"/>
          <w:lang w:val="cs-CZ" w:eastAsia="en-US"/>
        </w:rPr>
        <w:t>Z</w:t>
      </w:r>
      <w:r w:rsidRPr="00BB2C85">
        <w:rPr>
          <w:rFonts w:ascii="Verdana" w:hAnsi="Verdana"/>
          <w:sz w:val="18"/>
          <w:szCs w:val="18"/>
          <w:lang w:val="cs-CZ" w:eastAsia="en-US"/>
        </w:rPr>
        <w:t>hotoviteli.</w:t>
      </w:r>
      <w:r w:rsidRPr="00BB2C85">
        <w:rPr>
          <w:rFonts w:ascii="Verdana" w:hAnsi="Verdana"/>
          <w:b/>
          <w:sz w:val="18"/>
          <w:szCs w:val="18"/>
          <w:lang w:val="cs-CZ" w:eastAsia="en-US"/>
        </w:rPr>
        <w:t xml:space="preserve"> </w:t>
      </w:r>
    </w:p>
    <w:p w14:paraId="7CD509D1" w14:textId="77777777" w:rsid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BB2C85">
        <w:rPr>
          <w:rFonts w:ascii="Verdana" w:hAnsi="Verdana"/>
          <w:sz w:val="18"/>
          <w:szCs w:val="18"/>
          <w:lang w:val="cs-CZ" w:eastAsia="en-US"/>
        </w:rPr>
        <w:t xml:space="preserve">Rozhodnutí </w:t>
      </w:r>
      <w:r w:rsidR="002C774D">
        <w:rPr>
          <w:rFonts w:ascii="Verdana" w:hAnsi="Verdana"/>
          <w:sz w:val="18"/>
          <w:szCs w:val="18"/>
          <w:lang w:val="cs-CZ" w:eastAsia="en-US"/>
        </w:rPr>
        <w:t>O</w:t>
      </w:r>
      <w:r w:rsidRPr="00BB2C85">
        <w:rPr>
          <w:rFonts w:ascii="Verdana" w:hAnsi="Verdana"/>
          <w:sz w:val="18"/>
          <w:szCs w:val="18"/>
          <w:lang w:val="cs-CZ" w:eastAsia="en-US"/>
        </w:rPr>
        <w:t>bjednatele odstoupit od smlouvy nemá vl</w:t>
      </w:r>
      <w:r w:rsidR="002C774D">
        <w:rPr>
          <w:rFonts w:ascii="Verdana" w:hAnsi="Verdana"/>
          <w:sz w:val="18"/>
          <w:szCs w:val="18"/>
          <w:lang w:val="cs-CZ" w:eastAsia="en-US"/>
        </w:rPr>
        <w:t>iv na uplatnění jiných práv O</w:t>
      </w:r>
      <w:r w:rsidRPr="00BB2C85">
        <w:rPr>
          <w:rFonts w:ascii="Verdana" w:hAnsi="Verdana"/>
          <w:sz w:val="18"/>
          <w:szCs w:val="18"/>
          <w:lang w:val="cs-CZ" w:eastAsia="en-US"/>
        </w:rPr>
        <w:t>bjednatele podle smlouvy, která mají dle své povahy trvat i po tomto odstoupení</w:t>
      </w:r>
      <w:r w:rsidRPr="00BB2C85">
        <w:rPr>
          <w:rFonts w:ascii="Verdana" w:hAnsi="Verdana"/>
          <w:b/>
          <w:sz w:val="18"/>
          <w:szCs w:val="18"/>
          <w:lang w:val="cs-CZ" w:eastAsia="en-US"/>
        </w:rPr>
        <w:t>.</w:t>
      </w:r>
    </w:p>
    <w:p w14:paraId="13E69735" w14:textId="77777777" w:rsidR="00A5136A" w:rsidRPr="00A5136A" w:rsidRDefault="00A5136A"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A5136A">
        <w:rPr>
          <w:rFonts w:ascii="Verdana" w:hAnsi="Verdana"/>
          <w:sz w:val="18"/>
          <w:szCs w:val="18"/>
          <w:lang w:val="cs-CZ" w:eastAsia="en-US"/>
        </w:rPr>
        <w:t>Zhotovitel se zavazuje, že dnem, kdy nabyde účinnosti odstoupení od smlouvy:</w:t>
      </w:r>
    </w:p>
    <w:p w14:paraId="10437E89"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a)  přestane provádět veškeré dalš</w:t>
      </w:r>
      <w:r>
        <w:rPr>
          <w:rFonts w:ascii="Verdana" w:hAnsi="Verdana"/>
          <w:sz w:val="18"/>
          <w:szCs w:val="18"/>
          <w:lang w:val="cs-CZ" w:eastAsia="en-US"/>
        </w:rPr>
        <w:t>í práce kromě těch, k nimž dal O</w:t>
      </w:r>
      <w:r w:rsidRPr="00A5136A">
        <w:rPr>
          <w:rFonts w:ascii="Verdana" w:hAnsi="Verdana"/>
          <w:sz w:val="18"/>
          <w:szCs w:val="18"/>
          <w:lang w:val="cs-CZ" w:eastAsia="en-US"/>
        </w:rPr>
        <w:t>bjednatel pokyn pro ochranu života, zdraví nebo majetku nebo pro bezpečnost díla,</w:t>
      </w:r>
    </w:p>
    <w:p w14:paraId="0859FCAE"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b) </w:t>
      </w:r>
      <w:r>
        <w:rPr>
          <w:rFonts w:ascii="Verdana" w:hAnsi="Verdana"/>
          <w:sz w:val="18"/>
          <w:szCs w:val="18"/>
          <w:lang w:val="cs-CZ" w:eastAsia="en-US"/>
        </w:rPr>
        <w:t xml:space="preserve"> předá veškeré zhotovené části díla</w:t>
      </w:r>
      <w:r w:rsidRPr="00A5136A">
        <w:rPr>
          <w:rFonts w:ascii="Verdana" w:hAnsi="Verdana"/>
          <w:sz w:val="18"/>
          <w:szCs w:val="18"/>
          <w:lang w:val="cs-CZ" w:eastAsia="en-US"/>
        </w:rPr>
        <w:t xml:space="preserve">, </w:t>
      </w:r>
    </w:p>
    <w:p w14:paraId="7F3F4772"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c</w:t>
      </w:r>
      <w:r w:rsidRPr="00A5136A">
        <w:rPr>
          <w:rFonts w:ascii="Verdana" w:hAnsi="Verdana"/>
          <w:sz w:val="18"/>
          <w:szCs w:val="18"/>
          <w:lang w:val="cs-CZ" w:eastAsia="en-US"/>
        </w:rPr>
        <w:t xml:space="preserve">) </w:t>
      </w:r>
      <w:r>
        <w:rPr>
          <w:rFonts w:ascii="Verdana" w:hAnsi="Verdana"/>
          <w:sz w:val="18"/>
          <w:szCs w:val="18"/>
          <w:lang w:val="cs-CZ" w:eastAsia="en-US"/>
        </w:rPr>
        <w:t xml:space="preserve"> vrátí O</w:t>
      </w:r>
      <w:r w:rsidRPr="00A5136A">
        <w:rPr>
          <w:rFonts w:ascii="Verdana" w:hAnsi="Verdana"/>
          <w:sz w:val="18"/>
          <w:szCs w:val="18"/>
          <w:lang w:val="cs-CZ" w:eastAsia="en-US"/>
        </w:rPr>
        <w:t>bjednateli veškeré podklady a věci, které od něho za účelem provádění díla převzal.</w:t>
      </w:r>
    </w:p>
    <w:p w14:paraId="39A4CF02" w14:textId="72982D08" w:rsidR="00BB2C85" w:rsidRPr="00BB2C85" w:rsidRDefault="00C90D0C"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6</w:t>
      </w:r>
      <w:r w:rsidR="00BB2C85">
        <w:rPr>
          <w:rFonts w:ascii="Verdana" w:hAnsi="Verdana"/>
          <w:b/>
          <w:sz w:val="18"/>
          <w:szCs w:val="18"/>
          <w:lang w:val="cs-CZ" w:eastAsia="en-US"/>
        </w:rPr>
        <w:t>.</w:t>
      </w:r>
      <w:r w:rsidR="00BB2C85">
        <w:rPr>
          <w:rFonts w:ascii="Verdana" w:hAnsi="Verdana"/>
          <w:b/>
          <w:sz w:val="18"/>
          <w:szCs w:val="18"/>
          <w:lang w:val="cs-CZ" w:eastAsia="en-US"/>
        </w:rPr>
        <w:tab/>
      </w:r>
      <w:r w:rsidR="00A5136A" w:rsidRPr="00A5136A">
        <w:rPr>
          <w:rFonts w:ascii="Verdana" w:hAnsi="Verdana"/>
          <w:sz w:val="18"/>
          <w:szCs w:val="18"/>
          <w:lang w:val="cs-CZ" w:eastAsia="en-US"/>
        </w:rPr>
        <w:t xml:space="preserve">Pro případ odstoupení od smlouvy je </w:t>
      </w:r>
      <w:r w:rsidR="00A5136A">
        <w:rPr>
          <w:rFonts w:ascii="Verdana" w:hAnsi="Verdana"/>
          <w:sz w:val="18"/>
          <w:szCs w:val="18"/>
          <w:lang w:val="cs-CZ" w:eastAsia="en-US"/>
        </w:rPr>
        <w:t>O</w:t>
      </w:r>
      <w:r w:rsidR="00A5136A" w:rsidRPr="00A5136A">
        <w:rPr>
          <w:rFonts w:ascii="Verdana" w:hAnsi="Verdana"/>
          <w:sz w:val="18"/>
          <w:szCs w:val="18"/>
          <w:lang w:val="cs-CZ" w:eastAsia="en-US"/>
        </w:rPr>
        <w:t xml:space="preserve">bjednatel oprávněn převzít nedokončené dílo do 15 kalendářních dní ode dne ukončení této </w:t>
      </w:r>
      <w:r w:rsidR="00A5136A">
        <w:rPr>
          <w:rFonts w:ascii="Verdana" w:hAnsi="Verdana"/>
          <w:sz w:val="18"/>
          <w:szCs w:val="18"/>
          <w:lang w:val="cs-CZ" w:eastAsia="en-US"/>
        </w:rPr>
        <w:t>smlouvy. Zhotovitel je povinen O</w:t>
      </w:r>
      <w:r w:rsidR="00A5136A" w:rsidRPr="00A5136A">
        <w:rPr>
          <w:rFonts w:ascii="Verdana" w:hAnsi="Verdana"/>
          <w:sz w:val="18"/>
          <w:szCs w:val="18"/>
          <w:lang w:val="cs-CZ" w:eastAsia="en-US"/>
        </w:rPr>
        <w:t xml:space="preserve">bjednateli na jeho výzvu nedokončené dílo ve stejné lhůtě předat. O předání a převzetí nedokončeného díla sepíší smluvní strany zápis. Odpovědnost za vady dohodnutá v této smlouvě se vztahuje v plném rozsahu i na vady nedokončeného díla. </w:t>
      </w:r>
    </w:p>
    <w:p w14:paraId="02A65D77" w14:textId="69D192B2" w:rsidR="00BB2C85" w:rsidRPr="00BB2C85" w:rsidRDefault="00C90D0C"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7</w:t>
      </w:r>
      <w:r w:rsidR="00BB2C85">
        <w:rPr>
          <w:rFonts w:ascii="Verdana" w:hAnsi="Verdana"/>
          <w:b/>
          <w:sz w:val="18"/>
          <w:szCs w:val="18"/>
          <w:lang w:val="cs-CZ" w:eastAsia="en-US"/>
        </w:rPr>
        <w:t>.</w:t>
      </w:r>
      <w:r w:rsidR="00BB2C85">
        <w:rPr>
          <w:rFonts w:ascii="Verdana" w:hAnsi="Verdana"/>
          <w:b/>
          <w:sz w:val="18"/>
          <w:szCs w:val="18"/>
          <w:lang w:val="cs-CZ" w:eastAsia="en-US"/>
        </w:rPr>
        <w:tab/>
      </w:r>
      <w:r w:rsidR="00BB2C85" w:rsidRPr="00BB2C85">
        <w:rPr>
          <w:rFonts w:ascii="Verdana" w:hAnsi="Verdana"/>
          <w:sz w:val="18"/>
          <w:szCs w:val="18"/>
          <w:lang w:val="cs-CZ" w:eastAsia="en-US"/>
        </w:rPr>
        <w:t xml:space="preserve">Zhotovitel bere na vědomí a souhlasí, že po odstoupení může </w:t>
      </w:r>
      <w:r w:rsidR="002C774D">
        <w:rPr>
          <w:rFonts w:ascii="Verdana" w:hAnsi="Verdana"/>
          <w:sz w:val="18"/>
          <w:szCs w:val="18"/>
          <w:lang w:val="cs-CZ" w:eastAsia="en-US"/>
        </w:rPr>
        <w:t>O</w:t>
      </w:r>
      <w:r w:rsidR="00BB2C85" w:rsidRPr="00BB2C85">
        <w:rPr>
          <w:rFonts w:ascii="Verdana" w:hAnsi="Verdana"/>
          <w:sz w:val="18"/>
          <w:szCs w:val="18"/>
          <w:lang w:val="cs-CZ" w:eastAsia="en-US"/>
        </w:rPr>
        <w:t xml:space="preserve">bjednatel dokončit dílo a/nebo zařídit, aby tak učinily jiné osoby. Objednatel a tyto osoby pak mohou využít </w:t>
      </w:r>
      <w:r w:rsidR="00A5136A">
        <w:rPr>
          <w:rFonts w:ascii="Verdana" w:hAnsi="Verdana"/>
          <w:sz w:val="18"/>
          <w:szCs w:val="18"/>
          <w:lang w:val="cs-CZ" w:eastAsia="en-US"/>
        </w:rPr>
        <w:t>zhotovené části díla zhotovené</w:t>
      </w:r>
      <w:r w:rsidR="002C774D">
        <w:rPr>
          <w:rFonts w:ascii="Verdana" w:hAnsi="Verdana"/>
          <w:sz w:val="18"/>
          <w:szCs w:val="18"/>
          <w:lang w:val="cs-CZ" w:eastAsia="en-US"/>
        </w:rPr>
        <w:t xml:space="preserve"> Z</w:t>
      </w:r>
      <w:r w:rsidR="00BB2C85" w:rsidRPr="00BB2C85">
        <w:rPr>
          <w:rFonts w:ascii="Verdana" w:hAnsi="Verdana"/>
          <w:sz w:val="18"/>
          <w:szCs w:val="18"/>
          <w:lang w:val="cs-CZ" w:eastAsia="en-US"/>
        </w:rPr>
        <w:t>ho</w:t>
      </w:r>
      <w:r w:rsidR="00A5136A">
        <w:rPr>
          <w:rFonts w:ascii="Verdana" w:hAnsi="Verdana"/>
          <w:sz w:val="18"/>
          <w:szCs w:val="18"/>
          <w:lang w:val="cs-CZ" w:eastAsia="en-US"/>
        </w:rPr>
        <w:t>tovitelem nebo v jeho zastoupení</w:t>
      </w:r>
      <w:r w:rsidR="00BB2C85" w:rsidRPr="00BB2C85">
        <w:rPr>
          <w:rFonts w:ascii="Verdana" w:hAnsi="Verdana"/>
          <w:sz w:val="18"/>
          <w:szCs w:val="18"/>
          <w:lang w:val="cs-CZ" w:eastAsia="en-US"/>
        </w:rPr>
        <w:t>.</w:t>
      </w:r>
    </w:p>
    <w:p w14:paraId="435C5A9F" w14:textId="27F59E24" w:rsidR="00BB2C85" w:rsidRPr="00BB2C85" w:rsidRDefault="00C90D0C"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8</w:t>
      </w:r>
      <w:r w:rsidR="00BB2C85">
        <w:rPr>
          <w:rFonts w:ascii="Verdana" w:hAnsi="Verdana"/>
          <w:b/>
          <w:sz w:val="18"/>
          <w:szCs w:val="18"/>
          <w:lang w:val="cs-CZ" w:eastAsia="en-US"/>
        </w:rPr>
        <w:t>.</w:t>
      </w:r>
      <w:r w:rsidR="00BB2C85">
        <w:rPr>
          <w:rFonts w:ascii="Verdana" w:hAnsi="Verdana"/>
          <w:b/>
          <w:sz w:val="18"/>
          <w:szCs w:val="18"/>
          <w:lang w:val="cs-CZ" w:eastAsia="en-US"/>
        </w:rPr>
        <w:tab/>
      </w:r>
      <w:r w:rsidR="00BB2C85" w:rsidRPr="00BB2C85">
        <w:rPr>
          <w:rFonts w:ascii="Verdana" w:hAnsi="Verdana"/>
          <w:sz w:val="18"/>
          <w:szCs w:val="18"/>
          <w:lang w:val="cs-CZ" w:eastAsia="en-US"/>
        </w:rPr>
        <w:t xml:space="preserve">Ke dni účinnosti odstoupení od smlouvy má </w:t>
      </w:r>
      <w:r w:rsidR="002C774D">
        <w:rPr>
          <w:rFonts w:ascii="Verdana" w:hAnsi="Verdana"/>
          <w:sz w:val="18"/>
          <w:szCs w:val="18"/>
          <w:lang w:val="cs-CZ" w:eastAsia="en-US"/>
        </w:rPr>
        <w:t>Z</w:t>
      </w:r>
      <w:r w:rsidR="00BB2C85" w:rsidRPr="00BB2C85">
        <w:rPr>
          <w:rFonts w:ascii="Verdana" w:hAnsi="Verdana"/>
          <w:sz w:val="18"/>
          <w:szCs w:val="18"/>
          <w:lang w:val="cs-CZ" w:eastAsia="en-US"/>
        </w:rPr>
        <w:t xml:space="preserve">hotovitel </w:t>
      </w:r>
      <w:r w:rsidR="00BB2C85">
        <w:rPr>
          <w:rFonts w:ascii="Verdana" w:hAnsi="Verdana"/>
          <w:sz w:val="18"/>
          <w:szCs w:val="18"/>
          <w:lang w:val="cs-CZ" w:eastAsia="en-US"/>
        </w:rPr>
        <w:t>právo na úhradu těch částí díla</w:t>
      </w:r>
      <w:r w:rsidR="00BB2C85" w:rsidRPr="00BB2C85">
        <w:rPr>
          <w:rFonts w:ascii="Verdana" w:hAnsi="Verdana"/>
          <w:sz w:val="18"/>
          <w:szCs w:val="18"/>
          <w:lang w:val="cs-CZ" w:eastAsia="en-US"/>
        </w:rPr>
        <w:t>, které byly realizovány do okamžiku</w:t>
      </w:r>
      <w:r w:rsidR="002C774D">
        <w:rPr>
          <w:rFonts w:ascii="Verdana" w:hAnsi="Verdana"/>
          <w:sz w:val="18"/>
          <w:szCs w:val="18"/>
          <w:lang w:val="cs-CZ" w:eastAsia="en-US"/>
        </w:rPr>
        <w:t xml:space="preserve"> účinnosti odstoupení a nebyly Z</w:t>
      </w:r>
      <w:r w:rsidR="00BB2C85" w:rsidRPr="00BB2C85">
        <w:rPr>
          <w:rFonts w:ascii="Verdana" w:hAnsi="Verdana"/>
          <w:sz w:val="18"/>
          <w:szCs w:val="18"/>
          <w:lang w:val="cs-CZ" w:eastAsia="en-US"/>
        </w:rPr>
        <w:t xml:space="preserve">hotoviteli zaplaceny jako plnění za část díla v rámci jiné </w:t>
      </w:r>
      <w:r w:rsidR="00CD6E19">
        <w:rPr>
          <w:rFonts w:ascii="Verdana" w:hAnsi="Verdana"/>
          <w:sz w:val="18"/>
          <w:szCs w:val="18"/>
          <w:lang w:val="cs-CZ" w:eastAsia="en-US"/>
        </w:rPr>
        <w:t>d</w:t>
      </w:r>
      <w:r w:rsidR="00BB2C85" w:rsidRPr="00BB2C85">
        <w:rPr>
          <w:rFonts w:ascii="Verdana" w:hAnsi="Verdana"/>
          <w:sz w:val="18"/>
          <w:szCs w:val="18"/>
          <w:lang w:val="cs-CZ" w:eastAsia="en-US"/>
        </w:rPr>
        <w:t xml:space="preserve">ílčí etapy, přičemž se použijí </w:t>
      </w:r>
      <w:r w:rsidR="00A5136A">
        <w:rPr>
          <w:rFonts w:ascii="Verdana" w:hAnsi="Verdana"/>
          <w:sz w:val="18"/>
          <w:szCs w:val="18"/>
          <w:lang w:val="cs-CZ" w:eastAsia="en-US"/>
        </w:rPr>
        <w:t xml:space="preserve">jednotkové </w:t>
      </w:r>
      <w:r w:rsidR="00BB2C85" w:rsidRPr="00BB2C85">
        <w:rPr>
          <w:rFonts w:ascii="Verdana" w:hAnsi="Verdana"/>
          <w:sz w:val="18"/>
          <w:szCs w:val="18"/>
          <w:lang w:val="cs-CZ" w:eastAsia="en-US"/>
        </w:rPr>
        <w:t>ceny uvedené v této smlouvě. Zhotovitel nemá právo na úhradu za ty části díla, které byly provedeny vadně.</w:t>
      </w:r>
    </w:p>
    <w:p w14:paraId="490D6F0A" w14:textId="77777777" w:rsidR="009741EB" w:rsidRPr="0029625D" w:rsidRDefault="009741EB" w:rsidP="00B5734E">
      <w:pPr>
        <w:pStyle w:val="Meziodstavce"/>
        <w:rPr>
          <w:rFonts w:ascii="Verdana" w:hAnsi="Verdana"/>
          <w:sz w:val="18"/>
          <w:szCs w:val="18"/>
        </w:rPr>
      </w:pPr>
      <w:r w:rsidRPr="0029625D">
        <w:rPr>
          <w:rFonts w:ascii="Verdana" w:hAnsi="Verdana"/>
          <w:sz w:val="18"/>
          <w:szCs w:val="18"/>
        </w:rPr>
        <w:t xml:space="preserve"> </w:t>
      </w:r>
    </w:p>
    <w:p w14:paraId="2369A4FB" w14:textId="77777777" w:rsidR="004D098A" w:rsidRPr="004D098A" w:rsidRDefault="004D098A" w:rsidP="004D098A">
      <w:pPr>
        <w:pStyle w:val="lneksmlouvynadpisPVL"/>
        <w:rPr>
          <w:rFonts w:ascii="Verdana" w:hAnsi="Verdana"/>
          <w:sz w:val="18"/>
          <w:szCs w:val="18"/>
        </w:rPr>
      </w:pPr>
      <w:r w:rsidRPr="004D098A">
        <w:rPr>
          <w:rFonts w:ascii="Verdana" w:hAnsi="Verdana"/>
          <w:sz w:val="18"/>
          <w:szCs w:val="18"/>
          <w:lang w:val="cs-CZ"/>
        </w:rPr>
        <w:t>Mezinárodní sankce</w:t>
      </w:r>
    </w:p>
    <w:p w14:paraId="26EAFC90" w14:textId="77777777" w:rsidR="004D098A" w:rsidRPr="00565B0D" w:rsidRDefault="004D098A" w:rsidP="00B5734E">
      <w:pPr>
        <w:pStyle w:val="Zkladntext"/>
        <w:spacing w:before="120" w:line="240" w:lineRule="auto"/>
        <w:ind w:left="357" w:hanging="357"/>
        <w:rPr>
          <w:rFonts w:ascii="Verdana" w:hAnsi="Verdana"/>
          <w:sz w:val="18"/>
          <w:szCs w:val="18"/>
          <w:lang w:val="cs-CZ" w:eastAsia="en-US"/>
        </w:rPr>
      </w:pPr>
      <w:r w:rsidRPr="004D098A">
        <w:rPr>
          <w:rFonts w:ascii="Verdana" w:hAnsi="Verdana"/>
          <w:b/>
          <w:sz w:val="18"/>
          <w:szCs w:val="18"/>
          <w:lang w:val="cs-CZ" w:eastAsia="en-US"/>
        </w:rPr>
        <w:t>1</w:t>
      </w:r>
      <w:r w:rsidRPr="00565B0D">
        <w:rPr>
          <w:rFonts w:ascii="Verdana" w:hAnsi="Verdana"/>
          <w:sz w:val="18"/>
          <w:szCs w:val="18"/>
          <w:lang w:val="cs-CZ" w:eastAsia="en-US"/>
        </w:rPr>
        <w:t xml:space="preserve">. Zhotovitel prohlašuje, že: </w:t>
      </w:r>
    </w:p>
    <w:p w14:paraId="1FE7EFD0"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a) </w:t>
      </w:r>
      <w:r w:rsidR="004D098A" w:rsidRPr="00565B0D">
        <w:rPr>
          <w:rFonts w:ascii="Verdana" w:hAnsi="Verdana"/>
          <w:sz w:val="18"/>
          <w:szCs w:val="18"/>
          <w:lang w:val="cs-CZ" w:eastAsia="en-US"/>
        </w:rPr>
        <w:tab/>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w:t>
      </w:r>
      <w:r>
        <w:rPr>
          <w:rFonts w:ascii="Verdana" w:hAnsi="Verdana"/>
          <w:sz w:val="18"/>
          <w:szCs w:val="18"/>
          <w:lang w:val="cs-CZ" w:eastAsia="en-US"/>
        </w:rPr>
        <w:t>až h) a j) směrnice 2009/81/EC,</w:t>
      </w:r>
    </w:p>
    <w:p w14:paraId="1FE7CDB0" w14:textId="77777777" w:rsidR="004D098A" w:rsidRPr="00F107C8"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b)</w:t>
      </w:r>
      <w:r w:rsidR="004D098A" w:rsidRPr="00565B0D">
        <w:rPr>
          <w:rFonts w:ascii="Verdana" w:hAnsi="Verdana"/>
          <w:sz w:val="18"/>
          <w:szCs w:val="18"/>
          <w:lang w:val="cs-CZ" w:eastAsia="en-US"/>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w:t>
      </w:r>
      <w:r w:rsidR="00F107C8">
        <w:rPr>
          <w:rFonts w:ascii="Verdana" w:hAnsi="Verdana"/>
          <w:sz w:val="18"/>
          <w:szCs w:val="18"/>
          <w:lang w:val="cs-CZ" w:eastAsia="en-US"/>
        </w:rPr>
        <w:t>4 (dále jen „Sankční seznamy“),</w:t>
      </w:r>
    </w:p>
    <w:p w14:paraId="1ACAAB96"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c)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Je-li Zhotovitelem sdružení více osob, platí výše podmínky dle tohoto článku také jednotlivě pro všechny osoby v rámci Zhotovitele sdružené, a to bez ohledu n</w:t>
      </w:r>
      <w:r>
        <w:rPr>
          <w:rFonts w:ascii="Verdana" w:hAnsi="Verdana"/>
          <w:sz w:val="18"/>
          <w:szCs w:val="18"/>
          <w:lang w:val="cs-CZ" w:eastAsia="en-US"/>
        </w:rPr>
        <w:t>a právní formu tohoto sdružení.</w:t>
      </w:r>
    </w:p>
    <w:p w14:paraId="6C255A61"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d)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w:t>
      </w:r>
      <w:r>
        <w:rPr>
          <w:rFonts w:ascii="Verdana" w:hAnsi="Verdana"/>
          <w:sz w:val="18"/>
          <w:szCs w:val="18"/>
          <w:lang w:val="cs-CZ" w:eastAsia="en-US"/>
        </w:rPr>
        <w:t xml:space="preserve"> uvedené podmínky, Objednateli.</w:t>
      </w:r>
    </w:p>
    <w:p w14:paraId="7009209D"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lastRenderedPageBreak/>
        <w:t xml:space="preserve">e) </w:t>
      </w:r>
      <w:r w:rsidR="004D098A" w:rsidRPr="00565B0D">
        <w:rPr>
          <w:rFonts w:ascii="Verdana" w:hAnsi="Verdana"/>
          <w:sz w:val="18"/>
          <w:szCs w:val="18"/>
          <w:lang w:val="cs-CZ" w:eastAsia="en-US"/>
        </w:rPr>
        <w:tab/>
        <w:t xml:space="preserve">Zhotovitel se dále zavazuje postupovat při plnění této </w:t>
      </w:r>
      <w:r w:rsidR="00C23C6A">
        <w:rPr>
          <w:rFonts w:ascii="Verdana" w:hAnsi="Verdana"/>
          <w:sz w:val="18"/>
          <w:szCs w:val="18"/>
          <w:lang w:val="cs-CZ" w:eastAsia="en-US"/>
        </w:rPr>
        <w:t>s</w:t>
      </w:r>
      <w:r w:rsidR="004D098A" w:rsidRPr="00565B0D">
        <w:rPr>
          <w:rFonts w:ascii="Verdana" w:hAnsi="Verdana"/>
          <w:sz w:val="18"/>
          <w:szCs w:val="18"/>
          <w:lang w:val="cs-CZ" w:eastAsia="en-US"/>
        </w:rPr>
        <w:t xml:space="preserve">mlouvy v souladu s Nařízením Rady (ES) č. 765/2006 ze dne 18. května 2006 o omezujících opatřeních vzhledem k situaci v Bělorusku a k zapojení Běloruska do ruské agrese proti Ukrajině, ve znění pozdějších předpisů, a dalších prováděcích předpisů k tomuto </w:t>
      </w:r>
      <w:r>
        <w:rPr>
          <w:rFonts w:ascii="Verdana" w:hAnsi="Verdana"/>
          <w:sz w:val="18"/>
          <w:szCs w:val="18"/>
          <w:lang w:val="cs-CZ" w:eastAsia="en-US"/>
        </w:rPr>
        <w:t>nařízení Rady (EU) č. 269/2014.</w:t>
      </w:r>
    </w:p>
    <w:p w14:paraId="29351E19"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f) </w:t>
      </w:r>
      <w:r w:rsidR="004D098A" w:rsidRPr="00565B0D">
        <w:rPr>
          <w:rFonts w:ascii="Verdana" w:hAnsi="Verdana"/>
          <w:sz w:val="18"/>
          <w:szCs w:val="18"/>
          <w:lang w:val="cs-CZ" w:eastAsia="en-US"/>
        </w:rPr>
        <w:tab/>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w:t>
      </w:r>
      <w:r w:rsidR="00C23C6A">
        <w:rPr>
          <w:rFonts w:ascii="Verdana" w:hAnsi="Verdana"/>
          <w:sz w:val="18"/>
          <w:szCs w:val="18"/>
          <w:lang w:val="cs-CZ" w:eastAsia="en-US"/>
        </w:rPr>
        <w:t>od Objednatele na základě této s</w:t>
      </w:r>
      <w:r w:rsidR="004D098A" w:rsidRPr="00565B0D">
        <w:rPr>
          <w:rFonts w:ascii="Verdana" w:hAnsi="Verdana"/>
          <w:sz w:val="18"/>
          <w:szCs w:val="18"/>
          <w:lang w:val="cs-CZ" w:eastAsia="en-US"/>
        </w:rPr>
        <w:t>mlouvy a jejích případných dodatků, nezpřístupní přímo ani nepřímo fyzickým nebo právnickým osobám, subjektům či orgánům s nimi spojeným uvedeným v Sankčních sez</w:t>
      </w:r>
      <w:r>
        <w:rPr>
          <w:rFonts w:ascii="Verdana" w:hAnsi="Verdana"/>
          <w:sz w:val="18"/>
          <w:szCs w:val="18"/>
          <w:lang w:val="cs-CZ" w:eastAsia="en-US"/>
        </w:rPr>
        <w:t>namech, nebo v jejich prospěch.</w:t>
      </w:r>
    </w:p>
    <w:p w14:paraId="75D070AF" w14:textId="77777777" w:rsidR="003D47F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g) </w:t>
      </w:r>
      <w:r w:rsidR="004D098A" w:rsidRPr="00565B0D">
        <w:rPr>
          <w:rFonts w:ascii="Verdana" w:hAnsi="Verdana"/>
          <w:sz w:val="18"/>
          <w:szCs w:val="18"/>
          <w:lang w:val="cs-CZ" w:eastAsia="en-US"/>
        </w:rPr>
        <w:t xml:space="preserve">Ukáží-li se prohlášení Zhotovitele dle odstavce </w:t>
      </w:r>
      <w:r>
        <w:rPr>
          <w:rFonts w:ascii="Verdana" w:hAnsi="Verdana"/>
          <w:sz w:val="18"/>
          <w:szCs w:val="18"/>
          <w:lang w:val="cs-CZ" w:eastAsia="en-US"/>
        </w:rPr>
        <w:t>a)</w:t>
      </w:r>
      <w:r w:rsidR="004D098A" w:rsidRPr="00565B0D">
        <w:rPr>
          <w:rFonts w:ascii="Verdana" w:hAnsi="Verdana"/>
          <w:sz w:val="18"/>
          <w:szCs w:val="18"/>
          <w:lang w:val="cs-CZ" w:eastAsia="en-US"/>
        </w:rPr>
        <w:t xml:space="preserve">, </w:t>
      </w:r>
      <w:r>
        <w:rPr>
          <w:rFonts w:ascii="Verdana" w:hAnsi="Verdana"/>
          <w:sz w:val="18"/>
          <w:szCs w:val="18"/>
          <w:lang w:val="cs-CZ" w:eastAsia="en-US"/>
        </w:rPr>
        <w:t>b)</w:t>
      </w:r>
      <w:r w:rsidR="004D098A" w:rsidRPr="00565B0D">
        <w:rPr>
          <w:rFonts w:ascii="Verdana" w:hAnsi="Verdana"/>
          <w:sz w:val="18"/>
          <w:szCs w:val="18"/>
          <w:lang w:val="cs-CZ" w:eastAsia="en-US"/>
        </w:rPr>
        <w:t xml:space="preserve"> nebo </w:t>
      </w:r>
      <w:r>
        <w:rPr>
          <w:rFonts w:ascii="Verdana" w:hAnsi="Verdana"/>
          <w:sz w:val="18"/>
          <w:szCs w:val="18"/>
          <w:lang w:val="cs-CZ" w:eastAsia="en-US"/>
        </w:rPr>
        <w:t>c)</w:t>
      </w:r>
      <w:r w:rsidR="004D098A" w:rsidRPr="00565B0D">
        <w:rPr>
          <w:rFonts w:ascii="Verdana" w:hAnsi="Verdana"/>
          <w:sz w:val="18"/>
          <w:szCs w:val="18"/>
          <w:lang w:val="cs-CZ" w:eastAsia="en-US"/>
        </w:rPr>
        <w:t xml:space="preserve"> jako nepravdivá nebo poruší-li Zhotovitel svou oznamovací povinnost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nebo některou z povinností dle odstavců </w:t>
      </w:r>
      <w:r>
        <w:rPr>
          <w:rFonts w:ascii="Verdana" w:hAnsi="Verdana"/>
          <w:sz w:val="18"/>
          <w:szCs w:val="18"/>
          <w:lang w:val="cs-CZ" w:eastAsia="en-US"/>
        </w:rPr>
        <w:t>e)</w:t>
      </w:r>
      <w:r w:rsidR="004D098A" w:rsidRPr="00565B0D">
        <w:rPr>
          <w:rFonts w:ascii="Verdana" w:hAnsi="Verdana"/>
          <w:sz w:val="18"/>
          <w:szCs w:val="18"/>
          <w:lang w:val="cs-CZ" w:eastAsia="en-US"/>
        </w:rPr>
        <w:t xml:space="preserve"> nebo </w:t>
      </w:r>
      <w:r>
        <w:rPr>
          <w:rFonts w:ascii="Verdana" w:hAnsi="Verdana"/>
          <w:sz w:val="18"/>
          <w:szCs w:val="18"/>
          <w:lang w:val="cs-CZ" w:eastAsia="en-US"/>
        </w:rPr>
        <w:t>f)</w:t>
      </w:r>
      <w:r w:rsidR="004D098A" w:rsidRPr="00565B0D">
        <w:rPr>
          <w:rFonts w:ascii="Verdana" w:hAnsi="Verdana"/>
          <w:sz w:val="18"/>
          <w:szCs w:val="18"/>
          <w:lang w:val="cs-CZ" w:eastAsia="en-US"/>
        </w:rPr>
        <w:t xml:space="preserve"> je Objednatel </w:t>
      </w:r>
      <w:r w:rsidR="00C23C6A">
        <w:rPr>
          <w:rFonts w:ascii="Verdana" w:hAnsi="Verdana"/>
          <w:sz w:val="18"/>
          <w:szCs w:val="18"/>
          <w:lang w:val="cs-CZ" w:eastAsia="en-US"/>
        </w:rPr>
        <w:t>oprávněn odstoupit od uzavřené s</w:t>
      </w:r>
      <w:r w:rsidR="004D098A" w:rsidRPr="00565B0D">
        <w:rPr>
          <w:rFonts w:ascii="Verdana" w:hAnsi="Verdana"/>
          <w:sz w:val="18"/>
          <w:szCs w:val="18"/>
          <w:lang w:val="cs-CZ" w:eastAsia="en-US"/>
        </w:rPr>
        <w:t xml:space="preserve">mlouvy. Zhotovitel je dále povinen zaplatit za každé jednotlivé porušení povinností dle předchozí věty, s výjimkou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300.000 Kč. Zhotovitel je dále povinen zaplatit za každé jednotlivé porušení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100.000 Kč. Ustanovení § 2004 odst. 2 Občanského zákoníku a § 2050 Občanského zákoníku se nepoužijí.</w:t>
      </w:r>
    </w:p>
    <w:p w14:paraId="587FCDFA" w14:textId="77777777" w:rsidR="003D47FD" w:rsidRPr="003D47FD" w:rsidRDefault="003D47FD" w:rsidP="003D47FD">
      <w:pPr>
        <w:pStyle w:val="Zkladntext"/>
        <w:spacing w:before="120" w:line="276" w:lineRule="auto"/>
        <w:ind w:left="360" w:hanging="360"/>
        <w:rPr>
          <w:rFonts w:ascii="Verdana" w:hAnsi="Verdana"/>
          <w:sz w:val="18"/>
          <w:szCs w:val="18"/>
          <w:lang w:val="cs-CZ" w:eastAsia="en-US"/>
        </w:rPr>
      </w:pPr>
    </w:p>
    <w:p w14:paraId="3A0DD8F2" w14:textId="77777777" w:rsidR="00565B0D" w:rsidRPr="0029625D" w:rsidRDefault="00565B0D" w:rsidP="00565B0D">
      <w:pPr>
        <w:pStyle w:val="lneksmlouvynadpisPVL"/>
        <w:rPr>
          <w:rFonts w:ascii="Verdana" w:hAnsi="Verdana"/>
          <w:sz w:val="18"/>
          <w:szCs w:val="18"/>
        </w:rPr>
      </w:pPr>
      <w:r>
        <w:rPr>
          <w:rFonts w:ascii="Verdana" w:hAnsi="Verdana"/>
          <w:sz w:val="18"/>
          <w:szCs w:val="18"/>
          <w:lang w:val="cs-CZ"/>
        </w:rPr>
        <w:t>Kontroly</w:t>
      </w:r>
    </w:p>
    <w:p w14:paraId="40488FAF"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565B0D" w:rsidRPr="003D47FD">
        <w:rPr>
          <w:rFonts w:ascii="Verdana" w:hAnsi="Verdana"/>
          <w:sz w:val="18"/>
          <w:szCs w:val="18"/>
          <w:lang w:val="cs-CZ" w:eastAsia="en-US"/>
        </w:rPr>
        <w:t>Zho</w:t>
      </w:r>
      <w:r w:rsidR="002C774D">
        <w:rPr>
          <w:rFonts w:ascii="Verdana" w:hAnsi="Verdana"/>
          <w:sz w:val="18"/>
          <w:szCs w:val="18"/>
          <w:lang w:val="cs-CZ" w:eastAsia="en-US"/>
        </w:rPr>
        <w:t>tovitel se zavazuje poskytnout Objednateli či osobám pověřeným O</w:t>
      </w:r>
      <w:r w:rsidR="00565B0D" w:rsidRPr="003D47FD">
        <w:rPr>
          <w:rFonts w:ascii="Verdana" w:hAnsi="Verdana"/>
          <w:sz w:val="18"/>
          <w:szCs w:val="18"/>
          <w:lang w:val="cs-CZ" w:eastAsia="en-US"/>
        </w:rPr>
        <w:t>bjednatelem a dalším pověřeným kontrolním orgánům veškerou součinnost, včetně předložení dokladů souvisejících s plněním z</w:t>
      </w:r>
      <w:r w:rsidR="002C774D">
        <w:rPr>
          <w:rFonts w:ascii="Verdana" w:hAnsi="Verdana"/>
          <w:sz w:val="18"/>
          <w:szCs w:val="18"/>
          <w:lang w:val="cs-CZ" w:eastAsia="en-US"/>
        </w:rPr>
        <w:t>akázky, při provádění kontroly Objednatele, Z</w:t>
      </w:r>
      <w:r w:rsidR="00565B0D" w:rsidRPr="003D47FD">
        <w:rPr>
          <w:rFonts w:ascii="Verdana" w:hAnsi="Verdana"/>
          <w:sz w:val="18"/>
          <w:szCs w:val="18"/>
          <w:lang w:val="cs-CZ" w:eastAsia="en-US"/>
        </w:rPr>
        <w:t>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w:t>
      </w:r>
      <w:r w:rsidR="002C774D">
        <w:rPr>
          <w:rFonts w:ascii="Verdana" w:hAnsi="Verdana"/>
          <w:sz w:val="18"/>
          <w:szCs w:val="18"/>
          <w:lang w:val="cs-CZ" w:eastAsia="en-US"/>
        </w:rPr>
        <w:t>ramu a zavazuje se respektovat O</w:t>
      </w:r>
      <w:r w:rsidR="00565B0D" w:rsidRPr="003D47FD">
        <w:rPr>
          <w:rFonts w:ascii="Verdana" w:hAnsi="Verdana"/>
          <w:sz w:val="18"/>
          <w:szCs w:val="18"/>
          <w:lang w:val="cs-CZ" w:eastAsia="en-US"/>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3ABD0943"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565B0D" w:rsidRPr="003D47FD">
        <w:rPr>
          <w:rFonts w:ascii="Verdana" w:hAnsi="Verdana"/>
          <w:sz w:val="18"/>
          <w:szCs w:val="18"/>
          <w:lang w:val="cs-CZ" w:eastAsia="en-US"/>
        </w:rPr>
        <w:t>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w:t>
      </w:r>
      <w:r w:rsidR="00565B0D" w:rsidRPr="003D47FD">
        <w:rPr>
          <w:rFonts w:ascii="Verdana" w:hAnsi="Verdana"/>
          <w:b/>
          <w:sz w:val="18"/>
          <w:szCs w:val="18"/>
          <w:lang w:val="cs-CZ" w:eastAsia="en-US"/>
        </w:rPr>
        <w:t xml:space="preserve">  </w:t>
      </w:r>
    </w:p>
    <w:p w14:paraId="01191D45"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565B0D" w:rsidRPr="003D47FD">
        <w:rPr>
          <w:rFonts w:ascii="Verdana" w:hAnsi="Verdana"/>
          <w:sz w:val="18"/>
          <w:szCs w:val="18"/>
          <w:lang w:val="cs-CZ" w:eastAsia="en-US"/>
        </w:rPr>
        <w:t>Z</w:t>
      </w:r>
      <w:r w:rsidR="002C774D">
        <w:rPr>
          <w:rFonts w:ascii="Verdana" w:hAnsi="Verdana"/>
          <w:sz w:val="18"/>
          <w:szCs w:val="18"/>
          <w:lang w:val="cs-CZ" w:eastAsia="en-US"/>
        </w:rPr>
        <w:t>hotovitel se zavazuje na výzvu O</w:t>
      </w:r>
      <w:r w:rsidR="00565B0D" w:rsidRPr="003D47FD">
        <w:rPr>
          <w:rFonts w:ascii="Verdana" w:hAnsi="Verdana"/>
          <w:sz w:val="18"/>
          <w:szCs w:val="18"/>
          <w:lang w:val="cs-CZ" w:eastAsia="en-US"/>
        </w:rPr>
        <w:t>bjednatele poskytnout součinnost při výkonu finanční kontroly podle zákona č. 320/2001 Sb., o finanční kontrole ve veřejné správě a o změně některých zákonů (zákon o finanční kontrole), v platném znění.</w:t>
      </w:r>
    </w:p>
    <w:p w14:paraId="3B848FF2" w14:textId="77777777" w:rsidR="003D47FD" w:rsidRDefault="003D47FD" w:rsidP="00B5734E">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565B0D" w:rsidRPr="003D47FD">
        <w:rPr>
          <w:rFonts w:ascii="Verdana" w:hAnsi="Verdana"/>
          <w:sz w:val="18"/>
          <w:szCs w:val="18"/>
          <w:lang w:val="cs-CZ" w:eastAsia="en-US"/>
        </w:rPr>
        <w:t>Zhotovitel není oprávněn provést jednostranný zápočet pohledávky a není oprávněn postou</w:t>
      </w:r>
      <w:r w:rsidR="002C774D">
        <w:rPr>
          <w:rFonts w:ascii="Verdana" w:hAnsi="Verdana"/>
          <w:sz w:val="18"/>
          <w:szCs w:val="18"/>
          <w:lang w:val="cs-CZ" w:eastAsia="en-US"/>
        </w:rPr>
        <w:t>pit jakoukoliv pohledávku vůči O</w:t>
      </w:r>
      <w:r w:rsidR="00565B0D" w:rsidRPr="003D47FD">
        <w:rPr>
          <w:rFonts w:ascii="Verdana" w:hAnsi="Verdana"/>
          <w:sz w:val="18"/>
          <w:szCs w:val="18"/>
          <w:lang w:val="cs-CZ" w:eastAsia="en-US"/>
        </w:rPr>
        <w:t xml:space="preserve">bjednateli ani její část, vzniklou na základě smlouvy třetí osobě bez </w:t>
      </w:r>
      <w:r w:rsidR="002C774D">
        <w:rPr>
          <w:rFonts w:ascii="Verdana" w:hAnsi="Verdana"/>
          <w:sz w:val="18"/>
          <w:szCs w:val="18"/>
          <w:lang w:val="cs-CZ" w:eastAsia="en-US"/>
        </w:rPr>
        <w:t>předchozího písemného souhlasu O</w:t>
      </w:r>
      <w:r w:rsidR="00565B0D" w:rsidRPr="003D47FD">
        <w:rPr>
          <w:rFonts w:ascii="Verdana" w:hAnsi="Verdana"/>
          <w:sz w:val="18"/>
          <w:szCs w:val="18"/>
          <w:lang w:val="cs-CZ" w:eastAsia="en-US"/>
        </w:rPr>
        <w:t xml:space="preserve">bjednatele. Finanční prostředky poskytované na základě této smlouvy </w:t>
      </w:r>
      <w:r w:rsidR="002C774D">
        <w:rPr>
          <w:rFonts w:ascii="Verdana" w:hAnsi="Verdana"/>
          <w:sz w:val="18"/>
          <w:szCs w:val="18"/>
          <w:lang w:val="cs-CZ" w:eastAsia="en-US"/>
        </w:rPr>
        <w:t>Z</w:t>
      </w:r>
      <w:r w:rsidR="00565B0D" w:rsidRPr="003D47FD">
        <w:rPr>
          <w:rFonts w:ascii="Verdana" w:hAnsi="Verdana"/>
          <w:sz w:val="18"/>
          <w:szCs w:val="18"/>
          <w:lang w:val="cs-CZ" w:eastAsia="en-US"/>
        </w:rPr>
        <w:t>hotoviteli nemohou být předmětem výkonu práv třetích osob.</w:t>
      </w:r>
    </w:p>
    <w:p w14:paraId="235A3B66" w14:textId="77777777" w:rsidR="00DE05E8" w:rsidRDefault="00DE05E8" w:rsidP="00F107C8">
      <w:pPr>
        <w:pStyle w:val="Zkladntext"/>
        <w:spacing w:before="120" w:line="276" w:lineRule="auto"/>
        <w:ind w:left="360" w:hanging="360"/>
        <w:rPr>
          <w:rFonts w:ascii="Verdana" w:hAnsi="Verdana"/>
          <w:sz w:val="18"/>
          <w:szCs w:val="18"/>
          <w:lang w:val="cs-CZ" w:eastAsia="en-US"/>
        </w:rPr>
      </w:pPr>
    </w:p>
    <w:p w14:paraId="105B34BA" w14:textId="77777777" w:rsidR="003D47FD" w:rsidRPr="003D47FD" w:rsidRDefault="003D47FD" w:rsidP="003D47FD">
      <w:pPr>
        <w:pStyle w:val="lneksmlouvynadpisPVL"/>
        <w:rPr>
          <w:rFonts w:ascii="Verdana" w:hAnsi="Verdana"/>
          <w:sz w:val="18"/>
          <w:szCs w:val="18"/>
        </w:rPr>
      </w:pPr>
      <w:r>
        <w:rPr>
          <w:rFonts w:ascii="Verdana" w:hAnsi="Verdana"/>
          <w:sz w:val="18"/>
          <w:szCs w:val="18"/>
          <w:lang w:val="cs-CZ"/>
        </w:rPr>
        <w:t>Uveřejnění</w:t>
      </w:r>
    </w:p>
    <w:p w14:paraId="160277C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3D47FD">
        <w:rPr>
          <w:rFonts w:ascii="Verdana" w:hAnsi="Verdana"/>
          <w:sz w:val="18"/>
          <w:szCs w:val="18"/>
          <w:lang w:val="cs-CZ" w:eastAsia="en-US"/>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7BA97B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3D47FD">
        <w:rPr>
          <w:rFonts w:ascii="Verdana" w:hAnsi="Verdana"/>
          <w:sz w:val="18"/>
          <w:szCs w:val="18"/>
          <w:lang w:val="cs-CZ" w:eastAsia="en-US"/>
        </w:rPr>
        <w:t>Zaslání smlouvy správci registru smluv k uveřejn</w:t>
      </w:r>
      <w:r w:rsidR="002C774D">
        <w:rPr>
          <w:rFonts w:ascii="Verdana" w:hAnsi="Verdana"/>
          <w:sz w:val="18"/>
          <w:szCs w:val="18"/>
          <w:lang w:val="cs-CZ" w:eastAsia="en-US"/>
        </w:rPr>
        <w:t>ění v registru smluv zajišťuje O</w:t>
      </w:r>
      <w:r w:rsidRPr="003D47FD">
        <w:rPr>
          <w:rFonts w:ascii="Verdana" w:hAnsi="Verdana"/>
          <w:sz w:val="18"/>
          <w:szCs w:val="18"/>
          <w:lang w:val="cs-CZ" w:eastAsia="en-US"/>
        </w:rPr>
        <w:t>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Pr="003D47FD">
        <w:rPr>
          <w:rFonts w:ascii="Verdana" w:hAnsi="Verdana"/>
          <w:b/>
          <w:sz w:val="18"/>
          <w:szCs w:val="18"/>
          <w:lang w:val="cs-CZ" w:eastAsia="en-US"/>
        </w:rPr>
        <w:t>.</w:t>
      </w:r>
    </w:p>
    <w:p w14:paraId="4C5C0434"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3.</w:t>
      </w:r>
      <w:r>
        <w:rPr>
          <w:rFonts w:ascii="Verdana" w:hAnsi="Verdana"/>
          <w:b/>
          <w:sz w:val="18"/>
          <w:szCs w:val="18"/>
          <w:lang w:val="cs-CZ" w:eastAsia="en-US"/>
        </w:rPr>
        <w:tab/>
      </w:r>
      <w:r w:rsidRPr="003D47FD">
        <w:rPr>
          <w:rFonts w:ascii="Verdana" w:hAnsi="Verdana"/>
          <w:sz w:val="18"/>
          <w:szCs w:val="18"/>
          <w:lang w:val="cs-CZ" w:eastAsia="en-US"/>
        </w:rPr>
        <w:t>Smluvní strany souhlasí se zveřejněním údajů o identifikaci smluvních stran, předmětu smlouvy, jeho ceně či hodnotě a datu uzavření této smlouvy.</w:t>
      </w:r>
    </w:p>
    <w:p w14:paraId="011A10F1"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lastRenderedPageBreak/>
        <w:t>4.</w:t>
      </w:r>
      <w:r>
        <w:rPr>
          <w:rFonts w:ascii="Verdana" w:hAnsi="Verdana"/>
          <w:b/>
          <w:sz w:val="18"/>
          <w:szCs w:val="18"/>
          <w:lang w:val="cs-CZ" w:eastAsia="en-US"/>
        </w:rPr>
        <w:tab/>
      </w:r>
      <w:r w:rsidRPr="003D47FD">
        <w:rPr>
          <w:rFonts w:ascii="Verdana" w:hAnsi="Verdana"/>
          <w:sz w:val="18"/>
          <w:szCs w:val="18"/>
          <w:lang w:val="cs-CZ" w:eastAsia="en-US"/>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r w:rsidRPr="003D47FD">
        <w:rPr>
          <w:rFonts w:ascii="Verdana" w:hAnsi="Verdana"/>
          <w:b/>
          <w:sz w:val="18"/>
          <w:szCs w:val="18"/>
          <w:lang w:val="cs-CZ" w:eastAsia="en-US"/>
        </w:rPr>
        <w:t xml:space="preserve">           </w:t>
      </w:r>
    </w:p>
    <w:p w14:paraId="60089D0E"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5.</w:t>
      </w:r>
      <w:r>
        <w:rPr>
          <w:rFonts w:ascii="Verdana" w:hAnsi="Verdana"/>
          <w:b/>
          <w:sz w:val="18"/>
          <w:szCs w:val="18"/>
          <w:lang w:val="cs-CZ" w:eastAsia="en-US"/>
        </w:rPr>
        <w:tab/>
      </w:r>
      <w:r w:rsidRPr="003D47FD">
        <w:rPr>
          <w:rFonts w:ascii="Verdana" w:hAnsi="Verdana"/>
          <w:sz w:val="18"/>
          <w:szCs w:val="18"/>
          <w:lang w:val="cs-CZ"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w:t>
      </w:r>
      <w:r w:rsidR="002C774D">
        <w:rPr>
          <w:rFonts w:ascii="Verdana" w:hAnsi="Verdana"/>
          <w:sz w:val="18"/>
          <w:szCs w:val="18"/>
          <w:lang w:val="cs-CZ" w:eastAsia="en-US"/>
        </w:rPr>
        <w:t>vřením této smlouvy, nebude O</w:t>
      </w:r>
      <w:r w:rsidRPr="003D47FD">
        <w:rPr>
          <w:rFonts w:ascii="Verdana" w:hAnsi="Verdana"/>
          <w:sz w:val="18"/>
          <w:szCs w:val="18"/>
          <w:lang w:val="cs-CZ" w:eastAsia="en-US"/>
        </w:rPr>
        <w:t>bjednatel jako s obchodním tajemstvím nakládat a ani odpovídat za případnou škodu či jinou újmu takovým postupem vzniklou. Označením obchodního tajemství ve smyslu předchozí věty se rozumí doručení písemného oznámení druhé smlu</w:t>
      </w:r>
      <w:r w:rsidR="002C774D">
        <w:rPr>
          <w:rFonts w:ascii="Verdana" w:hAnsi="Verdana"/>
          <w:sz w:val="18"/>
          <w:szCs w:val="18"/>
          <w:lang w:val="cs-CZ" w:eastAsia="en-US"/>
        </w:rPr>
        <w:t>vní strany O</w:t>
      </w:r>
      <w:r w:rsidRPr="003D47FD">
        <w:rPr>
          <w:rFonts w:ascii="Verdana" w:hAnsi="Verdana"/>
          <w:sz w:val="18"/>
          <w:szCs w:val="18"/>
          <w:lang w:val="cs-CZ" w:eastAsia="en-US"/>
        </w:rPr>
        <w:t>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w:t>
      </w:r>
      <w:r w:rsidR="002C774D">
        <w:rPr>
          <w:rFonts w:ascii="Verdana" w:hAnsi="Verdana"/>
          <w:sz w:val="18"/>
          <w:szCs w:val="18"/>
          <w:lang w:val="cs-CZ" w:eastAsia="en-US"/>
        </w:rPr>
        <w:t>e se neprodleně písemně sdělit O</w:t>
      </w:r>
      <w:r w:rsidRPr="003D47FD">
        <w:rPr>
          <w:rFonts w:ascii="Verdana" w:hAnsi="Verdana"/>
          <w:sz w:val="18"/>
          <w:szCs w:val="18"/>
          <w:lang w:val="cs-CZ" w:eastAsia="en-US"/>
        </w:rPr>
        <w:t>bjednateli skutečnost, že takto označené informace přestaly naplňovat znaky obchodního tajemství.</w:t>
      </w:r>
    </w:p>
    <w:p w14:paraId="457E0212" w14:textId="57A56F47" w:rsidR="003D47FD" w:rsidRDefault="003D47FD" w:rsidP="008F1350">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3D47FD">
        <w:rPr>
          <w:rFonts w:ascii="Verdana" w:hAnsi="Verdana"/>
          <w:sz w:val="18"/>
          <w:szCs w:val="18"/>
          <w:lang w:val="cs-CZ" w:eastAsia="en-US"/>
        </w:rPr>
        <w:t>Osoby uzavírající tuto smlouvu za smluvní strany souhlasí s uveřejněním svých osobních údajů, které jsou uvedeny v této smlouvě, spolu se smlouvou v registru smluv. Tento souhlas je udělen na dobu neurč</w:t>
      </w:r>
      <w:r w:rsidR="008F1350">
        <w:rPr>
          <w:rFonts w:ascii="Verdana" w:hAnsi="Verdana"/>
          <w:sz w:val="18"/>
          <w:szCs w:val="18"/>
          <w:lang w:val="cs-CZ" w:eastAsia="en-US"/>
        </w:rPr>
        <w:t>itou.</w:t>
      </w:r>
    </w:p>
    <w:p w14:paraId="00AACB9E" w14:textId="77777777" w:rsidR="00DE05E8" w:rsidRPr="003D47FD" w:rsidRDefault="00DE05E8" w:rsidP="008F1350">
      <w:pPr>
        <w:pStyle w:val="Zkladntext"/>
        <w:spacing w:before="120" w:line="240" w:lineRule="auto"/>
        <w:ind w:left="357" w:hanging="357"/>
        <w:rPr>
          <w:rFonts w:ascii="Verdana" w:hAnsi="Verdana"/>
          <w:b/>
          <w:sz w:val="18"/>
          <w:szCs w:val="18"/>
          <w:lang w:val="cs-CZ" w:eastAsia="en-US"/>
        </w:rPr>
      </w:pPr>
    </w:p>
    <w:p w14:paraId="0E2245A2" w14:textId="77777777" w:rsidR="009741EB" w:rsidRDefault="009741EB" w:rsidP="00E34209">
      <w:pPr>
        <w:pStyle w:val="lneksmlouvynadpisPVL"/>
        <w:rPr>
          <w:rFonts w:ascii="Verdana" w:hAnsi="Verdana"/>
          <w:sz w:val="18"/>
          <w:szCs w:val="18"/>
        </w:rPr>
      </w:pPr>
      <w:r w:rsidRPr="0029625D">
        <w:rPr>
          <w:rFonts w:ascii="Verdana" w:hAnsi="Verdana"/>
          <w:sz w:val="18"/>
          <w:szCs w:val="18"/>
        </w:rPr>
        <w:t>Závěrečná ustanovení</w:t>
      </w:r>
    </w:p>
    <w:p w14:paraId="53D60A34"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013747">
        <w:rPr>
          <w:rFonts w:ascii="Verdana" w:hAnsi="Verdana"/>
          <w:sz w:val="18"/>
          <w:szCs w:val="18"/>
          <w:lang w:val="cs-CZ" w:eastAsia="en-US"/>
        </w:rPr>
        <w:t>Pokud není v  této smlouvě stanoveno jinak, platí pro právní vztahy z ní vyplývající příslušná ustanovení obecně závazných právních předpisů České republiky, zejména občanského zákoníku.</w:t>
      </w:r>
    </w:p>
    <w:p w14:paraId="55524920"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013747">
        <w:rPr>
          <w:rFonts w:ascii="Verdana" w:hAnsi="Verdana"/>
          <w:sz w:val="18"/>
          <w:szCs w:val="18"/>
          <w:lang w:val="cs-CZ" w:eastAsia="en-US"/>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 Vylučuje se ujednání, které by změnilo ustanovení o zákazu změny závazku v jiné než písemné formě. Změnu tohoto ustanovení lze provést jen písemně.</w:t>
      </w:r>
    </w:p>
    <w:p w14:paraId="50CC4177" w14:textId="77777777" w:rsidR="00013747" w:rsidRPr="00F411EB"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013747">
        <w:rPr>
          <w:rFonts w:ascii="Verdana" w:hAnsi="Verdana"/>
          <w:sz w:val="18"/>
          <w:szCs w:val="18"/>
          <w:lang w:val="cs-CZ" w:eastAsia="en-US"/>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w:t>
      </w:r>
      <w:r w:rsidRPr="00F411EB">
        <w:rPr>
          <w:rFonts w:ascii="Verdana" w:hAnsi="Verdana"/>
          <w:sz w:val="18"/>
          <w:szCs w:val="18"/>
          <w:lang w:val="cs-CZ" w:eastAsia="en-US"/>
        </w:rPr>
        <w:t>zákoníku.</w:t>
      </w:r>
    </w:p>
    <w:p w14:paraId="46F86133" w14:textId="2531D197" w:rsidR="00F411EB" w:rsidRPr="00F411EB" w:rsidRDefault="00B8288B"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4</w:t>
      </w:r>
      <w:r w:rsidR="00F411EB" w:rsidRPr="00F411EB">
        <w:rPr>
          <w:rFonts w:ascii="Verdana" w:hAnsi="Verdana"/>
          <w:b/>
          <w:sz w:val="18"/>
          <w:szCs w:val="18"/>
          <w:lang w:val="cs-CZ" w:eastAsia="en-US"/>
        </w:rPr>
        <w:t>.</w:t>
      </w:r>
      <w:r w:rsidR="00F411EB" w:rsidRPr="00F411EB">
        <w:rPr>
          <w:rFonts w:ascii="Verdana" w:hAnsi="Verdana"/>
          <w:sz w:val="18"/>
          <w:szCs w:val="18"/>
          <w:lang w:val="cs-CZ" w:eastAsia="en-US"/>
        </w:rPr>
        <w:tab/>
        <w:t>Smluvní strany se zavazují oznamovat si bezodkladně změny údajů uvedených v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41B5BBBE" w14:textId="23D35D62"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5</w:t>
      </w:r>
      <w:r w:rsidR="00013747">
        <w:rPr>
          <w:rFonts w:ascii="Verdana" w:hAnsi="Verdana"/>
          <w:b/>
          <w:sz w:val="18"/>
          <w:szCs w:val="18"/>
          <w:lang w:val="cs-CZ" w:eastAsia="en-US"/>
        </w:rPr>
        <w:t>.</w:t>
      </w:r>
      <w:r w:rsidR="00013747" w:rsidRPr="00013747">
        <w:rPr>
          <w:rFonts w:ascii="Verdana" w:hAnsi="Verdana"/>
          <w:sz w:val="18"/>
          <w:szCs w:val="18"/>
          <w:lang w:val="cs-CZ" w:eastAsia="en-US"/>
        </w:rPr>
        <w:tab/>
        <w:t>Smluvní strany podpisem této smlouvy vylučují, že při právním styku mezi smluvními stranami se přihlíží k obchodním zvyklostem. Obchodní zvyklosti tak nemají přednost před ustanoveními zákona dle ust. § 558 odst. 2 občanského zákoníku.</w:t>
      </w:r>
    </w:p>
    <w:p w14:paraId="73F0362C" w14:textId="17FDD9A7"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6</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w:t>
      </w:r>
      <w:r w:rsidR="002C774D">
        <w:rPr>
          <w:rFonts w:ascii="Verdana" w:hAnsi="Verdana"/>
          <w:sz w:val="18"/>
          <w:szCs w:val="18"/>
          <w:lang w:val="cs-CZ" w:eastAsia="en-US"/>
        </w:rPr>
        <w:t>předchozího písemného souhlasu O</w:t>
      </w:r>
      <w:r w:rsidR="00013747" w:rsidRPr="00013747">
        <w:rPr>
          <w:rFonts w:ascii="Verdana" w:hAnsi="Verdana"/>
          <w:sz w:val="18"/>
          <w:szCs w:val="18"/>
          <w:lang w:val="cs-CZ" w:eastAsia="en-US"/>
        </w:rPr>
        <w:t>bjednatele.</w:t>
      </w:r>
    </w:p>
    <w:p w14:paraId="615B2121" w14:textId="3B7F26BB"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7</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Žádné úkony či jednání ze strany </w:t>
      </w:r>
      <w:r w:rsidR="002C774D">
        <w:rPr>
          <w:rFonts w:ascii="Verdana" w:hAnsi="Verdana"/>
          <w:sz w:val="18"/>
          <w:szCs w:val="18"/>
          <w:lang w:val="cs-CZ" w:eastAsia="en-US"/>
        </w:rPr>
        <w:t>O</w:t>
      </w:r>
      <w:r w:rsidR="00013747" w:rsidRPr="00013747">
        <w:rPr>
          <w:rFonts w:ascii="Verdana" w:hAnsi="Verdana"/>
          <w:sz w:val="18"/>
          <w:szCs w:val="18"/>
          <w:lang w:val="cs-CZ" w:eastAsia="en-US"/>
        </w:rPr>
        <w:t xml:space="preserve">bjednatele nelze považovat za příslib uzavření smlouvy nebo dodatku k ní. V souladu s ust. § 1740 odst. 3 občanského zákoníku </w:t>
      </w:r>
      <w:r w:rsidR="002C774D">
        <w:rPr>
          <w:rFonts w:ascii="Verdana" w:hAnsi="Verdana"/>
          <w:sz w:val="18"/>
          <w:szCs w:val="18"/>
          <w:lang w:val="cs-CZ" w:eastAsia="en-US"/>
        </w:rPr>
        <w:t>O</w:t>
      </w:r>
      <w:r w:rsidR="00013747" w:rsidRPr="00013747">
        <w:rPr>
          <w:rFonts w:ascii="Verdana" w:hAnsi="Verdana"/>
          <w:sz w:val="18"/>
          <w:szCs w:val="18"/>
          <w:lang w:val="cs-CZ" w:eastAsia="en-US"/>
        </w:rPr>
        <w:t>bjednatel nepřipouští přijetí návrhu na uzavření smlouvy s dodatkem nebo odchylkou, s čímž druhá smluvní strana podpisem smlouvy souhlasí.</w:t>
      </w:r>
    </w:p>
    <w:p w14:paraId="0012E59B" w14:textId="77C73BAB"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8</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6FFF0D06" w14:textId="39B0EF4B"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9</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Pr>
          <w:rFonts w:ascii="Verdana" w:hAnsi="Verdana"/>
          <w:b/>
          <w:sz w:val="18"/>
          <w:szCs w:val="18"/>
          <w:lang w:val="cs-CZ" w:eastAsia="en-US"/>
        </w:rPr>
        <w:t xml:space="preserve"> </w:t>
      </w:r>
      <w:r w:rsidR="00013747" w:rsidRPr="00013747">
        <w:rPr>
          <w:rFonts w:ascii="Verdana" w:hAnsi="Verdana"/>
          <w:sz w:val="18"/>
          <w:szCs w:val="18"/>
          <w:lang w:val="cs-CZ" w:eastAsia="en-US"/>
        </w:rPr>
        <w:t>Dle ust. § 630 odst. 1 občanského zákoníku si smluvní strany podpisem této smlouvy sjednávají promlčecí lhůtu v délce trvání 6 let, pokud není touto smlouvou stanoveno v některých případech jinak.</w:t>
      </w:r>
    </w:p>
    <w:p w14:paraId="26A39558" w14:textId="53D8E0A5" w:rsidR="00013747" w:rsidRPr="00013747" w:rsidRDefault="00B8288B"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lastRenderedPageBreak/>
        <w:t>10</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sidR="00013747" w:rsidRPr="00013747">
        <w:rPr>
          <w:rFonts w:ascii="Verdana" w:hAnsi="Verdana"/>
          <w:sz w:val="18"/>
          <w:szCs w:val="18"/>
          <w:lang w:val="cs-CZ" w:eastAsia="en-US"/>
        </w:rPr>
        <w:t>Ve smyslu ust. § 1765 odst. 2 a § 2620 odst. 2 občanského zákoníku pře</w:t>
      </w:r>
      <w:r w:rsidR="002C774D">
        <w:rPr>
          <w:rFonts w:ascii="Verdana" w:hAnsi="Verdana"/>
          <w:sz w:val="18"/>
          <w:szCs w:val="18"/>
          <w:lang w:val="cs-CZ" w:eastAsia="en-US"/>
        </w:rPr>
        <w:t>bírá Z</w:t>
      </w:r>
      <w:r w:rsidR="00013747" w:rsidRPr="00013747">
        <w:rPr>
          <w:rFonts w:ascii="Verdana" w:hAnsi="Verdana"/>
          <w:sz w:val="18"/>
          <w:szCs w:val="18"/>
          <w:lang w:val="cs-CZ" w:eastAsia="en-US"/>
        </w:rPr>
        <w:t>hotovitel podpisem této smlouvy nebezpečí změny okolností.</w:t>
      </w:r>
    </w:p>
    <w:p w14:paraId="6CA52350" w14:textId="778EBB36" w:rsidR="00013747" w:rsidRP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1</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648A5CE" w14:textId="1DB877ED"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2</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Smluvní strany potvrzují, že uzavření této smlouvy je výsledkem jednání smluvních stran a každá ze smluvních stran měla příležitost ovlivnit obsah této smlouvy.</w:t>
      </w:r>
    </w:p>
    <w:p w14:paraId="49490D84" w14:textId="77777777" w:rsidR="00B8288B" w:rsidRDefault="00013747" w:rsidP="00B8288B">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3</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Tato smlouva je vyhotovena elektronicky a podepsána zaručeným elektronickým podpisem založeným na kvalifikovaném certifikátu pro elektronický podpis nebo kvalifikovaným elektronickým podpisem, každý elektronický obraz smlouvy má platnost originálu.</w:t>
      </w:r>
    </w:p>
    <w:p w14:paraId="31AC351C" w14:textId="3CE571BC" w:rsidR="00013747" w:rsidRDefault="00013747" w:rsidP="00B8288B">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4</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Součástí této smlouvy jsou následující přílohy:</w:t>
      </w:r>
    </w:p>
    <w:p w14:paraId="367E3DBA" w14:textId="77777777" w:rsidR="00013747" w:rsidRPr="00490456" w:rsidRDefault="00013747" w:rsidP="001D6C06">
      <w:pPr>
        <w:pStyle w:val="Zkladntext"/>
        <w:spacing w:before="120" w:line="240" w:lineRule="auto"/>
        <w:ind w:left="357" w:hanging="360"/>
        <w:rPr>
          <w:rFonts w:ascii="Verdana" w:hAnsi="Verdana"/>
          <w:sz w:val="18"/>
          <w:szCs w:val="18"/>
          <w:lang w:val="cs-CZ" w:eastAsia="en-US"/>
        </w:rPr>
      </w:pPr>
      <w:r w:rsidRPr="00490456">
        <w:rPr>
          <w:rFonts w:ascii="Verdana" w:hAnsi="Verdana"/>
          <w:sz w:val="18"/>
          <w:szCs w:val="18"/>
          <w:lang w:val="cs-CZ" w:eastAsia="en-US"/>
        </w:rPr>
        <w:tab/>
        <w:t>příloha č. 1</w:t>
      </w:r>
      <w:r w:rsidR="00490456" w:rsidRPr="00490456">
        <w:rPr>
          <w:rFonts w:ascii="Verdana" w:hAnsi="Verdana"/>
          <w:sz w:val="18"/>
          <w:szCs w:val="18"/>
          <w:lang w:val="cs-CZ" w:eastAsia="en-US"/>
        </w:rPr>
        <w:t xml:space="preserve"> Specifikace díla</w:t>
      </w:r>
      <w:r w:rsidR="00D81837">
        <w:rPr>
          <w:rFonts w:ascii="Verdana" w:hAnsi="Verdana"/>
          <w:sz w:val="18"/>
          <w:szCs w:val="18"/>
          <w:lang w:val="cs-CZ" w:eastAsia="en-US"/>
        </w:rPr>
        <w:t xml:space="preserve"> - ZTP</w:t>
      </w:r>
    </w:p>
    <w:p w14:paraId="2412D825"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w:t>
      </w:r>
      <w:r w:rsidR="00490456">
        <w:rPr>
          <w:rFonts w:ascii="Verdana" w:hAnsi="Verdana"/>
          <w:sz w:val="18"/>
          <w:szCs w:val="18"/>
          <w:lang w:val="cs-CZ" w:eastAsia="en-US"/>
        </w:rPr>
        <w:t xml:space="preserve">č. </w:t>
      </w:r>
      <w:r w:rsidRPr="00490456">
        <w:rPr>
          <w:rFonts w:ascii="Verdana" w:hAnsi="Verdana"/>
          <w:sz w:val="18"/>
          <w:szCs w:val="18"/>
          <w:lang w:val="cs-CZ" w:eastAsia="en-US"/>
        </w:rPr>
        <w:t>2</w:t>
      </w:r>
      <w:r w:rsidR="00D81837">
        <w:rPr>
          <w:rFonts w:ascii="Verdana" w:hAnsi="Verdana"/>
          <w:sz w:val="18"/>
          <w:szCs w:val="18"/>
          <w:lang w:val="cs-CZ" w:eastAsia="en-US"/>
        </w:rPr>
        <w:t xml:space="preserve"> Harmonogram plnění</w:t>
      </w:r>
    </w:p>
    <w:p w14:paraId="01FAD98A"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3</w:t>
      </w:r>
      <w:r w:rsidR="00490456" w:rsidRPr="00490456">
        <w:rPr>
          <w:rFonts w:ascii="Verdana" w:hAnsi="Verdana"/>
          <w:sz w:val="18"/>
          <w:szCs w:val="18"/>
          <w:lang w:val="cs-CZ" w:eastAsia="en-US"/>
        </w:rPr>
        <w:t xml:space="preserve"> </w:t>
      </w:r>
      <w:r w:rsidR="00F73E39">
        <w:rPr>
          <w:rFonts w:ascii="Verdana" w:hAnsi="Verdana"/>
          <w:sz w:val="18"/>
          <w:szCs w:val="18"/>
          <w:lang w:val="cs-CZ" w:eastAsia="en-US"/>
        </w:rPr>
        <w:t>Rozpis ceny díla</w:t>
      </w:r>
    </w:p>
    <w:p w14:paraId="0F782B4C" w14:textId="77777777" w:rsidR="001D3574" w:rsidRDefault="00013747" w:rsidP="001D3574">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4</w:t>
      </w:r>
      <w:r w:rsidR="00490456" w:rsidRPr="00490456">
        <w:rPr>
          <w:rFonts w:ascii="Verdana" w:hAnsi="Verdana"/>
          <w:sz w:val="18"/>
          <w:szCs w:val="18"/>
          <w:lang w:val="cs-CZ" w:eastAsia="en-US"/>
        </w:rPr>
        <w:t xml:space="preserve"> Poddodavatelé</w:t>
      </w:r>
    </w:p>
    <w:p w14:paraId="1021C3E1" w14:textId="77777777" w:rsidR="00CA1FAA" w:rsidRDefault="00CA1FAA" w:rsidP="001D3574">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 xml:space="preserve">příloha č. </w:t>
      </w:r>
      <w:r w:rsidR="00D81837">
        <w:rPr>
          <w:rFonts w:ascii="Verdana" w:hAnsi="Verdana"/>
          <w:sz w:val="18"/>
          <w:szCs w:val="18"/>
          <w:lang w:val="cs-CZ" w:eastAsia="en-US"/>
        </w:rPr>
        <w:t>5</w:t>
      </w:r>
      <w:r>
        <w:rPr>
          <w:rFonts w:ascii="Verdana" w:hAnsi="Verdana"/>
          <w:sz w:val="18"/>
          <w:szCs w:val="18"/>
          <w:lang w:val="cs-CZ" w:eastAsia="en-US"/>
        </w:rPr>
        <w:t xml:space="preserve"> </w:t>
      </w:r>
      <w:r w:rsidR="00FB7AD3">
        <w:rPr>
          <w:rFonts w:ascii="Verdana" w:hAnsi="Verdana"/>
          <w:sz w:val="18"/>
          <w:szCs w:val="18"/>
          <w:lang w:val="cs-CZ" w:eastAsia="en-US"/>
        </w:rPr>
        <w:t>Oprávněné osoby</w:t>
      </w:r>
    </w:p>
    <w:p w14:paraId="7A643ADE" w14:textId="19C96FEA" w:rsidR="001D3574" w:rsidRDefault="001D3574" w:rsidP="001D3574">
      <w:pPr>
        <w:pStyle w:val="Zkladntext"/>
        <w:spacing w:before="120" w:line="240" w:lineRule="auto"/>
        <w:ind w:left="357"/>
        <w:rPr>
          <w:rFonts w:ascii="Verdana" w:hAnsi="Verdana"/>
          <w:sz w:val="18"/>
          <w:szCs w:val="18"/>
          <w:lang w:val="cs-CZ" w:eastAsia="en-US"/>
        </w:rPr>
      </w:pPr>
    </w:p>
    <w:p w14:paraId="5FD726FE" w14:textId="5BFFC6F2" w:rsidR="00BD51EC" w:rsidRDefault="00BD51EC" w:rsidP="001D3574">
      <w:pPr>
        <w:pStyle w:val="Zkladntext"/>
        <w:spacing w:before="120" w:line="240" w:lineRule="auto"/>
        <w:ind w:left="357"/>
        <w:rPr>
          <w:rFonts w:ascii="Verdana" w:hAnsi="Verdana"/>
          <w:sz w:val="18"/>
          <w:szCs w:val="18"/>
          <w:lang w:val="cs-CZ" w:eastAsia="en-US"/>
        </w:rPr>
      </w:pPr>
    </w:p>
    <w:p w14:paraId="7E802899" w14:textId="15A26AFF" w:rsidR="00BD51EC" w:rsidRDefault="00BD51EC" w:rsidP="001D3574">
      <w:pPr>
        <w:pStyle w:val="Zkladntext"/>
        <w:spacing w:before="120" w:line="240" w:lineRule="auto"/>
        <w:ind w:left="357"/>
        <w:rPr>
          <w:rFonts w:ascii="Verdana" w:hAnsi="Verdana"/>
          <w:sz w:val="18"/>
          <w:szCs w:val="18"/>
          <w:lang w:val="cs-CZ" w:eastAsia="en-US"/>
        </w:rPr>
      </w:pPr>
    </w:p>
    <w:p w14:paraId="12EF8464" w14:textId="09B6BC4F" w:rsidR="00BD51EC" w:rsidRDefault="00BD51EC" w:rsidP="001D3574">
      <w:pPr>
        <w:pStyle w:val="Zkladntext"/>
        <w:spacing w:before="120" w:line="240" w:lineRule="auto"/>
        <w:ind w:left="357"/>
        <w:rPr>
          <w:rFonts w:ascii="Verdana" w:hAnsi="Verdana"/>
          <w:sz w:val="18"/>
          <w:szCs w:val="18"/>
          <w:lang w:val="cs-CZ" w:eastAsia="en-US"/>
        </w:rPr>
      </w:pPr>
    </w:p>
    <w:p w14:paraId="4262DD38" w14:textId="65CD81DC" w:rsidR="00BD51EC" w:rsidRDefault="00BD51EC" w:rsidP="001D3574">
      <w:pPr>
        <w:pStyle w:val="Zkladntext"/>
        <w:spacing w:before="120" w:line="240" w:lineRule="auto"/>
        <w:ind w:left="357"/>
        <w:rPr>
          <w:rFonts w:ascii="Verdana" w:hAnsi="Verdana"/>
          <w:sz w:val="18"/>
          <w:szCs w:val="18"/>
          <w:lang w:val="cs-CZ" w:eastAsia="en-US"/>
        </w:rPr>
      </w:pPr>
    </w:p>
    <w:p w14:paraId="17FBD0EE" w14:textId="328B058A" w:rsidR="00BD51EC" w:rsidRDefault="00BD51EC" w:rsidP="001D3574">
      <w:pPr>
        <w:pStyle w:val="Zkladntext"/>
        <w:spacing w:before="120" w:line="240" w:lineRule="auto"/>
        <w:ind w:left="357"/>
        <w:rPr>
          <w:rFonts w:ascii="Verdana" w:hAnsi="Verdana"/>
          <w:sz w:val="18"/>
          <w:szCs w:val="18"/>
          <w:lang w:val="cs-CZ" w:eastAsia="en-US"/>
        </w:rPr>
      </w:pPr>
    </w:p>
    <w:p w14:paraId="7AD1648D" w14:textId="77777777" w:rsidR="00B8288B" w:rsidRDefault="00B8288B" w:rsidP="001D3574">
      <w:pPr>
        <w:pStyle w:val="Zkladntext"/>
        <w:spacing w:before="120" w:line="240" w:lineRule="auto"/>
        <w:ind w:left="357"/>
        <w:rPr>
          <w:rFonts w:ascii="Verdana" w:hAnsi="Verdana"/>
          <w:sz w:val="18"/>
          <w:szCs w:val="18"/>
          <w:lang w:val="cs-CZ" w:eastAsia="en-US"/>
        </w:rPr>
      </w:pPr>
    </w:p>
    <w:p w14:paraId="72335653" w14:textId="12986117" w:rsidR="009741EB" w:rsidRPr="001D3574" w:rsidRDefault="00C94533" w:rsidP="001D3574">
      <w:pPr>
        <w:pStyle w:val="Zkladntext"/>
        <w:spacing w:before="120" w:line="240" w:lineRule="auto"/>
        <w:ind w:left="357"/>
        <w:rPr>
          <w:rFonts w:ascii="Verdana" w:hAnsi="Verdana"/>
          <w:sz w:val="18"/>
          <w:szCs w:val="18"/>
          <w:lang w:val="cs-CZ" w:eastAsia="en-US"/>
        </w:rPr>
      </w:pPr>
      <w:r w:rsidRPr="0029625D">
        <w:rPr>
          <w:rFonts w:ascii="Verdana" w:hAnsi="Verdana"/>
          <w:sz w:val="18"/>
          <w:szCs w:val="18"/>
        </w:rPr>
        <w:t>V Praze dne …………………</w:t>
      </w:r>
      <w:r w:rsidRPr="0029625D">
        <w:rPr>
          <w:rFonts w:ascii="Verdana" w:hAnsi="Verdana"/>
          <w:sz w:val="18"/>
          <w:szCs w:val="18"/>
        </w:rPr>
        <w:tab/>
      </w:r>
      <w:r w:rsidR="009741EB" w:rsidRPr="0029625D">
        <w:rPr>
          <w:rFonts w:ascii="Verdana" w:hAnsi="Verdana"/>
          <w:sz w:val="18"/>
          <w:szCs w:val="18"/>
        </w:rPr>
        <w:t xml:space="preserve">V </w:t>
      </w:r>
      <w:r w:rsidR="009741EB" w:rsidRPr="0029625D">
        <w:rPr>
          <w:rFonts w:ascii="Verdana" w:hAnsi="Verdana"/>
          <w:sz w:val="18"/>
          <w:szCs w:val="18"/>
          <w:highlight w:val="yellow"/>
        </w:rPr>
        <w:t>…………..</w:t>
      </w:r>
      <w:r w:rsidR="009741EB" w:rsidRPr="0029625D">
        <w:rPr>
          <w:rFonts w:ascii="Verdana" w:hAnsi="Verdana"/>
          <w:sz w:val="18"/>
          <w:szCs w:val="18"/>
        </w:rPr>
        <w:t xml:space="preserve"> dne </w:t>
      </w:r>
      <w:r w:rsidR="009741EB" w:rsidRPr="0029625D">
        <w:rPr>
          <w:rFonts w:ascii="Verdana" w:hAnsi="Verdana"/>
          <w:sz w:val="18"/>
          <w:szCs w:val="18"/>
          <w:highlight w:val="yellow"/>
        </w:rPr>
        <w:t>…………………..</w:t>
      </w:r>
    </w:p>
    <w:p w14:paraId="36839BC6" w14:textId="77777777" w:rsidR="006D7087" w:rsidRPr="0029625D" w:rsidRDefault="006D7087" w:rsidP="00796DA6">
      <w:pPr>
        <w:pStyle w:val="Meziodstavce"/>
        <w:keepNext/>
        <w:rPr>
          <w:rFonts w:ascii="Verdana" w:hAnsi="Verdana"/>
          <w:sz w:val="18"/>
          <w:szCs w:val="18"/>
          <w:lang w:val="cs-CZ"/>
        </w:rPr>
      </w:pPr>
    </w:p>
    <w:p w14:paraId="71FBCAE0" w14:textId="77777777" w:rsidR="00612E37" w:rsidRPr="0029625D" w:rsidRDefault="00612E37" w:rsidP="00796DA6">
      <w:pPr>
        <w:pStyle w:val="Meziodstavce"/>
        <w:keepNext/>
        <w:rPr>
          <w:rFonts w:ascii="Verdana" w:hAnsi="Verdana"/>
          <w:sz w:val="18"/>
          <w:szCs w:val="18"/>
          <w:lang w:val="cs-CZ"/>
        </w:rPr>
      </w:pPr>
    </w:p>
    <w:p w14:paraId="63A2EC4F" w14:textId="77777777" w:rsidR="009741EB" w:rsidRPr="0029625D" w:rsidRDefault="00013747" w:rsidP="00796DA6">
      <w:pPr>
        <w:pStyle w:val="Zvrsmlapodpisy"/>
        <w:keepNext/>
        <w:rPr>
          <w:rFonts w:ascii="Verdana" w:hAnsi="Verdana"/>
          <w:sz w:val="18"/>
          <w:szCs w:val="18"/>
        </w:rPr>
      </w:pPr>
      <w:r>
        <w:rPr>
          <w:rFonts w:ascii="Verdana" w:hAnsi="Verdana"/>
          <w:sz w:val="18"/>
          <w:szCs w:val="18"/>
        </w:rPr>
        <w:t>Objednatel:</w:t>
      </w:r>
      <w:r>
        <w:rPr>
          <w:rFonts w:ascii="Verdana" w:hAnsi="Verdana"/>
          <w:sz w:val="18"/>
          <w:szCs w:val="18"/>
        </w:rPr>
        <w:tab/>
        <w:t>Z</w:t>
      </w:r>
      <w:r w:rsidR="009741EB" w:rsidRPr="0029625D">
        <w:rPr>
          <w:rFonts w:ascii="Verdana" w:hAnsi="Verdana"/>
          <w:sz w:val="18"/>
          <w:szCs w:val="18"/>
        </w:rPr>
        <w:t>hotovitel:</w:t>
      </w:r>
    </w:p>
    <w:p w14:paraId="7C507321" w14:textId="77777777" w:rsidR="006D7087" w:rsidRPr="0029625D" w:rsidRDefault="006D7087" w:rsidP="00C94533">
      <w:pPr>
        <w:pStyle w:val="Meziodstavce"/>
        <w:rPr>
          <w:rFonts w:ascii="Verdana" w:hAnsi="Verdana"/>
          <w:sz w:val="18"/>
          <w:szCs w:val="18"/>
          <w:lang w:val="cs-CZ"/>
        </w:rPr>
      </w:pPr>
    </w:p>
    <w:p w14:paraId="355DB06D" w14:textId="76918F53" w:rsidR="009741EB" w:rsidRDefault="009741EB" w:rsidP="00C94533">
      <w:pPr>
        <w:pStyle w:val="Meziodstavce"/>
        <w:rPr>
          <w:rFonts w:ascii="Verdana" w:hAnsi="Verdana"/>
          <w:sz w:val="18"/>
          <w:szCs w:val="18"/>
        </w:rPr>
      </w:pPr>
    </w:p>
    <w:p w14:paraId="49344DDA" w14:textId="33521130" w:rsidR="004205AB" w:rsidRDefault="004205AB" w:rsidP="00C94533">
      <w:pPr>
        <w:pStyle w:val="Meziodstavce"/>
        <w:rPr>
          <w:rFonts w:ascii="Verdana" w:hAnsi="Verdana"/>
          <w:sz w:val="18"/>
          <w:szCs w:val="18"/>
        </w:rPr>
      </w:pPr>
    </w:p>
    <w:p w14:paraId="6E6A3F65" w14:textId="7D0EECAD" w:rsidR="00DE05E8" w:rsidRDefault="00DE05E8" w:rsidP="00C94533">
      <w:pPr>
        <w:pStyle w:val="Meziodstavce"/>
        <w:rPr>
          <w:rFonts w:ascii="Verdana" w:hAnsi="Verdana"/>
          <w:sz w:val="18"/>
          <w:szCs w:val="18"/>
        </w:rPr>
      </w:pPr>
    </w:p>
    <w:p w14:paraId="409AAF7E" w14:textId="77777777" w:rsidR="00DE05E8" w:rsidRDefault="00DE05E8" w:rsidP="00C94533">
      <w:pPr>
        <w:pStyle w:val="Meziodstavce"/>
        <w:rPr>
          <w:rFonts w:ascii="Verdana" w:hAnsi="Verdana"/>
          <w:sz w:val="18"/>
          <w:szCs w:val="18"/>
        </w:rPr>
      </w:pPr>
    </w:p>
    <w:p w14:paraId="444507B4" w14:textId="77777777" w:rsidR="004205AB" w:rsidRPr="0029625D" w:rsidRDefault="004205AB" w:rsidP="00C94533">
      <w:pPr>
        <w:pStyle w:val="Meziodstavce"/>
        <w:rPr>
          <w:rFonts w:ascii="Verdana" w:hAnsi="Verdana"/>
          <w:sz w:val="18"/>
          <w:szCs w:val="18"/>
        </w:rPr>
      </w:pPr>
    </w:p>
    <w:p w14:paraId="66460DC0" w14:textId="77777777" w:rsidR="009741EB" w:rsidRPr="0029625D" w:rsidRDefault="009741EB" w:rsidP="00C94533">
      <w:pPr>
        <w:pStyle w:val="Zvrsmlapodpisy"/>
        <w:rPr>
          <w:rFonts w:ascii="Verdana" w:hAnsi="Verdana"/>
          <w:sz w:val="18"/>
          <w:szCs w:val="18"/>
        </w:rPr>
      </w:pPr>
      <w:r w:rsidRPr="0029625D">
        <w:rPr>
          <w:rFonts w:ascii="Verdana" w:hAnsi="Verdana"/>
          <w:sz w:val="18"/>
          <w:szCs w:val="18"/>
        </w:rPr>
        <w:t>…………………………………</w:t>
      </w:r>
      <w:r w:rsidRPr="0029625D">
        <w:rPr>
          <w:rFonts w:ascii="Verdana" w:hAnsi="Verdana"/>
          <w:sz w:val="18"/>
          <w:szCs w:val="18"/>
        </w:rPr>
        <w:tab/>
        <w:t>……………………………………………………………..</w:t>
      </w:r>
    </w:p>
    <w:p w14:paraId="288A7BE2" w14:textId="77777777" w:rsidR="009741EB" w:rsidRPr="0029625D" w:rsidRDefault="009741EB" w:rsidP="00C94533">
      <w:pPr>
        <w:pStyle w:val="Zvrsmlapodpisy"/>
        <w:rPr>
          <w:rFonts w:ascii="Verdana" w:hAnsi="Verdana"/>
          <w:sz w:val="18"/>
          <w:szCs w:val="18"/>
        </w:rPr>
      </w:pPr>
      <w:r w:rsidRPr="0029625D">
        <w:rPr>
          <w:rFonts w:ascii="Verdana" w:hAnsi="Verdana"/>
          <w:sz w:val="18"/>
          <w:szCs w:val="18"/>
        </w:rPr>
        <w:t xml:space="preserve">Ing. </w:t>
      </w:r>
      <w:r w:rsidR="00013747">
        <w:rPr>
          <w:rFonts w:ascii="Verdana" w:hAnsi="Verdana"/>
          <w:sz w:val="18"/>
          <w:szCs w:val="18"/>
        </w:rPr>
        <w:t>Mojmír Nejezchleb</w:t>
      </w:r>
      <w:r w:rsidRPr="0029625D">
        <w:rPr>
          <w:rFonts w:ascii="Verdana" w:hAnsi="Verdana"/>
          <w:sz w:val="18"/>
          <w:szCs w:val="18"/>
        </w:rPr>
        <w:tab/>
      </w:r>
    </w:p>
    <w:p w14:paraId="63BF4D9D" w14:textId="77777777" w:rsidR="009741EB" w:rsidRPr="0029625D" w:rsidRDefault="00013747" w:rsidP="00C94533">
      <w:pPr>
        <w:pStyle w:val="Zvrsmlapodpisy"/>
        <w:rPr>
          <w:rFonts w:ascii="Verdana" w:hAnsi="Verdana"/>
          <w:sz w:val="18"/>
          <w:szCs w:val="18"/>
          <w:shd w:val="clear" w:color="auto" w:fill="FFFF00"/>
        </w:rPr>
      </w:pPr>
      <w:r w:rsidRPr="00013747">
        <w:rPr>
          <w:rFonts w:ascii="Verdana" w:hAnsi="Verdana"/>
          <w:sz w:val="18"/>
          <w:szCs w:val="18"/>
        </w:rPr>
        <w:t>náměstek GŘ pro modernizaci dráhy</w:t>
      </w:r>
      <w:r w:rsidR="009741EB" w:rsidRPr="0029625D">
        <w:rPr>
          <w:rFonts w:ascii="Verdana" w:hAnsi="Verdana"/>
          <w:sz w:val="18"/>
          <w:szCs w:val="18"/>
        </w:rPr>
        <w:tab/>
      </w:r>
    </w:p>
    <w:p w14:paraId="3D1168EF" w14:textId="77777777" w:rsidR="00D81837" w:rsidRDefault="00013747" w:rsidP="00D24F3A">
      <w:pPr>
        <w:pStyle w:val="Zvrsmlapodpisy"/>
        <w:rPr>
          <w:rFonts w:ascii="Verdana" w:hAnsi="Verdana"/>
          <w:sz w:val="18"/>
          <w:szCs w:val="18"/>
        </w:rPr>
      </w:pPr>
      <w:r>
        <w:rPr>
          <w:rFonts w:ascii="Verdana" w:hAnsi="Verdana"/>
          <w:sz w:val="18"/>
          <w:szCs w:val="18"/>
        </w:rPr>
        <w:t>Správa železnic, státní organizace</w:t>
      </w:r>
    </w:p>
    <w:p w14:paraId="5FF37E0D" w14:textId="77777777" w:rsidR="007E67AD" w:rsidRDefault="007E67AD" w:rsidP="00D24F3A">
      <w:pPr>
        <w:pStyle w:val="Zvrsmlapodpisy"/>
        <w:rPr>
          <w:rFonts w:ascii="Verdana" w:hAnsi="Verdana"/>
          <w:sz w:val="18"/>
          <w:szCs w:val="18"/>
        </w:rPr>
      </w:pPr>
    </w:p>
    <w:p w14:paraId="1B37A1C6" w14:textId="77777777" w:rsidR="007E67AD" w:rsidRDefault="007E67AD" w:rsidP="00D24F3A">
      <w:pPr>
        <w:pStyle w:val="Zvrsmlapodpisy"/>
        <w:rPr>
          <w:rFonts w:ascii="Verdana" w:hAnsi="Verdana"/>
          <w:sz w:val="18"/>
          <w:szCs w:val="18"/>
        </w:rPr>
      </w:pPr>
    </w:p>
    <w:p w14:paraId="4045F5BB" w14:textId="77777777" w:rsidR="007E67AD" w:rsidRDefault="007E67AD" w:rsidP="00D24F3A">
      <w:pPr>
        <w:pStyle w:val="Zvrsmlapodpisy"/>
        <w:rPr>
          <w:rFonts w:ascii="Verdana" w:hAnsi="Verdana"/>
          <w:sz w:val="18"/>
          <w:szCs w:val="18"/>
        </w:rPr>
      </w:pPr>
    </w:p>
    <w:p w14:paraId="56F0E7BD" w14:textId="77777777" w:rsidR="007E67AD" w:rsidRDefault="007E67AD" w:rsidP="00D24F3A">
      <w:pPr>
        <w:pStyle w:val="Zvrsmlapodpisy"/>
        <w:rPr>
          <w:rFonts w:ascii="Verdana" w:hAnsi="Verdana"/>
          <w:sz w:val="18"/>
          <w:szCs w:val="18"/>
        </w:rPr>
      </w:pPr>
    </w:p>
    <w:p w14:paraId="72F73192" w14:textId="77777777" w:rsidR="007E67AD" w:rsidRDefault="007E67AD" w:rsidP="00D24F3A">
      <w:pPr>
        <w:pStyle w:val="Zvrsmlapodpisy"/>
        <w:rPr>
          <w:rFonts w:ascii="Verdana" w:hAnsi="Verdana"/>
          <w:sz w:val="18"/>
          <w:szCs w:val="18"/>
        </w:rPr>
      </w:pPr>
    </w:p>
    <w:p w14:paraId="1035AE2B" w14:textId="77777777" w:rsidR="007E67AD" w:rsidRDefault="007E67AD" w:rsidP="00D24F3A">
      <w:pPr>
        <w:pStyle w:val="Zvrsmlapodpisy"/>
        <w:rPr>
          <w:rFonts w:ascii="Verdana" w:hAnsi="Verdana"/>
          <w:sz w:val="18"/>
          <w:szCs w:val="18"/>
        </w:rPr>
      </w:pPr>
    </w:p>
    <w:p w14:paraId="76677279" w14:textId="77777777" w:rsidR="007E67AD" w:rsidRDefault="007E67AD" w:rsidP="00D24F3A">
      <w:pPr>
        <w:pStyle w:val="Zvrsmlapodpisy"/>
        <w:rPr>
          <w:rFonts w:ascii="Verdana" w:hAnsi="Verdana"/>
          <w:sz w:val="18"/>
          <w:szCs w:val="18"/>
        </w:rPr>
      </w:pPr>
    </w:p>
    <w:p w14:paraId="75B49689" w14:textId="7D47D9DE" w:rsidR="007E67AD" w:rsidRDefault="007E67AD" w:rsidP="00D24F3A">
      <w:pPr>
        <w:pStyle w:val="Zvrsmlapodpisy"/>
        <w:rPr>
          <w:rFonts w:ascii="Verdana" w:hAnsi="Verdana"/>
          <w:sz w:val="18"/>
          <w:szCs w:val="18"/>
        </w:rPr>
      </w:pPr>
    </w:p>
    <w:p w14:paraId="487E1129" w14:textId="276520F2" w:rsidR="00BD51EC" w:rsidRDefault="00BD51EC" w:rsidP="00D24F3A">
      <w:pPr>
        <w:pStyle w:val="Zvrsmlapodpisy"/>
        <w:rPr>
          <w:rFonts w:ascii="Verdana" w:hAnsi="Verdana"/>
          <w:sz w:val="18"/>
          <w:szCs w:val="18"/>
        </w:rPr>
      </w:pPr>
    </w:p>
    <w:p w14:paraId="6DADAF97" w14:textId="3B361F3A" w:rsidR="00BD51EC" w:rsidRDefault="00BD51EC" w:rsidP="00D24F3A">
      <w:pPr>
        <w:pStyle w:val="Zvrsmlapodpisy"/>
        <w:rPr>
          <w:rFonts w:ascii="Verdana" w:hAnsi="Verdana"/>
          <w:sz w:val="18"/>
          <w:szCs w:val="18"/>
        </w:rPr>
      </w:pPr>
    </w:p>
    <w:p w14:paraId="2658D927" w14:textId="398F61EB" w:rsidR="00BD51EC" w:rsidRDefault="00BD51EC" w:rsidP="00D24F3A">
      <w:pPr>
        <w:pStyle w:val="Zvrsmlapodpisy"/>
        <w:rPr>
          <w:rFonts w:ascii="Verdana" w:hAnsi="Verdana"/>
          <w:sz w:val="18"/>
          <w:szCs w:val="18"/>
        </w:rPr>
      </w:pPr>
    </w:p>
    <w:p w14:paraId="4CAC496A" w14:textId="08894792" w:rsidR="00BD51EC" w:rsidRDefault="00BD51EC" w:rsidP="00D24F3A">
      <w:pPr>
        <w:pStyle w:val="Zvrsmlapodpisy"/>
        <w:rPr>
          <w:rFonts w:ascii="Verdana" w:hAnsi="Verdana"/>
          <w:sz w:val="18"/>
          <w:szCs w:val="18"/>
        </w:rPr>
      </w:pPr>
    </w:p>
    <w:p w14:paraId="158B5A46" w14:textId="1E12E5AE" w:rsidR="00BD51EC" w:rsidRDefault="00BD51EC" w:rsidP="00D24F3A">
      <w:pPr>
        <w:pStyle w:val="Zvrsmlapodpisy"/>
        <w:rPr>
          <w:rFonts w:ascii="Verdana" w:hAnsi="Verdana"/>
          <w:sz w:val="18"/>
          <w:szCs w:val="18"/>
        </w:rPr>
      </w:pPr>
    </w:p>
    <w:p w14:paraId="56020B2B" w14:textId="27734AFD" w:rsidR="00BD51EC" w:rsidRDefault="00BD51EC" w:rsidP="00D24F3A">
      <w:pPr>
        <w:pStyle w:val="Zvrsmlapodpisy"/>
        <w:rPr>
          <w:rFonts w:ascii="Verdana" w:hAnsi="Verdana"/>
          <w:sz w:val="18"/>
          <w:szCs w:val="18"/>
        </w:rPr>
      </w:pPr>
    </w:p>
    <w:p w14:paraId="2B6F538D" w14:textId="77777777" w:rsidR="00DE05E8" w:rsidRDefault="00DE05E8" w:rsidP="00D24F3A">
      <w:pPr>
        <w:pStyle w:val="Zvrsmlapodpisy"/>
        <w:rPr>
          <w:rFonts w:ascii="Verdana" w:hAnsi="Verdana"/>
          <w:sz w:val="18"/>
          <w:szCs w:val="18"/>
        </w:rPr>
      </w:pPr>
    </w:p>
    <w:p w14:paraId="2C000A2B" w14:textId="77777777" w:rsidR="007E67AD" w:rsidRDefault="007E67AD" w:rsidP="00D24F3A">
      <w:pPr>
        <w:pStyle w:val="Zvrsmlapodpisy"/>
        <w:rPr>
          <w:rFonts w:ascii="Verdana" w:hAnsi="Verdana"/>
          <w:sz w:val="18"/>
          <w:szCs w:val="18"/>
        </w:rPr>
      </w:pPr>
    </w:p>
    <w:p w14:paraId="760AD6B5" w14:textId="77777777" w:rsidR="00D24734" w:rsidRPr="00D24734" w:rsidRDefault="00D24734" w:rsidP="0028734C">
      <w:pPr>
        <w:pStyle w:val="Zvrsmlapodpisy"/>
        <w:jc w:val="center"/>
        <w:rPr>
          <w:rFonts w:ascii="Verdana" w:hAnsi="Verdana"/>
          <w:b/>
          <w:sz w:val="18"/>
          <w:szCs w:val="18"/>
        </w:rPr>
      </w:pPr>
      <w:r w:rsidRPr="00D24734">
        <w:rPr>
          <w:rFonts w:ascii="Verdana" w:hAnsi="Verdana"/>
          <w:b/>
          <w:sz w:val="18"/>
          <w:szCs w:val="18"/>
        </w:rPr>
        <w:t>Příloha č. 1</w:t>
      </w:r>
      <w:r w:rsidR="00123B14">
        <w:rPr>
          <w:rFonts w:ascii="Verdana" w:hAnsi="Verdana"/>
          <w:b/>
          <w:sz w:val="18"/>
          <w:szCs w:val="18"/>
        </w:rPr>
        <w:t xml:space="preserve"> - </w:t>
      </w:r>
      <w:r w:rsidRPr="00D24734">
        <w:rPr>
          <w:rFonts w:ascii="Verdana" w:hAnsi="Verdana"/>
          <w:b/>
          <w:sz w:val="18"/>
          <w:szCs w:val="18"/>
        </w:rPr>
        <w:t xml:space="preserve"> Specifikace díla - ZTP</w:t>
      </w:r>
    </w:p>
    <w:p w14:paraId="18DBCADA" w14:textId="77777777" w:rsidR="00D81837" w:rsidRDefault="00D81837" w:rsidP="00D24F3A">
      <w:pPr>
        <w:pStyle w:val="Zvrsmlapodpisy"/>
        <w:rPr>
          <w:rFonts w:ascii="Verdana" w:hAnsi="Verdana"/>
          <w:sz w:val="18"/>
          <w:szCs w:val="18"/>
        </w:rPr>
      </w:pPr>
    </w:p>
    <w:p w14:paraId="4301D2A7" w14:textId="77777777" w:rsidR="00D24734" w:rsidRDefault="00D24734" w:rsidP="00D81837">
      <w:pPr>
        <w:pStyle w:val="Zvrsmlapodpisy"/>
        <w:jc w:val="center"/>
        <w:rPr>
          <w:rFonts w:ascii="Verdana" w:hAnsi="Verdana"/>
          <w:b/>
          <w:sz w:val="18"/>
          <w:szCs w:val="18"/>
        </w:rPr>
      </w:pPr>
    </w:p>
    <w:p w14:paraId="37FB391E" w14:textId="77777777" w:rsidR="00D24734" w:rsidRDefault="00D24734" w:rsidP="00D81837">
      <w:pPr>
        <w:pStyle w:val="Zvrsmlapodpisy"/>
        <w:jc w:val="center"/>
        <w:rPr>
          <w:rFonts w:ascii="Verdana" w:hAnsi="Verdana"/>
          <w:b/>
          <w:sz w:val="18"/>
          <w:szCs w:val="18"/>
        </w:rPr>
      </w:pPr>
    </w:p>
    <w:p w14:paraId="3BCB15AE" w14:textId="77777777" w:rsidR="00D24734" w:rsidRDefault="00D24734" w:rsidP="00D81837">
      <w:pPr>
        <w:pStyle w:val="Zvrsmlapodpisy"/>
        <w:jc w:val="center"/>
        <w:rPr>
          <w:rFonts w:ascii="Verdana" w:hAnsi="Verdana"/>
          <w:b/>
          <w:sz w:val="18"/>
          <w:szCs w:val="18"/>
        </w:rPr>
      </w:pPr>
    </w:p>
    <w:p w14:paraId="790B8F9F" w14:textId="77777777" w:rsidR="00D24734" w:rsidRDefault="00D24734" w:rsidP="00D81837">
      <w:pPr>
        <w:pStyle w:val="Zvrsmlapodpisy"/>
        <w:jc w:val="center"/>
        <w:rPr>
          <w:rFonts w:ascii="Verdana" w:hAnsi="Verdana"/>
          <w:b/>
          <w:sz w:val="18"/>
          <w:szCs w:val="18"/>
        </w:rPr>
      </w:pPr>
    </w:p>
    <w:p w14:paraId="4B91B7AE" w14:textId="77777777" w:rsidR="00D24734" w:rsidRDefault="00D24734" w:rsidP="00D81837">
      <w:pPr>
        <w:pStyle w:val="Zvrsmlapodpisy"/>
        <w:jc w:val="center"/>
        <w:rPr>
          <w:rFonts w:ascii="Verdana" w:hAnsi="Verdana"/>
          <w:b/>
          <w:sz w:val="18"/>
          <w:szCs w:val="18"/>
        </w:rPr>
      </w:pPr>
    </w:p>
    <w:p w14:paraId="30405DDC" w14:textId="77777777" w:rsidR="00D24734" w:rsidRDefault="00D24734" w:rsidP="00D81837">
      <w:pPr>
        <w:pStyle w:val="Zvrsmlapodpisy"/>
        <w:jc w:val="center"/>
        <w:rPr>
          <w:rFonts w:ascii="Verdana" w:hAnsi="Verdana"/>
          <w:b/>
          <w:sz w:val="18"/>
          <w:szCs w:val="18"/>
        </w:rPr>
      </w:pPr>
    </w:p>
    <w:p w14:paraId="305D9DFC" w14:textId="77777777" w:rsidR="00D24734" w:rsidRDefault="00D24734" w:rsidP="00D81837">
      <w:pPr>
        <w:pStyle w:val="Zvrsmlapodpisy"/>
        <w:jc w:val="center"/>
        <w:rPr>
          <w:rFonts w:ascii="Verdana" w:hAnsi="Verdana"/>
          <w:b/>
          <w:sz w:val="18"/>
          <w:szCs w:val="18"/>
        </w:rPr>
      </w:pPr>
    </w:p>
    <w:p w14:paraId="128296F4" w14:textId="77777777" w:rsidR="00D24734" w:rsidRDefault="00D24734" w:rsidP="00D81837">
      <w:pPr>
        <w:pStyle w:val="Zvrsmlapodpisy"/>
        <w:jc w:val="center"/>
        <w:rPr>
          <w:rFonts w:ascii="Verdana" w:hAnsi="Verdana"/>
          <w:b/>
          <w:sz w:val="18"/>
          <w:szCs w:val="18"/>
        </w:rPr>
      </w:pPr>
    </w:p>
    <w:p w14:paraId="36E5D047" w14:textId="77777777" w:rsidR="00D24734" w:rsidRDefault="00D24734" w:rsidP="00D81837">
      <w:pPr>
        <w:pStyle w:val="Zvrsmlapodpisy"/>
        <w:jc w:val="center"/>
        <w:rPr>
          <w:rFonts w:ascii="Verdana" w:hAnsi="Verdana"/>
          <w:b/>
          <w:sz w:val="18"/>
          <w:szCs w:val="18"/>
        </w:rPr>
      </w:pPr>
    </w:p>
    <w:p w14:paraId="29741221" w14:textId="77777777" w:rsidR="00D24734" w:rsidRDefault="00D24734" w:rsidP="00D81837">
      <w:pPr>
        <w:pStyle w:val="Zvrsmlapodpisy"/>
        <w:jc w:val="center"/>
        <w:rPr>
          <w:rFonts w:ascii="Verdana" w:hAnsi="Verdana"/>
          <w:b/>
          <w:sz w:val="18"/>
          <w:szCs w:val="18"/>
        </w:rPr>
      </w:pPr>
    </w:p>
    <w:p w14:paraId="64E849C3" w14:textId="77777777" w:rsidR="00D24734" w:rsidRDefault="00D24734" w:rsidP="00D81837">
      <w:pPr>
        <w:pStyle w:val="Zvrsmlapodpisy"/>
        <w:jc w:val="center"/>
        <w:rPr>
          <w:rFonts w:ascii="Verdana" w:hAnsi="Verdana"/>
          <w:b/>
          <w:sz w:val="18"/>
          <w:szCs w:val="18"/>
        </w:rPr>
      </w:pPr>
    </w:p>
    <w:p w14:paraId="3E62AC82" w14:textId="77777777" w:rsidR="00D24734" w:rsidRDefault="00D24734" w:rsidP="00D81837">
      <w:pPr>
        <w:pStyle w:val="Zvrsmlapodpisy"/>
        <w:jc w:val="center"/>
        <w:rPr>
          <w:rFonts w:ascii="Verdana" w:hAnsi="Verdana"/>
          <w:b/>
          <w:sz w:val="18"/>
          <w:szCs w:val="18"/>
        </w:rPr>
      </w:pPr>
    </w:p>
    <w:p w14:paraId="6A80DBEE" w14:textId="77777777" w:rsidR="00D24734" w:rsidRDefault="00D24734" w:rsidP="00D81837">
      <w:pPr>
        <w:pStyle w:val="Zvrsmlapodpisy"/>
        <w:jc w:val="center"/>
        <w:rPr>
          <w:rFonts w:ascii="Verdana" w:hAnsi="Verdana"/>
          <w:b/>
          <w:sz w:val="18"/>
          <w:szCs w:val="18"/>
        </w:rPr>
      </w:pPr>
    </w:p>
    <w:p w14:paraId="6C821818" w14:textId="77777777" w:rsidR="00D24734" w:rsidRDefault="00D24734" w:rsidP="00D81837">
      <w:pPr>
        <w:pStyle w:val="Zvrsmlapodpisy"/>
        <w:jc w:val="center"/>
        <w:rPr>
          <w:rFonts w:ascii="Verdana" w:hAnsi="Verdana"/>
          <w:b/>
          <w:sz w:val="18"/>
          <w:szCs w:val="18"/>
        </w:rPr>
      </w:pPr>
    </w:p>
    <w:p w14:paraId="55E33A5E" w14:textId="77777777" w:rsidR="00D24734" w:rsidRDefault="00D24734" w:rsidP="00D81837">
      <w:pPr>
        <w:pStyle w:val="Zvrsmlapodpisy"/>
        <w:jc w:val="center"/>
        <w:rPr>
          <w:rFonts w:ascii="Verdana" w:hAnsi="Verdana"/>
          <w:b/>
          <w:sz w:val="18"/>
          <w:szCs w:val="18"/>
        </w:rPr>
      </w:pPr>
    </w:p>
    <w:p w14:paraId="0943067D" w14:textId="77777777" w:rsidR="00D24734" w:rsidRDefault="00D24734" w:rsidP="00D81837">
      <w:pPr>
        <w:pStyle w:val="Zvrsmlapodpisy"/>
        <w:jc w:val="center"/>
        <w:rPr>
          <w:rFonts w:ascii="Verdana" w:hAnsi="Verdana"/>
          <w:b/>
          <w:sz w:val="18"/>
          <w:szCs w:val="18"/>
        </w:rPr>
      </w:pPr>
    </w:p>
    <w:p w14:paraId="6B5C90D2" w14:textId="77777777" w:rsidR="00D24734" w:rsidRDefault="00D24734" w:rsidP="00D81837">
      <w:pPr>
        <w:pStyle w:val="Zvrsmlapodpisy"/>
        <w:jc w:val="center"/>
        <w:rPr>
          <w:rFonts w:ascii="Verdana" w:hAnsi="Verdana"/>
          <w:b/>
          <w:sz w:val="18"/>
          <w:szCs w:val="18"/>
        </w:rPr>
      </w:pPr>
    </w:p>
    <w:p w14:paraId="592CB6F5" w14:textId="77777777" w:rsidR="00D24734" w:rsidRDefault="00D24734" w:rsidP="00D81837">
      <w:pPr>
        <w:pStyle w:val="Zvrsmlapodpisy"/>
        <w:jc w:val="center"/>
        <w:rPr>
          <w:rFonts w:ascii="Verdana" w:hAnsi="Verdana"/>
          <w:b/>
          <w:sz w:val="18"/>
          <w:szCs w:val="18"/>
        </w:rPr>
      </w:pPr>
    </w:p>
    <w:p w14:paraId="2373B9C9" w14:textId="77777777" w:rsidR="00D24734" w:rsidRDefault="00D24734" w:rsidP="00D81837">
      <w:pPr>
        <w:pStyle w:val="Zvrsmlapodpisy"/>
        <w:jc w:val="center"/>
        <w:rPr>
          <w:rFonts w:ascii="Verdana" w:hAnsi="Verdana"/>
          <w:b/>
          <w:sz w:val="18"/>
          <w:szCs w:val="18"/>
        </w:rPr>
      </w:pPr>
    </w:p>
    <w:p w14:paraId="29AB1343" w14:textId="77777777" w:rsidR="00D24734" w:rsidRDefault="00D24734" w:rsidP="00D81837">
      <w:pPr>
        <w:pStyle w:val="Zvrsmlapodpisy"/>
        <w:jc w:val="center"/>
        <w:rPr>
          <w:rFonts w:ascii="Verdana" w:hAnsi="Verdana"/>
          <w:b/>
          <w:sz w:val="18"/>
          <w:szCs w:val="18"/>
        </w:rPr>
      </w:pPr>
    </w:p>
    <w:p w14:paraId="230EB082" w14:textId="77777777" w:rsidR="00D24734" w:rsidRDefault="00D24734" w:rsidP="00D81837">
      <w:pPr>
        <w:pStyle w:val="Zvrsmlapodpisy"/>
        <w:jc w:val="center"/>
        <w:rPr>
          <w:rFonts w:ascii="Verdana" w:hAnsi="Verdana"/>
          <w:b/>
          <w:sz w:val="18"/>
          <w:szCs w:val="18"/>
        </w:rPr>
      </w:pPr>
    </w:p>
    <w:p w14:paraId="0596236D" w14:textId="77777777" w:rsidR="00D24734" w:rsidRDefault="00D24734" w:rsidP="00D81837">
      <w:pPr>
        <w:pStyle w:val="Zvrsmlapodpisy"/>
        <w:jc w:val="center"/>
        <w:rPr>
          <w:rFonts w:ascii="Verdana" w:hAnsi="Verdana"/>
          <w:b/>
          <w:sz w:val="18"/>
          <w:szCs w:val="18"/>
        </w:rPr>
      </w:pPr>
    </w:p>
    <w:p w14:paraId="6BD9C8EA" w14:textId="77777777" w:rsidR="00D24734" w:rsidRDefault="00D24734" w:rsidP="00D81837">
      <w:pPr>
        <w:pStyle w:val="Zvrsmlapodpisy"/>
        <w:jc w:val="center"/>
        <w:rPr>
          <w:rFonts w:ascii="Verdana" w:hAnsi="Verdana"/>
          <w:b/>
          <w:sz w:val="18"/>
          <w:szCs w:val="18"/>
        </w:rPr>
      </w:pPr>
    </w:p>
    <w:p w14:paraId="1CFD9B51" w14:textId="77777777" w:rsidR="00D24734" w:rsidRDefault="00D24734" w:rsidP="00D81837">
      <w:pPr>
        <w:pStyle w:val="Zvrsmlapodpisy"/>
        <w:jc w:val="center"/>
        <w:rPr>
          <w:rFonts w:ascii="Verdana" w:hAnsi="Verdana"/>
          <w:b/>
          <w:sz w:val="18"/>
          <w:szCs w:val="18"/>
        </w:rPr>
      </w:pPr>
    </w:p>
    <w:p w14:paraId="483C31E4" w14:textId="77777777" w:rsidR="00D24734" w:rsidRDefault="00D24734" w:rsidP="00D81837">
      <w:pPr>
        <w:pStyle w:val="Zvrsmlapodpisy"/>
        <w:jc w:val="center"/>
        <w:rPr>
          <w:rFonts w:ascii="Verdana" w:hAnsi="Verdana"/>
          <w:b/>
          <w:sz w:val="18"/>
          <w:szCs w:val="18"/>
        </w:rPr>
      </w:pPr>
    </w:p>
    <w:p w14:paraId="4852CBE6" w14:textId="77777777" w:rsidR="00D24734" w:rsidRDefault="00D24734" w:rsidP="00D81837">
      <w:pPr>
        <w:pStyle w:val="Zvrsmlapodpisy"/>
        <w:jc w:val="center"/>
        <w:rPr>
          <w:rFonts w:ascii="Verdana" w:hAnsi="Verdana"/>
          <w:b/>
          <w:sz w:val="18"/>
          <w:szCs w:val="18"/>
        </w:rPr>
      </w:pPr>
    </w:p>
    <w:p w14:paraId="2B6508C1" w14:textId="77777777" w:rsidR="00D24734" w:rsidRDefault="00D24734" w:rsidP="00D81837">
      <w:pPr>
        <w:pStyle w:val="Zvrsmlapodpisy"/>
        <w:jc w:val="center"/>
        <w:rPr>
          <w:rFonts w:ascii="Verdana" w:hAnsi="Verdana"/>
          <w:b/>
          <w:sz w:val="18"/>
          <w:szCs w:val="18"/>
        </w:rPr>
      </w:pPr>
    </w:p>
    <w:p w14:paraId="5E0D918E" w14:textId="77777777" w:rsidR="00D24734" w:rsidRDefault="00D24734" w:rsidP="00D81837">
      <w:pPr>
        <w:pStyle w:val="Zvrsmlapodpisy"/>
        <w:jc w:val="center"/>
        <w:rPr>
          <w:rFonts w:ascii="Verdana" w:hAnsi="Verdana"/>
          <w:b/>
          <w:sz w:val="18"/>
          <w:szCs w:val="18"/>
        </w:rPr>
      </w:pPr>
    </w:p>
    <w:p w14:paraId="4995CC54" w14:textId="77777777" w:rsidR="00D24734" w:rsidRDefault="00D24734" w:rsidP="00D81837">
      <w:pPr>
        <w:pStyle w:val="Zvrsmlapodpisy"/>
        <w:jc w:val="center"/>
        <w:rPr>
          <w:rFonts w:ascii="Verdana" w:hAnsi="Verdana"/>
          <w:b/>
          <w:sz w:val="18"/>
          <w:szCs w:val="18"/>
        </w:rPr>
      </w:pPr>
    </w:p>
    <w:p w14:paraId="12CC80E5" w14:textId="77777777" w:rsidR="00D24734" w:rsidRDefault="00D24734" w:rsidP="00D81837">
      <w:pPr>
        <w:pStyle w:val="Zvrsmlapodpisy"/>
        <w:jc w:val="center"/>
        <w:rPr>
          <w:rFonts w:ascii="Verdana" w:hAnsi="Verdana"/>
          <w:b/>
          <w:sz w:val="18"/>
          <w:szCs w:val="18"/>
        </w:rPr>
      </w:pPr>
    </w:p>
    <w:p w14:paraId="4A798484" w14:textId="77777777" w:rsidR="00D24734" w:rsidRDefault="00D24734" w:rsidP="00D81837">
      <w:pPr>
        <w:pStyle w:val="Zvrsmlapodpisy"/>
        <w:jc w:val="center"/>
        <w:rPr>
          <w:rFonts w:ascii="Verdana" w:hAnsi="Verdana"/>
          <w:b/>
          <w:sz w:val="18"/>
          <w:szCs w:val="18"/>
        </w:rPr>
      </w:pPr>
    </w:p>
    <w:p w14:paraId="32DDA60D" w14:textId="77777777" w:rsidR="00D24734" w:rsidRDefault="00D24734" w:rsidP="00D81837">
      <w:pPr>
        <w:pStyle w:val="Zvrsmlapodpisy"/>
        <w:jc w:val="center"/>
        <w:rPr>
          <w:rFonts w:ascii="Verdana" w:hAnsi="Verdana"/>
          <w:b/>
          <w:sz w:val="18"/>
          <w:szCs w:val="18"/>
        </w:rPr>
      </w:pPr>
    </w:p>
    <w:p w14:paraId="7C38225A" w14:textId="77777777" w:rsidR="00D24734" w:rsidRDefault="00D24734" w:rsidP="00D81837">
      <w:pPr>
        <w:pStyle w:val="Zvrsmlapodpisy"/>
        <w:jc w:val="center"/>
        <w:rPr>
          <w:rFonts w:ascii="Verdana" w:hAnsi="Verdana"/>
          <w:b/>
          <w:sz w:val="18"/>
          <w:szCs w:val="18"/>
        </w:rPr>
      </w:pPr>
    </w:p>
    <w:p w14:paraId="108ACA8A" w14:textId="77777777" w:rsidR="00D24734" w:rsidRDefault="00D24734" w:rsidP="00D81837">
      <w:pPr>
        <w:pStyle w:val="Zvrsmlapodpisy"/>
        <w:jc w:val="center"/>
        <w:rPr>
          <w:rFonts w:ascii="Verdana" w:hAnsi="Verdana"/>
          <w:b/>
          <w:sz w:val="18"/>
          <w:szCs w:val="18"/>
        </w:rPr>
      </w:pPr>
    </w:p>
    <w:p w14:paraId="3788BCB7" w14:textId="77777777" w:rsidR="00D24734" w:rsidRDefault="00D24734" w:rsidP="00D81837">
      <w:pPr>
        <w:pStyle w:val="Zvrsmlapodpisy"/>
        <w:jc w:val="center"/>
        <w:rPr>
          <w:rFonts w:ascii="Verdana" w:hAnsi="Verdana"/>
          <w:b/>
          <w:sz w:val="18"/>
          <w:szCs w:val="18"/>
        </w:rPr>
      </w:pPr>
    </w:p>
    <w:p w14:paraId="13BC953F" w14:textId="77777777" w:rsidR="00D24734" w:rsidRDefault="00D24734" w:rsidP="00D81837">
      <w:pPr>
        <w:pStyle w:val="Zvrsmlapodpisy"/>
        <w:jc w:val="center"/>
        <w:rPr>
          <w:rFonts w:ascii="Verdana" w:hAnsi="Verdana"/>
          <w:b/>
          <w:sz w:val="18"/>
          <w:szCs w:val="18"/>
        </w:rPr>
      </w:pPr>
    </w:p>
    <w:p w14:paraId="44B6406B" w14:textId="77777777" w:rsidR="00D24734" w:rsidRDefault="00D24734" w:rsidP="00D81837">
      <w:pPr>
        <w:pStyle w:val="Zvrsmlapodpisy"/>
        <w:jc w:val="center"/>
        <w:rPr>
          <w:rFonts w:ascii="Verdana" w:hAnsi="Verdana"/>
          <w:b/>
          <w:sz w:val="18"/>
          <w:szCs w:val="18"/>
        </w:rPr>
      </w:pPr>
    </w:p>
    <w:p w14:paraId="1ED21AFF" w14:textId="77777777" w:rsidR="00D24734" w:rsidRDefault="00D24734" w:rsidP="00D81837">
      <w:pPr>
        <w:pStyle w:val="Zvrsmlapodpisy"/>
        <w:jc w:val="center"/>
        <w:rPr>
          <w:rFonts w:ascii="Verdana" w:hAnsi="Verdana"/>
          <w:b/>
          <w:sz w:val="18"/>
          <w:szCs w:val="18"/>
        </w:rPr>
      </w:pPr>
    </w:p>
    <w:p w14:paraId="7D625F1B" w14:textId="77777777" w:rsidR="00D24734" w:rsidRDefault="00D24734" w:rsidP="00D81837">
      <w:pPr>
        <w:pStyle w:val="Zvrsmlapodpisy"/>
        <w:jc w:val="center"/>
        <w:rPr>
          <w:rFonts w:ascii="Verdana" w:hAnsi="Verdana"/>
          <w:b/>
          <w:sz w:val="18"/>
          <w:szCs w:val="18"/>
        </w:rPr>
      </w:pPr>
    </w:p>
    <w:p w14:paraId="41E79109" w14:textId="77777777" w:rsidR="00D24734" w:rsidRDefault="00D24734" w:rsidP="00D81837">
      <w:pPr>
        <w:pStyle w:val="Zvrsmlapodpisy"/>
        <w:jc w:val="center"/>
        <w:rPr>
          <w:rFonts w:ascii="Verdana" w:hAnsi="Verdana"/>
          <w:b/>
          <w:sz w:val="18"/>
          <w:szCs w:val="18"/>
        </w:rPr>
      </w:pPr>
    </w:p>
    <w:p w14:paraId="6BB3D46B" w14:textId="77777777" w:rsidR="00D24734" w:rsidRDefault="00D24734" w:rsidP="00D81837">
      <w:pPr>
        <w:pStyle w:val="Zvrsmlapodpisy"/>
        <w:jc w:val="center"/>
        <w:rPr>
          <w:rFonts w:ascii="Verdana" w:hAnsi="Verdana"/>
          <w:b/>
          <w:sz w:val="18"/>
          <w:szCs w:val="18"/>
        </w:rPr>
      </w:pPr>
    </w:p>
    <w:p w14:paraId="6CE8F804" w14:textId="77777777" w:rsidR="00D24734" w:rsidRDefault="00D24734" w:rsidP="00D81837">
      <w:pPr>
        <w:pStyle w:val="Zvrsmlapodpisy"/>
        <w:jc w:val="center"/>
        <w:rPr>
          <w:rFonts w:ascii="Verdana" w:hAnsi="Verdana"/>
          <w:b/>
          <w:sz w:val="18"/>
          <w:szCs w:val="18"/>
        </w:rPr>
      </w:pPr>
    </w:p>
    <w:p w14:paraId="407FA811" w14:textId="77777777" w:rsidR="00D24734" w:rsidRDefault="00D24734" w:rsidP="00D81837">
      <w:pPr>
        <w:pStyle w:val="Zvrsmlapodpisy"/>
        <w:jc w:val="center"/>
        <w:rPr>
          <w:rFonts w:ascii="Verdana" w:hAnsi="Verdana"/>
          <w:b/>
          <w:sz w:val="18"/>
          <w:szCs w:val="18"/>
        </w:rPr>
      </w:pPr>
    </w:p>
    <w:p w14:paraId="7C5F5C54" w14:textId="77777777" w:rsidR="00D24734" w:rsidRDefault="00D24734" w:rsidP="00D81837">
      <w:pPr>
        <w:pStyle w:val="Zvrsmlapodpisy"/>
        <w:jc w:val="center"/>
        <w:rPr>
          <w:rFonts w:ascii="Verdana" w:hAnsi="Verdana"/>
          <w:b/>
          <w:sz w:val="18"/>
          <w:szCs w:val="18"/>
        </w:rPr>
      </w:pPr>
    </w:p>
    <w:p w14:paraId="7165FFA5" w14:textId="77777777" w:rsidR="00D24734" w:rsidRDefault="00D24734" w:rsidP="00D81837">
      <w:pPr>
        <w:pStyle w:val="Zvrsmlapodpisy"/>
        <w:jc w:val="center"/>
        <w:rPr>
          <w:rFonts w:ascii="Verdana" w:hAnsi="Verdana"/>
          <w:b/>
          <w:sz w:val="18"/>
          <w:szCs w:val="18"/>
        </w:rPr>
      </w:pPr>
    </w:p>
    <w:p w14:paraId="710D43F7" w14:textId="77777777" w:rsidR="00D24734" w:rsidRDefault="00D24734" w:rsidP="00D81837">
      <w:pPr>
        <w:pStyle w:val="Zvrsmlapodpisy"/>
        <w:jc w:val="center"/>
        <w:rPr>
          <w:rFonts w:ascii="Verdana" w:hAnsi="Verdana"/>
          <w:b/>
          <w:sz w:val="18"/>
          <w:szCs w:val="18"/>
        </w:rPr>
      </w:pPr>
    </w:p>
    <w:p w14:paraId="24F551A5" w14:textId="77777777" w:rsidR="00D24734" w:rsidRDefault="00D24734" w:rsidP="00D81837">
      <w:pPr>
        <w:pStyle w:val="Zvrsmlapodpisy"/>
        <w:jc w:val="center"/>
        <w:rPr>
          <w:rFonts w:ascii="Verdana" w:hAnsi="Verdana"/>
          <w:b/>
          <w:sz w:val="18"/>
          <w:szCs w:val="18"/>
        </w:rPr>
      </w:pPr>
    </w:p>
    <w:p w14:paraId="7249E49B" w14:textId="77777777" w:rsidR="00D24734" w:rsidRDefault="00D24734" w:rsidP="00D81837">
      <w:pPr>
        <w:pStyle w:val="Zvrsmlapodpisy"/>
        <w:jc w:val="center"/>
        <w:rPr>
          <w:rFonts w:ascii="Verdana" w:hAnsi="Verdana"/>
          <w:b/>
          <w:sz w:val="18"/>
          <w:szCs w:val="18"/>
        </w:rPr>
      </w:pPr>
    </w:p>
    <w:p w14:paraId="17D3FAF5" w14:textId="77777777" w:rsidR="00D24734" w:rsidRDefault="00D24734" w:rsidP="00D81837">
      <w:pPr>
        <w:pStyle w:val="Zvrsmlapodpisy"/>
        <w:jc w:val="center"/>
        <w:rPr>
          <w:rFonts w:ascii="Verdana" w:hAnsi="Verdana"/>
          <w:b/>
          <w:sz w:val="18"/>
          <w:szCs w:val="18"/>
        </w:rPr>
      </w:pPr>
    </w:p>
    <w:p w14:paraId="3A4F4B2B" w14:textId="77777777" w:rsidR="00D24734" w:rsidRDefault="00D24734" w:rsidP="00D81837">
      <w:pPr>
        <w:pStyle w:val="Zvrsmlapodpisy"/>
        <w:jc w:val="center"/>
        <w:rPr>
          <w:rFonts w:ascii="Verdana" w:hAnsi="Verdana"/>
          <w:b/>
          <w:sz w:val="18"/>
          <w:szCs w:val="18"/>
        </w:rPr>
      </w:pPr>
    </w:p>
    <w:p w14:paraId="0F037303" w14:textId="77777777" w:rsidR="00D24734" w:rsidRDefault="00D24734" w:rsidP="00D81837">
      <w:pPr>
        <w:pStyle w:val="Zvrsmlapodpisy"/>
        <w:jc w:val="center"/>
        <w:rPr>
          <w:rFonts w:ascii="Verdana" w:hAnsi="Verdana"/>
          <w:b/>
          <w:sz w:val="18"/>
          <w:szCs w:val="18"/>
        </w:rPr>
      </w:pPr>
    </w:p>
    <w:p w14:paraId="125FEB05" w14:textId="77777777" w:rsidR="00D24734" w:rsidRDefault="00D24734" w:rsidP="00D81837">
      <w:pPr>
        <w:pStyle w:val="Zvrsmlapodpisy"/>
        <w:jc w:val="center"/>
        <w:rPr>
          <w:rFonts w:ascii="Verdana" w:hAnsi="Verdana"/>
          <w:b/>
          <w:sz w:val="18"/>
          <w:szCs w:val="18"/>
        </w:rPr>
      </w:pPr>
    </w:p>
    <w:p w14:paraId="04C7E9C0" w14:textId="77777777" w:rsidR="00D24734" w:rsidRDefault="00D24734" w:rsidP="00D81837">
      <w:pPr>
        <w:pStyle w:val="Zvrsmlapodpisy"/>
        <w:jc w:val="center"/>
        <w:rPr>
          <w:rFonts w:ascii="Verdana" w:hAnsi="Verdana"/>
          <w:b/>
          <w:sz w:val="18"/>
          <w:szCs w:val="18"/>
        </w:rPr>
      </w:pPr>
    </w:p>
    <w:p w14:paraId="045F1071" w14:textId="77777777" w:rsidR="0061528E" w:rsidRDefault="0061528E" w:rsidP="0061528E">
      <w:pPr>
        <w:pStyle w:val="Zvrsmlapodpisy"/>
        <w:rPr>
          <w:rFonts w:ascii="Verdana" w:hAnsi="Verdana"/>
          <w:b/>
          <w:sz w:val="18"/>
          <w:szCs w:val="18"/>
        </w:rPr>
      </w:pPr>
    </w:p>
    <w:p w14:paraId="4E06808A" w14:textId="77777777" w:rsidR="00EC2A24" w:rsidRDefault="00EC2A24" w:rsidP="0061528E">
      <w:pPr>
        <w:pStyle w:val="Zvrsmlapodpisy"/>
        <w:rPr>
          <w:rFonts w:ascii="Verdana" w:hAnsi="Verdana"/>
          <w:b/>
          <w:sz w:val="18"/>
          <w:szCs w:val="18"/>
        </w:rPr>
      </w:pPr>
    </w:p>
    <w:p w14:paraId="6A7DFE87" w14:textId="77777777" w:rsidR="00EC2A24" w:rsidRDefault="00EC2A24" w:rsidP="0061528E">
      <w:pPr>
        <w:pStyle w:val="Zvrsmlapodpisy"/>
        <w:rPr>
          <w:rFonts w:ascii="Verdana" w:hAnsi="Verdana"/>
          <w:b/>
          <w:sz w:val="18"/>
          <w:szCs w:val="18"/>
        </w:rPr>
      </w:pPr>
    </w:p>
    <w:p w14:paraId="7E9A7D6C" w14:textId="1E9BF0F8" w:rsidR="007E67AD" w:rsidRDefault="007E67AD" w:rsidP="0061528E">
      <w:pPr>
        <w:pStyle w:val="Zvrsmlapodpisy"/>
        <w:rPr>
          <w:rFonts w:ascii="Verdana" w:hAnsi="Verdana"/>
          <w:b/>
          <w:sz w:val="18"/>
          <w:szCs w:val="18"/>
        </w:rPr>
      </w:pPr>
    </w:p>
    <w:p w14:paraId="5F782CAA" w14:textId="77777777" w:rsidR="009D6BCD" w:rsidRDefault="009D6BCD" w:rsidP="0061528E">
      <w:pPr>
        <w:pStyle w:val="Zvrsmlapodpisy"/>
        <w:rPr>
          <w:rFonts w:ascii="Verdana" w:hAnsi="Verdana"/>
          <w:b/>
          <w:sz w:val="18"/>
          <w:szCs w:val="18"/>
        </w:rPr>
      </w:pPr>
    </w:p>
    <w:p w14:paraId="07CA8628" w14:textId="77777777" w:rsidR="007E67AD" w:rsidRDefault="007E67AD" w:rsidP="0061528E">
      <w:pPr>
        <w:pStyle w:val="Zvrsmlapodpisy"/>
        <w:rPr>
          <w:rFonts w:ascii="Verdana" w:hAnsi="Verdana"/>
          <w:b/>
          <w:sz w:val="18"/>
          <w:szCs w:val="18"/>
        </w:rPr>
      </w:pPr>
    </w:p>
    <w:p w14:paraId="7F8971FC" w14:textId="77777777" w:rsidR="0061528E" w:rsidRDefault="0061528E" w:rsidP="0061528E">
      <w:pPr>
        <w:pStyle w:val="Zvrsmlapodpisy"/>
        <w:rPr>
          <w:rFonts w:ascii="Verdana" w:hAnsi="Verdana"/>
          <w:b/>
          <w:sz w:val="18"/>
          <w:szCs w:val="18"/>
        </w:rPr>
      </w:pPr>
    </w:p>
    <w:p w14:paraId="56E6DF5C" w14:textId="77777777" w:rsidR="007E67AD" w:rsidRDefault="007E67AD" w:rsidP="0061528E">
      <w:pPr>
        <w:pStyle w:val="Zvrsmlapodpisy"/>
        <w:rPr>
          <w:rFonts w:ascii="Verdana" w:hAnsi="Verdana"/>
          <w:b/>
          <w:sz w:val="18"/>
          <w:szCs w:val="18"/>
        </w:rPr>
      </w:pPr>
    </w:p>
    <w:p w14:paraId="7213AE5A" w14:textId="77777777" w:rsidR="00D81837" w:rsidRPr="00801A41" w:rsidRDefault="00D81837" w:rsidP="0061528E">
      <w:pPr>
        <w:pStyle w:val="Zvrsmlapodpisy"/>
        <w:jc w:val="center"/>
        <w:rPr>
          <w:rFonts w:ascii="Verdana" w:hAnsi="Verdana"/>
          <w:b/>
          <w:sz w:val="18"/>
          <w:szCs w:val="18"/>
        </w:rPr>
      </w:pPr>
      <w:r w:rsidRPr="00801A41">
        <w:rPr>
          <w:rFonts w:ascii="Verdana" w:hAnsi="Verdana"/>
          <w:b/>
          <w:sz w:val="18"/>
          <w:szCs w:val="18"/>
        </w:rPr>
        <w:t xml:space="preserve">Příloha č. 2 </w:t>
      </w:r>
      <w:r w:rsidR="00123B14" w:rsidRPr="00801A41">
        <w:rPr>
          <w:rFonts w:ascii="Verdana" w:hAnsi="Verdana"/>
          <w:b/>
          <w:sz w:val="18"/>
          <w:szCs w:val="18"/>
        </w:rPr>
        <w:t xml:space="preserve">- </w:t>
      </w:r>
      <w:r w:rsidRPr="00801A41">
        <w:rPr>
          <w:rFonts w:ascii="Verdana" w:hAnsi="Verdana"/>
          <w:b/>
          <w:sz w:val="18"/>
          <w:szCs w:val="18"/>
        </w:rPr>
        <w:t>Harmonogram plnění</w:t>
      </w:r>
    </w:p>
    <w:p w14:paraId="78149C0B" w14:textId="77777777" w:rsidR="00D81837" w:rsidRPr="00801A41" w:rsidRDefault="00D81837" w:rsidP="00D81837">
      <w:pPr>
        <w:pStyle w:val="Zvrsmlapodpisy"/>
        <w:jc w:val="center"/>
        <w:rPr>
          <w:rFonts w:ascii="Verdana" w:hAnsi="Verdana"/>
          <w:b/>
          <w:sz w:val="18"/>
          <w:szCs w:val="18"/>
        </w:rPr>
      </w:pPr>
    </w:p>
    <w:p w14:paraId="49B33AD2" w14:textId="77777777" w:rsidR="00210222" w:rsidRPr="00801A41" w:rsidRDefault="00210222" w:rsidP="00D24F3A">
      <w:pPr>
        <w:pStyle w:val="Zvrsmlapodpisy"/>
        <w:rPr>
          <w:rFonts w:ascii="Verdana" w:hAnsi="Verdana"/>
          <w:b/>
          <w:sz w:val="18"/>
          <w:szCs w:val="18"/>
        </w:rPr>
      </w:pPr>
      <w:r w:rsidRPr="00801A41">
        <w:rPr>
          <w:rFonts w:ascii="Verdana" w:hAnsi="Verdana"/>
          <w:b/>
          <w:sz w:val="18"/>
          <w:szCs w:val="18"/>
        </w:rPr>
        <w:t>Harmonogram plnění</w:t>
      </w:r>
      <w:r w:rsidR="006347F3" w:rsidRPr="00801A41">
        <w:rPr>
          <w:rFonts w:ascii="Verdana" w:hAnsi="Verdana"/>
          <w:b/>
          <w:sz w:val="18"/>
          <w:szCs w:val="18"/>
        </w:rPr>
        <w:t xml:space="preserve"> je totožný</w:t>
      </w:r>
      <w:r w:rsidRPr="00801A41">
        <w:rPr>
          <w:rFonts w:ascii="Verdana" w:hAnsi="Verdana"/>
          <w:b/>
          <w:sz w:val="18"/>
          <w:szCs w:val="18"/>
        </w:rPr>
        <w:t xml:space="preserve"> p</w:t>
      </w:r>
      <w:r w:rsidR="00214F49" w:rsidRPr="00801A41">
        <w:rPr>
          <w:rFonts w:ascii="Verdana" w:hAnsi="Verdana"/>
          <w:b/>
          <w:sz w:val="18"/>
          <w:szCs w:val="18"/>
        </w:rPr>
        <w:t xml:space="preserve">ro </w:t>
      </w:r>
      <w:r w:rsidRPr="00801A41">
        <w:rPr>
          <w:rFonts w:ascii="Verdana" w:hAnsi="Verdana"/>
          <w:b/>
          <w:sz w:val="18"/>
          <w:szCs w:val="18"/>
        </w:rPr>
        <w:t xml:space="preserve">jednotlivé stavby souboru staveb. </w:t>
      </w:r>
    </w:p>
    <w:p w14:paraId="7BE4689F" w14:textId="77777777" w:rsidR="00210222" w:rsidRPr="00801A41" w:rsidRDefault="00210222" w:rsidP="00D24F3A">
      <w:pPr>
        <w:pStyle w:val="Zvrsmlapodpisy"/>
        <w:rPr>
          <w:rFonts w:ascii="Verdana" w:hAnsi="Verdana"/>
          <w:sz w:val="18"/>
          <w:szCs w:val="18"/>
        </w:rPr>
      </w:pPr>
    </w:p>
    <w:tbl>
      <w:tblPr>
        <w:tblStyle w:val="Tabulka1"/>
        <w:tblW w:w="0" w:type="auto"/>
        <w:tblLook w:val="04A0" w:firstRow="1" w:lastRow="0" w:firstColumn="1" w:lastColumn="0" w:noHBand="0" w:noVBand="1"/>
      </w:tblPr>
      <w:tblGrid>
        <w:gridCol w:w="1520"/>
        <w:gridCol w:w="2282"/>
        <w:gridCol w:w="2793"/>
        <w:gridCol w:w="2477"/>
      </w:tblGrid>
      <w:tr w:rsidR="00D81837" w:rsidRPr="00801A41" w14:paraId="3758F217" w14:textId="77777777" w:rsidTr="00D81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0" w:type="dxa"/>
          </w:tcPr>
          <w:p w14:paraId="048E8FE8" w14:textId="77777777" w:rsidR="00D81837" w:rsidRPr="00F86890" w:rsidRDefault="00D81837" w:rsidP="00D81837">
            <w:pPr>
              <w:pStyle w:val="Tabulka"/>
              <w:rPr>
                <w:rStyle w:val="Tun"/>
              </w:rPr>
            </w:pPr>
            <w:r w:rsidRPr="00F86890">
              <w:rPr>
                <w:rStyle w:val="Tun"/>
              </w:rPr>
              <w:t>Část Díla</w:t>
            </w:r>
          </w:p>
        </w:tc>
        <w:tc>
          <w:tcPr>
            <w:tcW w:w="2282" w:type="dxa"/>
          </w:tcPr>
          <w:p w14:paraId="6C33595F" w14:textId="77777777" w:rsidR="00D81837" w:rsidRPr="00F86890"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F86890">
              <w:rPr>
                <w:rStyle w:val="Tun"/>
              </w:rPr>
              <w:t>Doba plnění</w:t>
            </w:r>
          </w:p>
        </w:tc>
        <w:tc>
          <w:tcPr>
            <w:tcW w:w="2793" w:type="dxa"/>
          </w:tcPr>
          <w:p w14:paraId="08F88428"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Popis činností prováděných v Dílčí etapě</w:t>
            </w:r>
          </w:p>
        </w:tc>
        <w:tc>
          <w:tcPr>
            <w:tcW w:w="2477" w:type="dxa"/>
          </w:tcPr>
          <w:p w14:paraId="40F2A2B6"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Podmínky dokončení Dílčí etapy</w:t>
            </w:r>
          </w:p>
        </w:tc>
      </w:tr>
      <w:tr w:rsidR="00D81837" w:rsidRPr="00801A41" w14:paraId="59DFD7A5"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A4C2B41" w14:textId="77777777" w:rsidR="00D81837" w:rsidRPr="00801A41" w:rsidRDefault="00D81837" w:rsidP="00D81837">
            <w:pPr>
              <w:pStyle w:val="Tabulka"/>
              <w:rPr>
                <w:rStyle w:val="Tun"/>
              </w:rPr>
            </w:pPr>
            <w:r w:rsidRPr="00801A41">
              <w:rPr>
                <w:rStyle w:val="Tun"/>
              </w:rPr>
              <w:t>Termín zahájení prací</w:t>
            </w:r>
          </w:p>
        </w:tc>
        <w:tc>
          <w:tcPr>
            <w:tcW w:w="2282" w:type="dxa"/>
          </w:tcPr>
          <w:p w14:paraId="072440B9" w14:textId="77777777" w:rsidR="00D81837" w:rsidRPr="00F86890" w:rsidRDefault="00D81837" w:rsidP="006055B4">
            <w:pPr>
              <w:pStyle w:val="Tabulka"/>
              <w:cnfStyle w:val="000000000000" w:firstRow="0" w:lastRow="0" w:firstColumn="0" w:lastColumn="0" w:oddVBand="0" w:evenVBand="0" w:oddHBand="0" w:evenHBand="0" w:firstRowFirstColumn="0" w:firstRowLastColumn="0" w:lastRowFirstColumn="0" w:lastRowLastColumn="0"/>
            </w:pPr>
            <w:r w:rsidRPr="00F86890">
              <w:t xml:space="preserve">ihned po nabytí účinnosti </w:t>
            </w:r>
            <w:r w:rsidR="006055B4" w:rsidRPr="00F86890">
              <w:t>s</w:t>
            </w:r>
            <w:r w:rsidRPr="00F86890">
              <w:t>mlouvy</w:t>
            </w:r>
          </w:p>
        </w:tc>
        <w:tc>
          <w:tcPr>
            <w:tcW w:w="2793" w:type="dxa"/>
          </w:tcPr>
          <w:p w14:paraId="14D3A019" w14:textId="77777777" w:rsidR="00D81837" w:rsidRPr="00F86890"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F86890">
              <w:t>-</w:t>
            </w:r>
          </w:p>
        </w:tc>
        <w:tc>
          <w:tcPr>
            <w:tcW w:w="2477" w:type="dxa"/>
          </w:tcPr>
          <w:p w14:paraId="15B19CFA"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w:t>
            </w:r>
          </w:p>
        </w:tc>
      </w:tr>
      <w:tr w:rsidR="00D81837" w:rsidRPr="00801A41" w14:paraId="6C144791"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7B60B0F3" w14:textId="77777777" w:rsidR="00D81837" w:rsidRPr="00F86890" w:rsidRDefault="00D81837" w:rsidP="00D81837">
            <w:pPr>
              <w:pStyle w:val="Tabulka"/>
              <w:rPr>
                <w:rStyle w:val="Tun"/>
              </w:rPr>
            </w:pPr>
            <w:r w:rsidRPr="00801A41">
              <w:rPr>
                <w:rStyle w:val="Tun"/>
              </w:rPr>
              <w:t>1. Dílčí etapa</w:t>
            </w:r>
            <w:r w:rsidR="00936ED8" w:rsidRPr="00801A41">
              <w:rPr>
                <w:rStyle w:val="Tun"/>
              </w:rPr>
              <w:t xml:space="preserve"> </w:t>
            </w:r>
            <w:r w:rsidR="00936ED8" w:rsidRPr="00F86890">
              <w:rPr>
                <w:rStyle w:val="Tun"/>
              </w:rPr>
              <w:t>– projektová část</w:t>
            </w:r>
          </w:p>
        </w:tc>
        <w:tc>
          <w:tcPr>
            <w:tcW w:w="2282" w:type="dxa"/>
          </w:tcPr>
          <w:p w14:paraId="47715C94" w14:textId="77777777" w:rsidR="00D81837" w:rsidRPr="00801A41" w:rsidRDefault="005428AF"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Do 2</w:t>
            </w:r>
            <w:r w:rsidR="00D81837" w:rsidRPr="00801A41">
              <w:rPr>
                <w:rFonts w:eastAsia="Times New Roman" w:cs="Times New Roman"/>
              </w:rPr>
              <w:t xml:space="preserve"> měsíců od nabytí účinnosti </w:t>
            </w:r>
            <w:r w:rsidR="006055B4" w:rsidRPr="00801A41">
              <w:rPr>
                <w:rFonts w:eastAsia="Times New Roman" w:cs="Times New Roman"/>
              </w:rPr>
              <w:t>s</w:t>
            </w:r>
            <w:r w:rsidR="00D81837" w:rsidRPr="00801A41">
              <w:rPr>
                <w:rFonts w:eastAsia="Times New Roman" w:cs="Times New Roman"/>
              </w:rPr>
              <w:t>mlouvy</w:t>
            </w:r>
          </w:p>
        </w:tc>
        <w:tc>
          <w:tcPr>
            <w:tcW w:w="2793" w:type="dxa"/>
          </w:tcPr>
          <w:p w14:paraId="62F96ECF"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DUSP k připomínkám vč. ekonomické rozvahy</w:t>
            </w:r>
          </w:p>
        </w:tc>
        <w:tc>
          <w:tcPr>
            <w:tcW w:w="2477" w:type="dxa"/>
          </w:tcPr>
          <w:p w14:paraId="161CD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4FAE02C8"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0A88A6" w14:textId="77777777" w:rsidR="00D81837" w:rsidRPr="00F86890" w:rsidRDefault="00D81837" w:rsidP="00D81837">
            <w:pPr>
              <w:pStyle w:val="Tabulka"/>
              <w:rPr>
                <w:rStyle w:val="Tun"/>
              </w:rPr>
            </w:pPr>
            <w:r w:rsidRPr="00801A41">
              <w:rPr>
                <w:rStyle w:val="Tun"/>
              </w:rPr>
              <w:t>2. Dílčí etapa</w:t>
            </w:r>
            <w:r w:rsidR="00936ED8" w:rsidRPr="00801A41">
              <w:rPr>
                <w:rStyle w:val="Tun"/>
              </w:rPr>
              <w:t xml:space="preserve"> </w:t>
            </w:r>
            <w:r w:rsidR="00936ED8" w:rsidRPr="00F86890">
              <w:rPr>
                <w:rStyle w:val="Tun"/>
              </w:rPr>
              <w:t>– projektová část</w:t>
            </w:r>
          </w:p>
        </w:tc>
        <w:tc>
          <w:tcPr>
            <w:tcW w:w="2282" w:type="dxa"/>
          </w:tcPr>
          <w:p w14:paraId="6C29359F" w14:textId="77777777" w:rsidR="00D81837" w:rsidRPr="00801A41" w:rsidRDefault="00D81837"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 xml:space="preserve">Do </w:t>
            </w:r>
            <w:r w:rsidR="0061528E" w:rsidRPr="00801A41">
              <w:rPr>
                <w:rFonts w:eastAsia="Times New Roman" w:cs="Times New Roman"/>
              </w:rPr>
              <w:t>5</w:t>
            </w:r>
            <w:r w:rsidRPr="00801A41">
              <w:rPr>
                <w:rFonts w:eastAsia="Times New Roman" w:cs="Times New Roman"/>
              </w:rPr>
              <w:t xml:space="preserve"> měsíců od nabytí účinnosti </w:t>
            </w:r>
            <w:r w:rsidR="006055B4" w:rsidRPr="00801A41">
              <w:rPr>
                <w:rFonts w:eastAsia="Times New Roman" w:cs="Times New Roman"/>
              </w:rPr>
              <w:t>s</w:t>
            </w:r>
            <w:r w:rsidRPr="00801A41">
              <w:rPr>
                <w:rFonts w:eastAsia="Times New Roman" w:cs="Times New Roman"/>
              </w:rPr>
              <w:t>mlouvy</w:t>
            </w:r>
          </w:p>
        </w:tc>
        <w:tc>
          <w:tcPr>
            <w:tcW w:w="2793" w:type="dxa"/>
          </w:tcPr>
          <w:p w14:paraId="03FB157E"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DUSP v podrobnosti PDPS čistopis vč. položkového rozpočtu, rozdělení na způsobilé a nezpůsobilé náklady</w:t>
            </w:r>
          </w:p>
        </w:tc>
        <w:tc>
          <w:tcPr>
            <w:tcW w:w="2477" w:type="dxa"/>
          </w:tcPr>
          <w:p w14:paraId="527438A5"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3C31BDF0"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ADA1A0" w14:textId="77777777" w:rsidR="00D81837" w:rsidRPr="00801A41" w:rsidRDefault="00D81837" w:rsidP="00D81837">
            <w:pPr>
              <w:pStyle w:val="Tabulka"/>
              <w:rPr>
                <w:rStyle w:val="Tun"/>
              </w:rPr>
            </w:pPr>
            <w:r w:rsidRPr="00801A41">
              <w:rPr>
                <w:rStyle w:val="Tun"/>
              </w:rPr>
              <w:t>3. Dílčí etapa</w:t>
            </w:r>
          </w:p>
          <w:p w14:paraId="5D1E5156" w14:textId="77777777" w:rsidR="00936ED8" w:rsidRPr="00F86890" w:rsidRDefault="00936ED8" w:rsidP="00D81837">
            <w:pPr>
              <w:pStyle w:val="Tabulka"/>
              <w:rPr>
                <w:rStyle w:val="Tun"/>
              </w:rPr>
            </w:pPr>
            <w:r w:rsidRPr="00F86890">
              <w:rPr>
                <w:rStyle w:val="Tun"/>
              </w:rPr>
              <w:t>- dodávka a instalace FVE</w:t>
            </w:r>
          </w:p>
        </w:tc>
        <w:tc>
          <w:tcPr>
            <w:tcW w:w="2282" w:type="dxa"/>
          </w:tcPr>
          <w:p w14:paraId="6F2344C1" w14:textId="77777777" w:rsidR="00D81837" w:rsidRPr="00F86890" w:rsidRDefault="0061528E" w:rsidP="006152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F86890">
              <w:rPr>
                <w:rFonts w:eastAsia="Times New Roman" w:cs="Times New Roman"/>
              </w:rPr>
              <w:t>Do 30</w:t>
            </w:r>
            <w:r w:rsidR="00D81837" w:rsidRPr="00F86890">
              <w:rPr>
                <w:rFonts w:eastAsia="Times New Roman" w:cs="Times New Roman"/>
              </w:rPr>
              <w:t xml:space="preserve">. </w:t>
            </w:r>
            <w:r w:rsidRPr="00F86890">
              <w:rPr>
                <w:rFonts w:eastAsia="Times New Roman" w:cs="Times New Roman"/>
              </w:rPr>
              <w:t>4</w:t>
            </w:r>
            <w:r w:rsidR="00D81837" w:rsidRPr="00F86890">
              <w:rPr>
                <w:rFonts w:eastAsia="Times New Roman" w:cs="Times New Roman"/>
              </w:rPr>
              <w:t>. 2024</w:t>
            </w:r>
          </w:p>
        </w:tc>
        <w:tc>
          <w:tcPr>
            <w:tcW w:w="2793" w:type="dxa"/>
          </w:tcPr>
          <w:p w14:paraId="37118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t xml:space="preserve">Ukončení dodávky a instalace FVE </w:t>
            </w:r>
            <w:r w:rsidR="0061528E" w:rsidRPr="00801A41">
              <w:t>včetně odevzdání dokumentace dle SO 98-98</w:t>
            </w:r>
          </w:p>
        </w:tc>
        <w:tc>
          <w:tcPr>
            <w:tcW w:w="2477" w:type="dxa"/>
          </w:tcPr>
          <w:p w14:paraId="37185997" w14:textId="1C01ED10" w:rsidR="00D81837" w:rsidRPr="00801A41" w:rsidRDefault="0061528E" w:rsidP="00FB5D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Předávací</w:t>
            </w:r>
            <w:r w:rsidR="006055B4" w:rsidRPr="00801A41">
              <w:rPr>
                <w:rFonts w:eastAsia="Times New Roman" w:cs="Times New Roman"/>
              </w:rPr>
              <w:t xml:space="preserve"> protokol </w:t>
            </w:r>
            <w:r w:rsidR="006055B4" w:rsidRPr="00801A41">
              <w:t>podepsaný oběma stranami</w:t>
            </w:r>
            <w:r w:rsidR="006055B4" w:rsidRPr="00801A41">
              <w:rPr>
                <w:rFonts w:eastAsia="Times New Roman" w:cs="Times New Roman"/>
              </w:rPr>
              <w:t xml:space="preserve">, </w:t>
            </w:r>
            <w:r w:rsidRPr="00801A41">
              <w:rPr>
                <w:rFonts w:eastAsia="Times New Roman" w:cs="Times New Roman"/>
              </w:rPr>
              <w:t>kolaudační souhlas</w:t>
            </w:r>
            <w:r w:rsidR="00936ED8" w:rsidRPr="00801A41">
              <w:rPr>
                <w:rFonts w:eastAsia="Times New Roman" w:cs="Times New Roman"/>
              </w:rPr>
              <w:t>/rozhodnutí</w:t>
            </w:r>
            <w:r w:rsidRPr="00801A41">
              <w:rPr>
                <w:rFonts w:eastAsia="Times New Roman" w:cs="Times New Roman"/>
              </w:rPr>
              <w:t xml:space="preserve"> </w:t>
            </w:r>
          </w:p>
        </w:tc>
      </w:tr>
      <w:tr w:rsidR="00D81837" w:rsidRPr="00EE221B" w14:paraId="025003F9"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5B506FFC" w14:textId="77777777" w:rsidR="00D81837" w:rsidRPr="00841876" w:rsidRDefault="00D81837" w:rsidP="00D81837">
            <w:pPr>
              <w:pStyle w:val="Tabulka"/>
              <w:rPr>
                <w:rStyle w:val="Tun"/>
                <w:sz w:val="16"/>
                <w:szCs w:val="16"/>
              </w:rPr>
            </w:pPr>
          </w:p>
        </w:tc>
        <w:tc>
          <w:tcPr>
            <w:tcW w:w="2282" w:type="dxa"/>
          </w:tcPr>
          <w:p w14:paraId="37E5018C" w14:textId="77777777" w:rsidR="00D81837" w:rsidRPr="00841876"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793" w:type="dxa"/>
          </w:tcPr>
          <w:p w14:paraId="67791A05"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477" w:type="dxa"/>
          </w:tcPr>
          <w:p w14:paraId="2BE81A91"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bl>
    <w:p w14:paraId="52B50C05" w14:textId="77777777" w:rsidR="00D81837" w:rsidRDefault="00D81837" w:rsidP="00D24F3A">
      <w:pPr>
        <w:pStyle w:val="Zvrsmlapodpisy"/>
        <w:rPr>
          <w:rFonts w:ascii="Verdana" w:hAnsi="Verdana"/>
          <w:sz w:val="18"/>
          <w:szCs w:val="18"/>
        </w:rPr>
      </w:pPr>
    </w:p>
    <w:p w14:paraId="069B0E3D" w14:textId="77777777" w:rsidR="00D81837" w:rsidRDefault="00D81837" w:rsidP="00D24F3A">
      <w:pPr>
        <w:pStyle w:val="Zvrsmlapodpisy"/>
        <w:rPr>
          <w:rFonts w:ascii="Verdana" w:hAnsi="Verdana"/>
          <w:sz w:val="18"/>
          <w:szCs w:val="18"/>
        </w:rPr>
      </w:pPr>
    </w:p>
    <w:p w14:paraId="057DEC4B" w14:textId="77777777" w:rsidR="00D81837" w:rsidRDefault="00D81837" w:rsidP="00D24F3A">
      <w:pPr>
        <w:pStyle w:val="Zvrsmlapodpisy"/>
        <w:rPr>
          <w:rFonts w:ascii="Verdana" w:hAnsi="Verdana"/>
          <w:sz w:val="18"/>
          <w:szCs w:val="18"/>
        </w:rPr>
      </w:pPr>
    </w:p>
    <w:p w14:paraId="4ADE9A37" w14:textId="77777777" w:rsidR="00D81837" w:rsidRDefault="00D81837" w:rsidP="00D24F3A">
      <w:pPr>
        <w:pStyle w:val="Zvrsmlapodpisy"/>
        <w:rPr>
          <w:rFonts w:ascii="Verdana" w:hAnsi="Verdana"/>
          <w:sz w:val="18"/>
          <w:szCs w:val="18"/>
        </w:rPr>
      </w:pPr>
    </w:p>
    <w:p w14:paraId="58CF06D2" w14:textId="77777777" w:rsidR="00D81837" w:rsidRDefault="00D81837" w:rsidP="00D24F3A">
      <w:pPr>
        <w:pStyle w:val="Zvrsmlapodpisy"/>
        <w:rPr>
          <w:rFonts w:ascii="Verdana" w:hAnsi="Verdana"/>
          <w:sz w:val="18"/>
          <w:szCs w:val="18"/>
        </w:rPr>
      </w:pPr>
    </w:p>
    <w:p w14:paraId="19459423" w14:textId="77777777" w:rsidR="00D81837" w:rsidRDefault="00D81837" w:rsidP="00D24F3A">
      <w:pPr>
        <w:pStyle w:val="Zvrsmlapodpisy"/>
        <w:rPr>
          <w:rFonts w:ascii="Verdana" w:hAnsi="Verdana"/>
          <w:sz w:val="18"/>
          <w:szCs w:val="18"/>
        </w:rPr>
      </w:pPr>
    </w:p>
    <w:p w14:paraId="1D50C122" w14:textId="77777777" w:rsidR="00D81837" w:rsidRDefault="00D81837" w:rsidP="00D24F3A">
      <w:pPr>
        <w:pStyle w:val="Zvrsmlapodpisy"/>
        <w:rPr>
          <w:rFonts w:ascii="Verdana" w:hAnsi="Verdana"/>
          <w:sz w:val="18"/>
          <w:szCs w:val="18"/>
        </w:rPr>
      </w:pPr>
    </w:p>
    <w:p w14:paraId="3E0DF497" w14:textId="77777777" w:rsidR="00D81837" w:rsidRDefault="00D81837" w:rsidP="00D24F3A">
      <w:pPr>
        <w:pStyle w:val="Zvrsmlapodpisy"/>
        <w:rPr>
          <w:rFonts w:ascii="Verdana" w:hAnsi="Verdana"/>
          <w:sz w:val="18"/>
          <w:szCs w:val="18"/>
        </w:rPr>
      </w:pPr>
    </w:p>
    <w:p w14:paraId="386D2A62" w14:textId="77777777" w:rsidR="00D24734" w:rsidRDefault="00D24734" w:rsidP="00D24F3A">
      <w:pPr>
        <w:pStyle w:val="Zvrsmlapodpisy"/>
        <w:rPr>
          <w:rFonts w:ascii="Verdana" w:hAnsi="Verdana"/>
          <w:sz w:val="18"/>
          <w:szCs w:val="18"/>
        </w:rPr>
      </w:pPr>
    </w:p>
    <w:p w14:paraId="4EFFD029" w14:textId="77777777" w:rsidR="00D24734" w:rsidRDefault="00D24734" w:rsidP="00D24F3A">
      <w:pPr>
        <w:pStyle w:val="Zvrsmlapodpisy"/>
        <w:rPr>
          <w:rFonts w:ascii="Verdana" w:hAnsi="Verdana"/>
          <w:sz w:val="18"/>
          <w:szCs w:val="18"/>
        </w:rPr>
      </w:pPr>
    </w:p>
    <w:p w14:paraId="46E19793" w14:textId="77777777" w:rsidR="00D24734" w:rsidRDefault="00D24734" w:rsidP="00D24F3A">
      <w:pPr>
        <w:pStyle w:val="Zvrsmlapodpisy"/>
        <w:rPr>
          <w:rFonts w:ascii="Verdana" w:hAnsi="Verdana"/>
          <w:sz w:val="18"/>
          <w:szCs w:val="18"/>
        </w:rPr>
      </w:pPr>
    </w:p>
    <w:p w14:paraId="5780C4B5" w14:textId="77777777" w:rsidR="00D24734" w:rsidRDefault="00D24734" w:rsidP="00D24F3A">
      <w:pPr>
        <w:pStyle w:val="Zvrsmlapodpisy"/>
        <w:rPr>
          <w:rFonts w:ascii="Verdana" w:hAnsi="Verdana"/>
          <w:sz w:val="18"/>
          <w:szCs w:val="18"/>
        </w:rPr>
      </w:pPr>
    </w:p>
    <w:p w14:paraId="02073996" w14:textId="77777777" w:rsidR="00D24734" w:rsidRDefault="00D24734" w:rsidP="00D24F3A">
      <w:pPr>
        <w:pStyle w:val="Zvrsmlapodpisy"/>
        <w:rPr>
          <w:rFonts w:ascii="Verdana" w:hAnsi="Verdana"/>
          <w:sz w:val="18"/>
          <w:szCs w:val="18"/>
        </w:rPr>
      </w:pPr>
    </w:p>
    <w:p w14:paraId="6A38DD32" w14:textId="77777777" w:rsidR="00D24734" w:rsidRDefault="00D24734" w:rsidP="00D24F3A">
      <w:pPr>
        <w:pStyle w:val="Zvrsmlapodpisy"/>
        <w:rPr>
          <w:rFonts w:ascii="Verdana" w:hAnsi="Verdana"/>
          <w:sz w:val="18"/>
          <w:szCs w:val="18"/>
        </w:rPr>
      </w:pPr>
    </w:p>
    <w:p w14:paraId="228ABFBA" w14:textId="77777777" w:rsidR="00D24734" w:rsidRDefault="00D24734" w:rsidP="00D24F3A">
      <w:pPr>
        <w:pStyle w:val="Zvrsmlapodpisy"/>
        <w:rPr>
          <w:rFonts w:ascii="Verdana" w:hAnsi="Verdana"/>
          <w:sz w:val="18"/>
          <w:szCs w:val="18"/>
        </w:rPr>
      </w:pPr>
    </w:p>
    <w:p w14:paraId="3FEA1704" w14:textId="77777777" w:rsidR="00D24734" w:rsidRDefault="00D24734" w:rsidP="00D24F3A">
      <w:pPr>
        <w:pStyle w:val="Zvrsmlapodpisy"/>
        <w:rPr>
          <w:rFonts w:ascii="Verdana" w:hAnsi="Verdana"/>
          <w:sz w:val="18"/>
          <w:szCs w:val="18"/>
        </w:rPr>
      </w:pPr>
    </w:p>
    <w:p w14:paraId="1281C322" w14:textId="77777777" w:rsidR="00EC2A24" w:rsidRDefault="00EC2A24" w:rsidP="00EC2A24">
      <w:pPr>
        <w:pStyle w:val="Zvrsmlapodpisy"/>
        <w:rPr>
          <w:rFonts w:ascii="Verdana" w:hAnsi="Verdana"/>
          <w:sz w:val="18"/>
          <w:szCs w:val="18"/>
        </w:rPr>
      </w:pPr>
    </w:p>
    <w:p w14:paraId="17279831" w14:textId="77777777" w:rsidR="00EB416A" w:rsidRDefault="00EB416A" w:rsidP="00EC2A24">
      <w:pPr>
        <w:pStyle w:val="Zvrsmlapodpisy"/>
        <w:jc w:val="center"/>
        <w:rPr>
          <w:rFonts w:ascii="Verdana" w:hAnsi="Verdana"/>
          <w:b/>
          <w:sz w:val="18"/>
          <w:szCs w:val="18"/>
        </w:rPr>
      </w:pPr>
    </w:p>
    <w:p w14:paraId="6506430D" w14:textId="77777777" w:rsidR="00EB416A" w:rsidRDefault="00EB416A" w:rsidP="00EC2A24">
      <w:pPr>
        <w:pStyle w:val="Zvrsmlapodpisy"/>
        <w:jc w:val="center"/>
        <w:rPr>
          <w:rFonts w:ascii="Verdana" w:hAnsi="Verdana"/>
          <w:b/>
          <w:sz w:val="18"/>
          <w:szCs w:val="18"/>
        </w:rPr>
      </w:pPr>
    </w:p>
    <w:p w14:paraId="3C472CDA" w14:textId="77777777" w:rsidR="00EB416A" w:rsidRDefault="00EB416A" w:rsidP="00EC2A24">
      <w:pPr>
        <w:pStyle w:val="Zvrsmlapodpisy"/>
        <w:jc w:val="center"/>
        <w:rPr>
          <w:rFonts w:ascii="Verdana" w:hAnsi="Verdana"/>
          <w:b/>
          <w:sz w:val="18"/>
          <w:szCs w:val="18"/>
        </w:rPr>
      </w:pPr>
    </w:p>
    <w:p w14:paraId="11908CF3" w14:textId="77777777" w:rsidR="007E67AD" w:rsidRDefault="007E67AD" w:rsidP="00EC2A24">
      <w:pPr>
        <w:pStyle w:val="Zvrsmlapodpisy"/>
        <w:jc w:val="center"/>
        <w:rPr>
          <w:rFonts w:ascii="Verdana" w:hAnsi="Verdana"/>
          <w:b/>
          <w:sz w:val="18"/>
          <w:szCs w:val="18"/>
        </w:rPr>
      </w:pPr>
    </w:p>
    <w:p w14:paraId="717C1360" w14:textId="77777777" w:rsidR="007E67AD" w:rsidRDefault="007E67AD" w:rsidP="00EC2A24">
      <w:pPr>
        <w:pStyle w:val="Zvrsmlapodpisy"/>
        <w:jc w:val="center"/>
        <w:rPr>
          <w:rFonts w:ascii="Verdana" w:hAnsi="Verdana"/>
          <w:b/>
          <w:sz w:val="18"/>
          <w:szCs w:val="18"/>
        </w:rPr>
      </w:pPr>
    </w:p>
    <w:p w14:paraId="4000468E" w14:textId="77777777" w:rsidR="007E67AD" w:rsidRDefault="007E67AD" w:rsidP="00EC2A24">
      <w:pPr>
        <w:pStyle w:val="Zvrsmlapodpisy"/>
        <w:jc w:val="center"/>
        <w:rPr>
          <w:rFonts w:ascii="Verdana" w:hAnsi="Verdana"/>
          <w:b/>
          <w:sz w:val="18"/>
          <w:szCs w:val="18"/>
        </w:rPr>
      </w:pPr>
    </w:p>
    <w:p w14:paraId="659F9904" w14:textId="726AFA39" w:rsidR="007E67AD" w:rsidRDefault="007E67AD" w:rsidP="00EC2A24">
      <w:pPr>
        <w:pStyle w:val="Zvrsmlapodpisy"/>
        <w:jc w:val="center"/>
        <w:rPr>
          <w:rFonts w:ascii="Verdana" w:hAnsi="Verdana"/>
          <w:b/>
          <w:sz w:val="18"/>
          <w:szCs w:val="18"/>
        </w:rPr>
      </w:pPr>
    </w:p>
    <w:p w14:paraId="0D0E40AA" w14:textId="76D37938" w:rsidR="00031256" w:rsidRDefault="00031256" w:rsidP="00EC2A24">
      <w:pPr>
        <w:pStyle w:val="Zvrsmlapodpisy"/>
        <w:jc w:val="center"/>
        <w:rPr>
          <w:rFonts w:ascii="Verdana" w:hAnsi="Verdana"/>
          <w:b/>
          <w:sz w:val="18"/>
          <w:szCs w:val="18"/>
        </w:rPr>
      </w:pPr>
    </w:p>
    <w:p w14:paraId="29DE53C7" w14:textId="77777777" w:rsidR="00031256" w:rsidRDefault="00031256" w:rsidP="00EC2A24">
      <w:pPr>
        <w:pStyle w:val="Zvrsmlapodpisy"/>
        <w:jc w:val="center"/>
        <w:rPr>
          <w:rFonts w:ascii="Verdana" w:hAnsi="Verdana"/>
          <w:b/>
          <w:sz w:val="18"/>
          <w:szCs w:val="18"/>
        </w:rPr>
      </w:pPr>
    </w:p>
    <w:p w14:paraId="36BE09B7" w14:textId="77777777" w:rsidR="007E67AD" w:rsidRDefault="007E67AD" w:rsidP="00EC2A24">
      <w:pPr>
        <w:pStyle w:val="Zvrsmlapodpisy"/>
        <w:jc w:val="center"/>
        <w:rPr>
          <w:rFonts w:ascii="Verdana" w:hAnsi="Verdana"/>
          <w:b/>
          <w:sz w:val="18"/>
          <w:szCs w:val="18"/>
        </w:rPr>
      </w:pPr>
    </w:p>
    <w:p w14:paraId="33879476" w14:textId="77777777" w:rsidR="007E67AD" w:rsidRDefault="007E67AD" w:rsidP="00EC2A24">
      <w:pPr>
        <w:pStyle w:val="Zvrsmlapodpisy"/>
        <w:jc w:val="center"/>
        <w:rPr>
          <w:rFonts w:ascii="Verdana" w:hAnsi="Verdana"/>
          <w:b/>
          <w:sz w:val="18"/>
          <w:szCs w:val="18"/>
        </w:rPr>
      </w:pPr>
    </w:p>
    <w:p w14:paraId="73574AAE" w14:textId="77777777" w:rsidR="007E67AD" w:rsidRDefault="007E67AD" w:rsidP="00EC2A24">
      <w:pPr>
        <w:pStyle w:val="Zvrsmlapodpisy"/>
        <w:jc w:val="center"/>
        <w:rPr>
          <w:rFonts w:ascii="Verdana" w:hAnsi="Verdana"/>
          <w:b/>
          <w:sz w:val="18"/>
          <w:szCs w:val="18"/>
        </w:rPr>
      </w:pPr>
    </w:p>
    <w:p w14:paraId="76D8F0EA" w14:textId="77777777" w:rsidR="007E67AD" w:rsidRDefault="007E67AD" w:rsidP="00EC2A24">
      <w:pPr>
        <w:pStyle w:val="Zvrsmlapodpisy"/>
        <w:jc w:val="center"/>
        <w:rPr>
          <w:rFonts w:ascii="Verdana" w:hAnsi="Verdana"/>
          <w:b/>
          <w:sz w:val="18"/>
          <w:szCs w:val="18"/>
        </w:rPr>
      </w:pPr>
    </w:p>
    <w:p w14:paraId="7B9F3D03" w14:textId="77777777" w:rsidR="007E67AD" w:rsidRDefault="007E67AD" w:rsidP="00EC2A24">
      <w:pPr>
        <w:pStyle w:val="Zvrsmlapodpisy"/>
        <w:jc w:val="center"/>
        <w:rPr>
          <w:rFonts w:ascii="Verdana" w:hAnsi="Verdana"/>
          <w:b/>
          <w:sz w:val="18"/>
          <w:szCs w:val="18"/>
        </w:rPr>
      </w:pPr>
    </w:p>
    <w:p w14:paraId="70B8E336" w14:textId="68E50C2E" w:rsidR="00EB416A" w:rsidRDefault="00EB416A" w:rsidP="007E67AD">
      <w:pPr>
        <w:pStyle w:val="Zvrsmlapodpisy"/>
        <w:rPr>
          <w:rFonts w:ascii="Verdana" w:hAnsi="Verdana"/>
          <w:b/>
          <w:sz w:val="18"/>
          <w:szCs w:val="18"/>
        </w:rPr>
      </w:pPr>
    </w:p>
    <w:p w14:paraId="36113740" w14:textId="4D81535D" w:rsidR="00DE05E8" w:rsidRDefault="00DE05E8" w:rsidP="007E67AD">
      <w:pPr>
        <w:pStyle w:val="Zvrsmlapodpisy"/>
        <w:rPr>
          <w:rFonts w:ascii="Verdana" w:hAnsi="Verdana"/>
          <w:b/>
          <w:sz w:val="18"/>
          <w:szCs w:val="18"/>
        </w:rPr>
      </w:pPr>
    </w:p>
    <w:p w14:paraId="7567EAB4" w14:textId="77777777" w:rsidR="00DE05E8" w:rsidRDefault="00DE05E8" w:rsidP="007E67AD">
      <w:pPr>
        <w:pStyle w:val="Zvrsmlapodpisy"/>
        <w:rPr>
          <w:rFonts w:ascii="Verdana" w:hAnsi="Verdana"/>
          <w:b/>
          <w:sz w:val="18"/>
          <w:szCs w:val="18"/>
        </w:rPr>
      </w:pPr>
    </w:p>
    <w:p w14:paraId="6EE75824" w14:textId="77777777" w:rsidR="00D24734" w:rsidRDefault="00D24734" w:rsidP="00EC2A24">
      <w:pPr>
        <w:pStyle w:val="Zvrsmlapodpisy"/>
        <w:jc w:val="center"/>
        <w:rPr>
          <w:rFonts w:ascii="Verdana" w:hAnsi="Verdana"/>
          <w:b/>
          <w:sz w:val="18"/>
          <w:szCs w:val="18"/>
        </w:rPr>
      </w:pPr>
      <w:r w:rsidRPr="00D24734">
        <w:rPr>
          <w:rFonts w:ascii="Verdana" w:hAnsi="Verdana"/>
          <w:b/>
          <w:sz w:val="18"/>
          <w:szCs w:val="18"/>
        </w:rPr>
        <w:lastRenderedPageBreak/>
        <w:t>Příloha č. 3</w:t>
      </w:r>
      <w:r w:rsidR="00123B14">
        <w:rPr>
          <w:rFonts w:ascii="Verdana" w:hAnsi="Verdana"/>
          <w:b/>
          <w:sz w:val="18"/>
          <w:szCs w:val="18"/>
        </w:rPr>
        <w:t xml:space="preserve"> - </w:t>
      </w:r>
      <w:r w:rsidRPr="00D24734">
        <w:rPr>
          <w:rFonts w:ascii="Verdana" w:hAnsi="Verdana"/>
          <w:b/>
          <w:sz w:val="18"/>
          <w:szCs w:val="18"/>
        </w:rPr>
        <w:t xml:space="preserve"> Rozpis ceny</w:t>
      </w:r>
      <w:r w:rsidR="00351107">
        <w:rPr>
          <w:rFonts w:ascii="Verdana" w:hAnsi="Verdana"/>
          <w:b/>
          <w:sz w:val="18"/>
          <w:szCs w:val="18"/>
        </w:rPr>
        <w:t xml:space="preserve"> díla</w:t>
      </w:r>
      <w:r w:rsidRPr="00D24734">
        <w:rPr>
          <w:rFonts w:ascii="Verdana" w:hAnsi="Verdana"/>
          <w:b/>
          <w:sz w:val="18"/>
          <w:szCs w:val="18"/>
        </w:rPr>
        <w:t xml:space="preserve"> </w:t>
      </w:r>
      <w:r w:rsidR="00351107">
        <w:rPr>
          <w:rFonts w:ascii="Verdana" w:hAnsi="Verdana"/>
          <w:b/>
          <w:sz w:val="18"/>
          <w:szCs w:val="18"/>
        </w:rPr>
        <w:t xml:space="preserve">za </w:t>
      </w:r>
      <w:r w:rsidR="00F86890">
        <w:rPr>
          <w:rFonts w:ascii="Verdana" w:hAnsi="Verdana"/>
          <w:b/>
          <w:sz w:val="18"/>
          <w:szCs w:val="18"/>
        </w:rPr>
        <w:t>jednotliv</w:t>
      </w:r>
      <w:r w:rsidR="00351107">
        <w:rPr>
          <w:rFonts w:ascii="Verdana" w:hAnsi="Verdana"/>
          <w:b/>
          <w:sz w:val="18"/>
          <w:szCs w:val="18"/>
        </w:rPr>
        <w:t>é</w:t>
      </w:r>
      <w:r w:rsidR="00F86890">
        <w:rPr>
          <w:rFonts w:ascii="Verdana" w:hAnsi="Verdana"/>
          <w:b/>
          <w:sz w:val="18"/>
          <w:szCs w:val="18"/>
        </w:rPr>
        <w:t xml:space="preserve"> stav</w:t>
      </w:r>
      <w:r w:rsidR="00351107">
        <w:rPr>
          <w:rFonts w:ascii="Verdana" w:hAnsi="Verdana"/>
          <w:b/>
          <w:sz w:val="18"/>
          <w:szCs w:val="18"/>
        </w:rPr>
        <w:t>by</w:t>
      </w:r>
    </w:p>
    <w:p w14:paraId="3C2D6047" w14:textId="77777777" w:rsidR="00F86890" w:rsidRPr="00D24734" w:rsidRDefault="00F86890" w:rsidP="00EC2A24">
      <w:pPr>
        <w:pStyle w:val="Zvrsmlapodpisy"/>
        <w:jc w:val="center"/>
        <w:rPr>
          <w:rFonts w:ascii="Verdana" w:hAnsi="Verdana"/>
          <w:b/>
          <w:sz w:val="18"/>
          <w:szCs w:val="18"/>
        </w:rPr>
      </w:pPr>
    </w:p>
    <w:p w14:paraId="33D35FBB" w14:textId="5E830825"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1 </w:t>
      </w:r>
      <w:r w:rsidR="004205AB" w:rsidRPr="004205AB">
        <w:rPr>
          <w:rFonts w:ascii="Verdana" w:hAnsi="Verdana"/>
          <w:b/>
          <w:sz w:val="18"/>
          <w:szCs w:val="18"/>
          <w:lang w:val="cs-CZ"/>
        </w:rPr>
        <w:t>„</w:t>
      </w:r>
      <w:r w:rsidR="00FA586D" w:rsidRPr="00FA586D">
        <w:rPr>
          <w:rFonts w:ascii="Verdana" w:hAnsi="Verdana"/>
          <w:b/>
          <w:sz w:val="18"/>
          <w:szCs w:val="18"/>
          <w:lang w:val="cs-CZ"/>
        </w:rPr>
        <w:t xml:space="preserve">Výstavba nových fotovoltaických zdrojů v lokalitě Hradec Králové, </w:t>
      </w:r>
      <w:r w:rsidR="00FA586D">
        <w:rPr>
          <w:rFonts w:ascii="Verdana" w:hAnsi="Verdana"/>
          <w:b/>
          <w:sz w:val="18"/>
          <w:szCs w:val="18"/>
          <w:lang w:val="cs-CZ"/>
        </w:rPr>
        <w:br/>
      </w:r>
      <w:r w:rsidR="00FA586D" w:rsidRPr="00FA586D">
        <w:rPr>
          <w:rFonts w:ascii="Verdana" w:hAnsi="Verdana"/>
          <w:b/>
          <w:sz w:val="18"/>
          <w:szCs w:val="18"/>
          <w:lang w:val="cs-CZ"/>
        </w:rPr>
        <w:t>U Fotochemy II</w:t>
      </w:r>
      <w:r w:rsidR="004205AB" w:rsidRPr="004205AB">
        <w:rPr>
          <w:rFonts w:ascii="Verdana" w:hAnsi="Verdana"/>
          <w:b/>
          <w:sz w:val="18"/>
          <w:szCs w:val="18"/>
          <w:lang w:val="cs-CZ"/>
        </w:rPr>
        <w:t>“</w:t>
      </w:r>
    </w:p>
    <w:p w14:paraId="4F0C5DE7" w14:textId="77777777" w:rsidR="00646856" w:rsidRPr="00FC43CC" w:rsidRDefault="00646856" w:rsidP="003D6A80">
      <w:pPr>
        <w:pStyle w:val="SeznamsmlouvaPVL"/>
        <w:numPr>
          <w:ilvl w:val="0"/>
          <w:numId w:val="0"/>
        </w:numPr>
        <w:ind w:left="1080"/>
        <w:rPr>
          <w:rFonts w:ascii="Verdana" w:hAnsi="Verdana"/>
          <w:b/>
          <w:sz w:val="18"/>
          <w:szCs w:val="18"/>
        </w:rPr>
      </w:pPr>
      <w:r w:rsidRPr="00FC43CC">
        <w:rPr>
          <w:rFonts w:ascii="Verdana" w:hAnsi="Verdana"/>
          <w:b/>
          <w:sz w:val="18"/>
          <w:szCs w:val="18"/>
        </w:rPr>
        <w:t xml:space="preserve"> </w:t>
      </w:r>
    </w:p>
    <w:p w14:paraId="287B4002" w14:textId="77777777"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sidR="00F86890">
        <w:rPr>
          <w:rFonts w:ascii="Verdana" w:hAnsi="Verdana"/>
          <w:sz w:val="18"/>
          <w:szCs w:val="18"/>
          <w:lang w:val="cs-CZ"/>
        </w:rPr>
        <w:t>za stavbu 1</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1B536572" w14:textId="77777777" w:rsidR="003D6A80" w:rsidRDefault="003D6A80" w:rsidP="003D6A80">
      <w:pPr>
        <w:pStyle w:val="Meziodstavce"/>
        <w:rPr>
          <w:rFonts w:ascii="Verdana" w:hAnsi="Verdana"/>
          <w:sz w:val="18"/>
          <w:szCs w:val="18"/>
        </w:rPr>
      </w:pPr>
    </w:p>
    <w:p w14:paraId="69677C49" w14:textId="77777777"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w:t>
      </w:r>
      <w:r w:rsidR="00F86890">
        <w:rPr>
          <w:rFonts w:ascii="Verdana" w:hAnsi="Verdana"/>
          <w:sz w:val="18"/>
          <w:szCs w:val="18"/>
          <w:lang w:val="cs-CZ"/>
        </w:rPr>
        <w:t xml:space="preserve"> u stavby 1</w:t>
      </w:r>
      <w:r>
        <w:rPr>
          <w:rFonts w:ascii="Verdana" w:hAnsi="Verdana"/>
          <w:sz w:val="18"/>
          <w:szCs w:val="18"/>
          <w:lang w:val="cs-CZ"/>
        </w:rPr>
        <w:t xml:space="preser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4217ED5D" w14:textId="77777777" w:rsidR="003D6A80" w:rsidRDefault="003D6A80" w:rsidP="003D6A80">
      <w:pPr>
        <w:pStyle w:val="Meziodstavce"/>
        <w:rPr>
          <w:rFonts w:ascii="Verdana" w:hAnsi="Verdana"/>
          <w:sz w:val="18"/>
          <w:szCs w:val="18"/>
        </w:rPr>
      </w:pPr>
    </w:p>
    <w:p w14:paraId="2AF9D164" w14:textId="77777777" w:rsidR="003D6A80" w:rsidRDefault="003D6A80" w:rsidP="00F86890">
      <w:pPr>
        <w:pStyle w:val="Meziodstavce"/>
        <w:rPr>
          <w:rFonts w:ascii="Verdana" w:hAnsi="Verdana"/>
          <w:sz w:val="18"/>
          <w:szCs w:val="18"/>
          <w:lang w:val="cs-CZ"/>
        </w:rPr>
      </w:pPr>
      <w:r w:rsidRPr="003D6A80">
        <w:rPr>
          <w:rFonts w:ascii="Verdana" w:hAnsi="Verdana"/>
          <w:sz w:val="18"/>
          <w:szCs w:val="18"/>
          <w:lang w:val="cs-CZ"/>
        </w:rPr>
        <w:t>Celková cena dodávky a instalace FVE</w:t>
      </w:r>
      <w:r w:rsidR="00F86890">
        <w:rPr>
          <w:rFonts w:ascii="Verdana" w:hAnsi="Verdana"/>
          <w:sz w:val="18"/>
          <w:szCs w:val="18"/>
          <w:lang w:val="cs-CZ"/>
        </w:rPr>
        <w:t xml:space="preserve"> u stavby 1</w:t>
      </w:r>
      <w:r w:rsidRPr="003D6A80">
        <w:rPr>
          <w:rFonts w:ascii="Verdana" w:hAnsi="Verdana"/>
          <w:sz w:val="18"/>
          <w:szCs w:val="18"/>
          <w:lang w:val="cs-CZ"/>
        </w:rPr>
        <w:t xml:space="preserve"> je stanovena částkou ve výši </w:t>
      </w:r>
      <w:r w:rsidRPr="00F86890">
        <w:rPr>
          <w:rFonts w:ascii="Verdana" w:hAnsi="Verdana"/>
          <w:sz w:val="18"/>
          <w:szCs w:val="18"/>
          <w:lang w:val="cs-CZ"/>
        </w:rPr>
        <w:t>…………………..,-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sidR="00F86890">
        <w:rPr>
          <w:rFonts w:ascii="Verdana" w:hAnsi="Verdana"/>
          <w:sz w:val="18"/>
          <w:szCs w:val="18"/>
          <w:lang w:val="cs-CZ"/>
        </w:rPr>
        <w:t>plnit a přiznat příjemce plnění.</w:t>
      </w:r>
    </w:p>
    <w:p w14:paraId="4CE2C38B" w14:textId="2AEE0EDA" w:rsidR="00F86890" w:rsidRDefault="00F86890" w:rsidP="00F86890">
      <w:pPr>
        <w:pStyle w:val="Meziodstavce"/>
        <w:rPr>
          <w:rFonts w:ascii="Verdana" w:hAnsi="Verdana"/>
          <w:sz w:val="18"/>
          <w:szCs w:val="18"/>
          <w:lang w:val="cs-CZ"/>
        </w:rPr>
      </w:pPr>
    </w:p>
    <w:p w14:paraId="09BC83F6" w14:textId="77777777" w:rsidR="004205AB" w:rsidRDefault="004205AB" w:rsidP="00F86890">
      <w:pPr>
        <w:pStyle w:val="Meziodstavce"/>
        <w:rPr>
          <w:rFonts w:ascii="Verdana" w:hAnsi="Verdana"/>
          <w:sz w:val="18"/>
          <w:szCs w:val="18"/>
          <w:lang w:val="cs-CZ"/>
        </w:rPr>
      </w:pPr>
    </w:p>
    <w:p w14:paraId="327479A6" w14:textId="77777777" w:rsidR="003D6A80" w:rsidRDefault="003D6A80" w:rsidP="003D6A80">
      <w:pPr>
        <w:pStyle w:val="SeznamsmlouvaPVL"/>
        <w:numPr>
          <w:ilvl w:val="0"/>
          <w:numId w:val="0"/>
        </w:numPr>
        <w:ind w:left="1080"/>
        <w:rPr>
          <w:rFonts w:ascii="Verdana" w:hAnsi="Verdana"/>
          <w:b/>
          <w:sz w:val="18"/>
          <w:szCs w:val="18"/>
        </w:rPr>
      </w:pPr>
    </w:p>
    <w:p w14:paraId="396B9A17" w14:textId="6BC56DBE"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2 </w:t>
      </w:r>
      <w:r w:rsidR="004205AB" w:rsidRPr="004205AB">
        <w:rPr>
          <w:rFonts w:ascii="Verdana" w:hAnsi="Verdana"/>
          <w:b/>
          <w:sz w:val="18"/>
          <w:szCs w:val="18"/>
          <w:lang w:val="cs-CZ"/>
        </w:rPr>
        <w:t>„</w:t>
      </w:r>
      <w:r w:rsidR="009C2F7D" w:rsidRPr="009C2F7D">
        <w:rPr>
          <w:rFonts w:ascii="Verdana" w:hAnsi="Verdana"/>
          <w:b/>
          <w:sz w:val="18"/>
          <w:szCs w:val="18"/>
          <w:lang w:val="cs-CZ"/>
        </w:rPr>
        <w:t>Výstavba nových fotovoltaických zdrojů v lokalitě Pardubice, ul. Hlaváčova</w:t>
      </w:r>
      <w:r w:rsidR="004205AB" w:rsidRPr="004205AB">
        <w:rPr>
          <w:rFonts w:ascii="Verdana" w:hAnsi="Verdana"/>
          <w:b/>
          <w:sz w:val="18"/>
          <w:szCs w:val="18"/>
          <w:lang w:val="cs-CZ"/>
        </w:rPr>
        <w:t>“</w:t>
      </w:r>
    </w:p>
    <w:p w14:paraId="70033474" w14:textId="77777777" w:rsidR="003D6A80" w:rsidRDefault="003D6A80" w:rsidP="00F86890">
      <w:pPr>
        <w:pStyle w:val="SeznamsmlouvaPVL"/>
        <w:numPr>
          <w:ilvl w:val="0"/>
          <w:numId w:val="0"/>
        </w:numPr>
        <w:rPr>
          <w:rFonts w:ascii="Verdana" w:hAnsi="Verdana"/>
          <w:b/>
          <w:sz w:val="18"/>
          <w:szCs w:val="18"/>
        </w:rPr>
      </w:pPr>
    </w:p>
    <w:p w14:paraId="460026A6"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za stavbu 2</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0ED78659" w14:textId="77777777" w:rsidR="00F86890" w:rsidRDefault="00F86890" w:rsidP="00F86890">
      <w:pPr>
        <w:pStyle w:val="Meziodstavce"/>
        <w:rPr>
          <w:rFonts w:ascii="Verdana" w:hAnsi="Verdana"/>
          <w:sz w:val="18"/>
          <w:szCs w:val="18"/>
        </w:rPr>
      </w:pPr>
    </w:p>
    <w:p w14:paraId="7D49C837"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  u stavby 2</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1292D58D" w14:textId="77777777" w:rsidR="00F86890" w:rsidRDefault="00F86890" w:rsidP="00F86890">
      <w:pPr>
        <w:pStyle w:val="Meziodstavce"/>
        <w:rPr>
          <w:rFonts w:ascii="Verdana" w:hAnsi="Verdana"/>
          <w:sz w:val="18"/>
          <w:szCs w:val="18"/>
        </w:rPr>
      </w:pPr>
    </w:p>
    <w:p w14:paraId="26174789" w14:textId="77777777" w:rsidR="00F86890" w:rsidRDefault="00F86890" w:rsidP="00F86890">
      <w:pPr>
        <w:pStyle w:val="Meziodstavce"/>
        <w:rPr>
          <w:rFonts w:ascii="Verdana" w:hAnsi="Verdana"/>
          <w:sz w:val="18"/>
          <w:szCs w:val="18"/>
          <w:lang w:val="cs-CZ"/>
        </w:rPr>
      </w:pPr>
      <w:r w:rsidRPr="003D6A80">
        <w:rPr>
          <w:rFonts w:ascii="Verdana" w:hAnsi="Verdana"/>
          <w:sz w:val="18"/>
          <w:szCs w:val="18"/>
          <w:lang w:val="cs-CZ"/>
        </w:rPr>
        <w:t xml:space="preserve">Celková cena dodávky a instalace FVE </w:t>
      </w:r>
      <w:r>
        <w:rPr>
          <w:rFonts w:ascii="Verdana" w:hAnsi="Verdana"/>
          <w:sz w:val="18"/>
          <w:szCs w:val="18"/>
          <w:lang w:val="cs-CZ"/>
        </w:rPr>
        <w:t xml:space="preserve"> u stavby 2 </w:t>
      </w:r>
      <w:r w:rsidRPr="003D6A80">
        <w:rPr>
          <w:rFonts w:ascii="Verdana" w:hAnsi="Verdana"/>
          <w:sz w:val="18"/>
          <w:szCs w:val="18"/>
          <w:lang w:val="cs-CZ"/>
        </w:rPr>
        <w:t xml:space="preserve">je stanovena částkou ve výši </w:t>
      </w:r>
      <w:r w:rsidRPr="00F86890">
        <w:rPr>
          <w:rFonts w:ascii="Verdana" w:hAnsi="Verdana"/>
          <w:sz w:val="18"/>
          <w:szCs w:val="18"/>
          <w:highlight w:val="yellow"/>
          <w:lang w:val="cs-CZ"/>
        </w:rPr>
        <w:t>…………………..,-</w:t>
      </w:r>
      <w:r w:rsidRPr="00F86890">
        <w:rPr>
          <w:rFonts w:ascii="Verdana" w:hAnsi="Verdana"/>
          <w:sz w:val="18"/>
          <w:szCs w:val="18"/>
          <w:lang w:val="cs-CZ"/>
        </w:rPr>
        <w:t xml:space="preserve">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Pr>
          <w:rFonts w:ascii="Verdana" w:hAnsi="Verdana"/>
          <w:sz w:val="18"/>
          <w:szCs w:val="18"/>
          <w:lang w:val="cs-CZ"/>
        </w:rPr>
        <w:t>plnit a přiznat příjemce plnění.</w:t>
      </w:r>
    </w:p>
    <w:p w14:paraId="662006EB" w14:textId="77777777" w:rsidR="00EB416A" w:rsidRDefault="00EB416A" w:rsidP="003D6A80">
      <w:pPr>
        <w:pStyle w:val="SeznamsmlouvaPVL"/>
        <w:numPr>
          <w:ilvl w:val="0"/>
          <w:numId w:val="0"/>
        </w:numPr>
        <w:ind w:left="1080"/>
        <w:rPr>
          <w:rFonts w:ascii="Verdana" w:hAnsi="Verdana"/>
          <w:sz w:val="18"/>
          <w:szCs w:val="18"/>
          <w:lang w:val="cs-CZ"/>
        </w:rPr>
      </w:pPr>
    </w:p>
    <w:p w14:paraId="75B64F64" w14:textId="201F21C7" w:rsidR="003D6A80" w:rsidRDefault="003D6A80" w:rsidP="003D6A80">
      <w:pPr>
        <w:pStyle w:val="SeznamsmlouvaPVL"/>
        <w:numPr>
          <w:ilvl w:val="0"/>
          <w:numId w:val="0"/>
        </w:numPr>
        <w:ind w:left="1080"/>
        <w:rPr>
          <w:rFonts w:ascii="Verdana" w:hAnsi="Verdana"/>
          <w:sz w:val="18"/>
          <w:szCs w:val="18"/>
          <w:lang w:val="cs-CZ"/>
        </w:rPr>
      </w:pPr>
    </w:p>
    <w:p w14:paraId="655F859D" w14:textId="77777777" w:rsidR="004205AB" w:rsidRDefault="004205AB" w:rsidP="003D6A80">
      <w:pPr>
        <w:pStyle w:val="SeznamsmlouvaPVL"/>
        <w:numPr>
          <w:ilvl w:val="0"/>
          <w:numId w:val="0"/>
        </w:numPr>
        <w:ind w:left="1080"/>
        <w:rPr>
          <w:rFonts w:ascii="Verdana" w:hAnsi="Verdana"/>
          <w:sz w:val="18"/>
          <w:szCs w:val="18"/>
          <w:lang w:val="cs-CZ"/>
        </w:rPr>
      </w:pPr>
    </w:p>
    <w:p w14:paraId="114A64CF" w14:textId="057EB343" w:rsidR="003D6A80" w:rsidRDefault="00F86890" w:rsidP="00FA586D">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3 </w:t>
      </w:r>
      <w:r w:rsidR="004205AB" w:rsidRPr="004205AB">
        <w:rPr>
          <w:rFonts w:ascii="Verdana" w:hAnsi="Verdana"/>
          <w:b/>
          <w:sz w:val="18"/>
          <w:szCs w:val="18"/>
          <w:lang w:val="cs-CZ"/>
        </w:rPr>
        <w:t>„</w:t>
      </w:r>
      <w:r w:rsidR="00FA586D" w:rsidRPr="00FA586D">
        <w:rPr>
          <w:rFonts w:ascii="Verdana" w:hAnsi="Verdana"/>
          <w:b/>
          <w:sz w:val="18"/>
          <w:szCs w:val="18"/>
          <w:lang w:val="cs-CZ"/>
        </w:rPr>
        <w:t>Výstavba nových fotovoltaických zdrojů v lokalitě Turnov, Nad Perchtou (integrované pracoviště)“</w:t>
      </w:r>
    </w:p>
    <w:p w14:paraId="68AFD67F" w14:textId="77777777" w:rsidR="00FA586D" w:rsidRDefault="00FA586D" w:rsidP="00FA586D">
      <w:pPr>
        <w:pStyle w:val="SeznamsmlouvaPVL"/>
        <w:numPr>
          <w:ilvl w:val="0"/>
          <w:numId w:val="0"/>
        </w:numPr>
      </w:pPr>
    </w:p>
    <w:p w14:paraId="6E0A1344"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za stavbu 3</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13920F24" w14:textId="77777777" w:rsidR="00F86890" w:rsidRDefault="00F86890" w:rsidP="00F86890">
      <w:pPr>
        <w:pStyle w:val="Meziodstavce"/>
        <w:rPr>
          <w:rFonts w:ascii="Verdana" w:hAnsi="Verdana"/>
          <w:sz w:val="18"/>
          <w:szCs w:val="18"/>
        </w:rPr>
      </w:pPr>
    </w:p>
    <w:p w14:paraId="655BA03B"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u stavby 3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071EF491" w14:textId="77777777" w:rsidR="00F86890" w:rsidRDefault="00F86890" w:rsidP="00F86890">
      <w:pPr>
        <w:pStyle w:val="Meziodstavce"/>
        <w:rPr>
          <w:rFonts w:ascii="Verdana" w:hAnsi="Verdana"/>
          <w:sz w:val="18"/>
          <w:szCs w:val="18"/>
        </w:rPr>
      </w:pPr>
    </w:p>
    <w:p w14:paraId="49991F30" w14:textId="77777777" w:rsidR="00F86890" w:rsidRDefault="00F86890" w:rsidP="00F86890">
      <w:pPr>
        <w:pStyle w:val="Meziodstavce"/>
        <w:rPr>
          <w:rFonts w:ascii="Verdana" w:hAnsi="Verdana"/>
          <w:sz w:val="18"/>
          <w:szCs w:val="18"/>
          <w:lang w:val="cs-CZ"/>
        </w:rPr>
      </w:pPr>
      <w:r w:rsidRPr="003D6A80">
        <w:rPr>
          <w:rFonts w:ascii="Verdana" w:hAnsi="Verdana"/>
          <w:sz w:val="18"/>
          <w:szCs w:val="18"/>
          <w:lang w:val="cs-CZ"/>
        </w:rPr>
        <w:t>Celková cena dodávky a instalace FVE</w:t>
      </w:r>
      <w:r>
        <w:rPr>
          <w:rFonts w:ascii="Verdana" w:hAnsi="Verdana"/>
          <w:sz w:val="18"/>
          <w:szCs w:val="18"/>
          <w:lang w:val="cs-CZ"/>
        </w:rPr>
        <w:t xml:space="preserve"> u stavby 3</w:t>
      </w:r>
      <w:r w:rsidRPr="003D6A80">
        <w:rPr>
          <w:rFonts w:ascii="Verdana" w:hAnsi="Verdana"/>
          <w:sz w:val="18"/>
          <w:szCs w:val="18"/>
          <w:lang w:val="cs-CZ"/>
        </w:rPr>
        <w:t xml:space="preserve"> je stanovena částkou ve výši </w:t>
      </w:r>
      <w:r w:rsidRPr="00F86890">
        <w:rPr>
          <w:rFonts w:ascii="Verdana" w:hAnsi="Verdana"/>
          <w:sz w:val="18"/>
          <w:szCs w:val="18"/>
          <w:highlight w:val="yellow"/>
          <w:lang w:val="cs-CZ"/>
        </w:rPr>
        <w:t>…………………..,-</w:t>
      </w:r>
      <w:r w:rsidRPr="00F86890">
        <w:rPr>
          <w:rFonts w:ascii="Verdana" w:hAnsi="Verdana"/>
          <w:sz w:val="18"/>
          <w:szCs w:val="18"/>
          <w:lang w:val="cs-CZ"/>
        </w:rPr>
        <w:t xml:space="preserve">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w:t>
      </w:r>
      <w:r w:rsidRPr="003D6A80">
        <w:rPr>
          <w:rFonts w:ascii="Verdana" w:hAnsi="Verdana"/>
          <w:sz w:val="18"/>
          <w:szCs w:val="18"/>
          <w:lang w:val="cs-CZ"/>
        </w:rPr>
        <w:t>daně je povinen doplnit a přiznat příjemce plnění</w:t>
      </w:r>
      <w:r>
        <w:rPr>
          <w:rFonts w:ascii="Verdana" w:hAnsi="Verdana"/>
          <w:sz w:val="18"/>
          <w:szCs w:val="18"/>
          <w:lang w:val="cs-CZ"/>
        </w:rPr>
        <w:t>.</w:t>
      </w:r>
      <w:r w:rsidRPr="003D6A80">
        <w:rPr>
          <w:rFonts w:ascii="Verdana" w:hAnsi="Verdana"/>
          <w:sz w:val="18"/>
          <w:szCs w:val="18"/>
          <w:lang w:val="cs-CZ"/>
        </w:rPr>
        <w:t xml:space="preserve"> </w:t>
      </w:r>
    </w:p>
    <w:p w14:paraId="5369AC82" w14:textId="5A8D44FF" w:rsidR="004205AB" w:rsidRDefault="004205AB" w:rsidP="004205AB">
      <w:pPr>
        <w:tabs>
          <w:tab w:val="left" w:pos="851"/>
        </w:tabs>
        <w:spacing w:after="0" w:line="240" w:lineRule="auto"/>
        <w:ind w:left="1080"/>
        <w:outlineLvl w:val="1"/>
        <w:rPr>
          <w:rFonts w:ascii="Verdana" w:eastAsiaTheme="minorHAnsi" w:hAnsi="Verdana" w:cstheme="minorBidi"/>
          <w:sz w:val="18"/>
          <w:szCs w:val="18"/>
        </w:rPr>
      </w:pPr>
    </w:p>
    <w:p w14:paraId="7B10DD75" w14:textId="64A94BCD" w:rsidR="004205AB" w:rsidRDefault="00C90D0C" w:rsidP="00080A1B">
      <w:pPr>
        <w:spacing w:after="120" w:line="264" w:lineRule="auto"/>
        <w:rPr>
          <w:rFonts w:ascii="Verdana" w:hAnsi="Verdana"/>
          <w:sz w:val="18"/>
          <w:szCs w:val="18"/>
        </w:rPr>
      </w:pPr>
      <w:r w:rsidRPr="004205AB">
        <w:rPr>
          <w:rFonts w:ascii="Verdana" w:eastAsiaTheme="minorHAnsi" w:hAnsi="Verdana" w:cstheme="minorBidi"/>
          <w:b/>
          <w:sz w:val="18"/>
          <w:szCs w:val="18"/>
        </w:rPr>
        <w:t>Fakturace proběhne u každé stavby samostatně.</w:t>
      </w:r>
      <w:r w:rsidR="00080A1B">
        <w:rPr>
          <w:rFonts w:ascii="Verdana" w:hAnsi="Verdana"/>
          <w:sz w:val="18"/>
          <w:szCs w:val="18"/>
        </w:rPr>
        <w:t xml:space="preserve"> </w:t>
      </w:r>
    </w:p>
    <w:p w14:paraId="716EBA2C" w14:textId="35A50D75" w:rsidR="004205AB" w:rsidRDefault="004205AB" w:rsidP="00D24F3A">
      <w:pPr>
        <w:pStyle w:val="Zvrsmlapodpisy"/>
        <w:rPr>
          <w:rFonts w:ascii="Verdana" w:hAnsi="Verdana"/>
          <w:sz w:val="18"/>
          <w:szCs w:val="18"/>
        </w:rPr>
      </w:pPr>
    </w:p>
    <w:p w14:paraId="18020D42" w14:textId="21C368F5" w:rsidR="00621625" w:rsidRDefault="00621625" w:rsidP="00D24F3A">
      <w:pPr>
        <w:pStyle w:val="Zvrsmlapodpisy"/>
        <w:rPr>
          <w:rFonts w:ascii="Verdana" w:hAnsi="Verdana"/>
          <w:sz w:val="18"/>
          <w:szCs w:val="18"/>
        </w:rPr>
      </w:pPr>
    </w:p>
    <w:p w14:paraId="609E3985" w14:textId="77777777" w:rsidR="00621625" w:rsidRDefault="00621625" w:rsidP="00D24F3A">
      <w:pPr>
        <w:pStyle w:val="Zvrsmlapodpisy"/>
        <w:rPr>
          <w:rFonts w:ascii="Verdana" w:hAnsi="Verdana"/>
          <w:sz w:val="18"/>
          <w:szCs w:val="18"/>
        </w:rPr>
      </w:pPr>
      <w:bookmarkStart w:id="7" w:name="_GoBack"/>
      <w:bookmarkEnd w:id="7"/>
    </w:p>
    <w:p w14:paraId="6FED1AA2" w14:textId="76239DB4" w:rsidR="004205AB" w:rsidRDefault="004205AB" w:rsidP="00D24F3A">
      <w:pPr>
        <w:pStyle w:val="Zvrsmlapodpisy"/>
        <w:rPr>
          <w:rFonts w:ascii="Verdana" w:hAnsi="Verdana"/>
          <w:sz w:val="18"/>
          <w:szCs w:val="18"/>
        </w:rPr>
      </w:pPr>
    </w:p>
    <w:p w14:paraId="7C8A1D56" w14:textId="77777777" w:rsidR="00080A1B" w:rsidRDefault="00080A1B" w:rsidP="00D24F3A">
      <w:pPr>
        <w:pStyle w:val="Zvrsmlapodpisy"/>
        <w:rPr>
          <w:rFonts w:ascii="Verdana" w:hAnsi="Verdana"/>
          <w:sz w:val="18"/>
          <w:szCs w:val="18"/>
        </w:rPr>
      </w:pPr>
    </w:p>
    <w:p w14:paraId="22A1AB59" w14:textId="77777777" w:rsidR="00D24734" w:rsidRDefault="003D6A80" w:rsidP="00F86890">
      <w:pPr>
        <w:pStyle w:val="Zvrsmlapodpisy"/>
        <w:jc w:val="center"/>
        <w:rPr>
          <w:rFonts w:ascii="Verdana" w:hAnsi="Verdana"/>
          <w:b/>
          <w:sz w:val="18"/>
          <w:szCs w:val="18"/>
        </w:rPr>
      </w:pPr>
      <w:r>
        <w:rPr>
          <w:rFonts w:ascii="Verdana" w:hAnsi="Verdana"/>
          <w:b/>
          <w:sz w:val="18"/>
          <w:szCs w:val="18"/>
        </w:rPr>
        <w:t>P</w:t>
      </w:r>
      <w:r w:rsidR="00D24734">
        <w:rPr>
          <w:rFonts w:ascii="Verdana" w:hAnsi="Verdana"/>
          <w:b/>
          <w:sz w:val="18"/>
          <w:szCs w:val="18"/>
        </w:rPr>
        <w:t xml:space="preserve">říloha č. 4 - </w:t>
      </w:r>
      <w:r w:rsidR="00D24734" w:rsidRPr="00D24734">
        <w:rPr>
          <w:rFonts w:ascii="Verdana" w:hAnsi="Verdana"/>
          <w:b/>
          <w:sz w:val="18"/>
          <w:szCs w:val="18"/>
        </w:rPr>
        <w:t>Poddodavatelé</w:t>
      </w:r>
    </w:p>
    <w:p w14:paraId="2F374D13" w14:textId="77777777" w:rsidR="00D24734" w:rsidRDefault="00D24734" w:rsidP="00D24734">
      <w:pPr>
        <w:pStyle w:val="Zvrsmlapodpisy"/>
        <w:jc w:val="center"/>
        <w:rPr>
          <w:rFonts w:ascii="Verdana" w:hAnsi="Verdana"/>
          <w:b/>
          <w:sz w:val="18"/>
          <w:szCs w:val="18"/>
        </w:rPr>
      </w:pPr>
    </w:p>
    <w:p w14:paraId="7794A046" w14:textId="77777777" w:rsidR="00D24734" w:rsidRDefault="00D24734" w:rsidP="00D24734">
      <w:pPr>
        <w:pStyle w:val="Zvrsmlapodpisy"/>
        <w:jc w:val="center"/>
        <w:rPr>
          <w:rFonts w:ascii="Verdana" w:hAnsi="Verdana"/>
          <w:b/>
          <w:sz w:val="18"/>
          <w:szCs w:val="18"/>
        </w:rPr>
      </w:pPr>
    </w:p>
    <w:p w14:paraId="1BD59D7C" w14:textId="77777777" w:rsidR="00610BA7" w:rsidRPr="00FA6F9E" w:rsidRDefault="00610BA7" w:rsidP="00610BA7">
      <w:pPr>
        <w:pStyle w:val="Nadpisbezsl1-2"/>
        <w:rPr>
          <w:sz w:val="18"/>
          <w:szCs w:val="18"/>
        </w:rPr>
      </w:pPr>
      <w:r w:rsidRPr="00FA6F9E">
        <w:rPr>
          <w:sz w:val="18"/>
          <w:szCs w:val="18"/>
        </w:rPr>
        <w:t>Seznam poddodavatelů</w:t>
      </w:r>
    </w:p>
    <w:p w14:paraId="6D0761DB" w14:textId="77777777" w:rsidR="00610BA7" w:rsidRPr="00FA6F9E" w:rsidRDefault="00610BA7" w:rsidP="00610BA7">
      <w:pPr>
        <w:pStyle w:val="Tabulka"/>
      </w:pPr>
    </w:p>
    <w:tbl>
      <w:tblPr>
        <w:tblStyle w:val="Tabulka1"/>
        <w:tblW w:w="8860" w:type="dxa"/>
        <w:tblLook w:val="04A0" w:firstRow="1" w:lastRow="0" w:firstColumn="1" w:lastColumn="0" w:noHBand="0" w:noVBand="1"/>
      </w:tblPr>
      <w:tblGrid>
        <w:gridCol w:w="2774"/>
        <w:gridCol w:w="3129"/>
        <w:gridCol w:w="2957"/>
      </w:tblGrid>
      <w:tr w:rsidR="00610BA7" w:rsidRPr="00FA6F9E" w14:paraId="36135FE0" w14:textId="77777777" w:rsidTr="002F0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F41F728" w14:textId="77777777" w:rsidR="00610BA7" w:rsidRPr="00FA6F9E" w:rsidRDefault="00610BA7" w:rsidP="002F0367">
            <w:pPr>
              <w:pStyle w:val="Tabulka"/>
              <w:rPr>
                <w:rStyle w:val="Nadpisvtabulce"/>
                <w:caps/>
              </w:rPr>
            </w:pPr>
            <w:r w:rsidRPr="00FA6F9E">
              <w:rPr>
                <w:rStyle w:val="Nadpisvtabulce"/>
                <w:caps/>
              </w:rPr>
              <w:t>Identifikace poddodavatele</w:t>
            </w:r>
          </w:p>
          <w:p w14:paraId="30B3A940" w14:textId="77777777" w:rsidR="00610BA7" w:rsidRPr="00FA6F9E" w:rsidRDefault="00610BA7" w:rsidP="002F0367">
            <w:pPr>
              <w:pStyle w:val="Tabulka"/>
              <w:rPr>
                <w:rStyle w:val="Nadpisvtabulce"/>
              </w:rPr>
            </w:pPr>
            <w:r w:rsidRPr="00FA6F9E">
              <w:rPr>
                <w:rStyle w:val="Nadpisvtabulce"/>
              </w:rPr>
              <w:t>(obchodní firma, sídlo a IČO)</w:t>
            </w:r>
          </w:p>
        </w:tc>
        <w:tc>
          <w:tcPr>
            <w:tcW w:w="3129" w:type="dxa"/>
            <w:vAlign w:val="top"/>
          </w:tcPr>
          <w:p w14:paraId="7770CF6B"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FA6F9E">
              <w:rPr>
                <w:b/>
                <w:caps/>
              </w:rPr>
              <w:t>Věcný rozsah poddodávky</w:t>
            </w:r>
          </w:p>
          <w:p w14:paraId="3DD22D8A"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329CFBD"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FA6F9E">
              <w:rPr>
                <w:b/>
                <w:caps/>
              </w:rPr>
              <w:t>Hodnota poddodávky v % z Celkové ceny díla</w:t>
            </w:r>
          </w:p>
        </w:tc>
      </w:tr>
      <w:tr w:rsidR="00610BA7" w:rsidRPr="00F95FBD" w14:paraId="62B5FB0B" w14:textId="77777777" w:rsidTr="002F0367">
        <w:trPr>
          <w:trHeight w:val="1172"/>
        </w:trPr>
        <w:tc>
          <w:tcPr>
            <w:cnfStyle w:val="001000000000" w:firstRow="0" w:lastRow="0" w:firstColumn="1" w:lastColumn="0" w:oddVBand="0" w:evenVBand="0" w:oddHBand="0" w:evenHBand="0" w:firstRowFirstColumn="0" w:firstRowLastColumn="0" w:lastRowFirstColumn="0" w:lastRowLastColumn="0"/>
            <w:tcW w:w="2774" w:type="dxa"/>
          </w:tcPr>
          <w:p w14:paraId="2051E287" w14:textId="77777777" w:rsidR="00610BA7" w:rsidRPr="00F95FBD" w:rsidRDefault="00610BA7" w:rsidP="002F0367">
            <w:pPr>
              <w:pStyle w:val="Tabulka"/>
              <w:spacing w:before="0" w:after="0"/>
              <w:ind w:left="142"/>
            </w:pPr>
          </w:p>
        </w:tc>
        <w:tc>
          <w:tcPr>
            <w:tcW w:w="3129" w:type="dxa"/>
          </w:tcPr>
          <w:p w14:paraId="006C19D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E27AA1D"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6EBD1FCE" w14:textId="77777777" w:rsidTr="002F0367">
        <w:trPr>
          <w:trHeight w:val="1190"/>
        </w:trPr>
        <w:tc>
          <w:tcPr>
            <w:cnfStyle w:val="001000000000" w:firstRow="0" w:lastRow="0" w:firstColumn="1" w:lastColumn="0" w:oddVBand="0" w:evenVBand="0" w:oddHBand="0" w:evenHBand="0" w:firstRowFirstColumn="0" w:firstRowLastColumn="0" w:lastRowFirstColumn="0" w:lastRowLastColumn="0"/>
            <w:tcW w:w="2774" w:type="dxa"/>
          </w:tcPr>
          <w:p w14:paraId="7A6CB87F" w14:textId="77777777" w:rsidR="00610BA7" w:rsidRPr="00F95FBD" w:rsidRDefault="00610BA7" w:rsidP="002F0367">
            <w:pPr>
              <w:pStyle w:val="Tabulka"/>
              <w:spacing w:before="0" w:after="0"/>
              <w:ind w:left="176"/>
            </w:pPr>
          </w:p>
        </w:tc>
        <w:tc>
          <w:tcPr>
            <w:tcW w:w="3129" w:type="dxa"/>
          </w:tcPr>
          <w:p w14:paraId="37EEE8BB"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3632CDE"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57C4864F" w14:textId="77777777" w:rsidTr="002F0367">
        <w:tc>
          <w:tcPr>
            <w:cnfStyle w:val="001000000000" w:firstRow="0" w:lastRow="0" w:firstColumn="1" w:lastColumn="0" w:oddVBand="0" w:evenVBand="0" w:oddHBand="0" w:evenHBand="0" w:firstRowFirstColumn="0" w:firstRowLastColumn="0" w:lastRowFirstColumn="0" w:lastRowLastColumn="0"/>
            <w:tcW w:w="5903" w:type="dxa"/>
            <w:gridSpan w:val="2"/>
          </w:tcPr>
          <w:p w14:paraId="687A15E6" w14:textId="77777777" w:rsidR="00610BA7" w:rsidRPr="00307320" w:rsidRDefault="00610BA7" w:rsidP="002F0367">
            <w:pPr>
              <w:pStyle w:val="Tabulka"/>
              <w:jc w:val="right"/>
              <w:rPr>
                <w:b/>
              </w:rPr>
            </w:pPr>
            <w:r w:rsidRPr="00307320">
              <w:rPr>
                <w:b/>
              </w:rPr>
              <w:t>Celkem</w:t>
            </w:r>
          </w:p>
        </w:tc>
        <w:tc>
          <w:tcPr>
            <w:tcW w:w="2957" w:type="dxa"/>
          </w:tcPr>
          <w:p w14:paraId="2EA7005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9615ED7" w14:textId="77777777" w:rsidR="00610BA7" w:rsidRPr="00F95FBD" w:rsidRDefault="00610BA7" w:rsidP="00610BA7">
      <w:pPr>
        <w:pStyle w:val="Textbezodsazen"/>
      </w:pPr>
    </w:p>
    <w:p w14:paraId="1780254A" w14:textId="77777777" w:rsidR="00610BA7" w:rsidRPr="00F95FBD" w:rsidRDefault="00610BA7" w:rsidP="00610BA7">
      <w:pPr>
        <w:pStyle w:val="Textbezodsazen"/>
      </w:pPr>
    </w:p>
    <w:p w14:paraId="2A2350CA" w14:textId="77777777" w:rsidR="00FA6F9E" w:rsidRDefault="00FA6F9E" w:rsidP="00EC2A24">
      <w:pPr>
        <w:pStyle w:val="Zvrsmlapodpisy"/>
        <w:rPr>
          <w:rFonts w:ascii="Verdana" w:hAnsi="Verdana"/>
          <w:b/>
          <w:sz w:val="18"/>
          <w:szCs w:val="18"/>
        </w:rPr>
      </w:pPr>
    </w:p>
    <w:p w14:paraId="27DF251C" w14:textId="77777777" w:rsidR="00D00A2B" w:rsidRDefault="00D00A2B" w:rsidP="00EC2A24">
      <w:pPr>
        <w:pStyle w:val="Zvrsmlapodpisy"/>
        <w:rPr>
          <w:rFonts w:ascii="Verdana" w:hAnsi="Verdana"/>
          <w:b/>
          <w:sz w:val="18"/>
          <w:szCs w:val="18"/>
        </w:rPr>
      </w:pPr>
    </w:p>
    <w:p w14:paraId="369F60D7" w14:textId="77777777" w:rsidR="007E67AD" w:rsidRDefault="007E67AD" w:rsidP="00EC2A24">
      <w:pPr>
        <w:pStyle w:val="Zvrsmlapodpisy"/>
        <w:rPr>
          <w:rFonts w:ascii="Verdana" w:hAnsi="Verdana"/>
          <w:b/>
          <w:sz w:val="18"/>
          <w:szCs w:val="18"/>
        </w:rPr>
      </w:pPr>
    </w:p>
    <w:p w14:paraId="1B52DE64" w14:textId="77777777" w:rsidR="007E67AD" w:rsidRDefault="007E67AD" w:rsidP="00EC2A24">
      <w:pPr>
        <w:pStyle w:val="Zvrsmlapodpisy"/>
        <w:rPr>
          <w:rFonts w:ascii="Verdana" w:hAnsi="Verdana"/>
          <w:b/>
          <w:sz w:val="18"/>
          <w:szCs w:val="18"/>
        </w:rPr>
      </w:pPr>
    </w:p>
    <w:p w14:paraId="552A6457" w14:textId="77777777" w:rsidR="007E67AD" w:rsidRDefault="007E67AD" w:rsidP="00EC2A24">
      <w:pPr>
        <w:pStyle w:val="Zvrsmlapodpisy"/>
        <w:rPr>
          <w:rFonts w:ascii="Verdana" w:hAnsi="Verdana"/>
          <w:b/>
          <w:sz w:val="18"/>
          <w:szCs w:val="18"/>
        </w:rPr>
      </w:pPr>
    </w:p>
    <w:p w14:paraId="5658386B" w14:textId="77777777" w:rsidR="007E67AD" w:rsidRDefault="007E67AD" w:rsidP="00EC2A24">
      <w:pPr>
        <w:pStyle w:val="Zvrsmlapodpisy"/>
        <w:rPr>
          <w:rFonts w:ascii="Verdana" w:hAnsi="Verdana"/>
          <w:b/>
          <w:sz w:val="18"/>
          <w:szCs w:val="18"/>
        </w:rPr>
      </w:pPr>
    </w:p>
    <w:p w14:paraId="11794068" w14:textId="77777777" w:rsidR="007E67AD" w:rsidRDefault="007E67AD" w:rsidP="00EC2A24">
      <w:pPr>
        <w:pStyle w:val="Zvrsmlapodpisy"/>
        <w:rPr>
          <w:rFonts w:ascii="Verdana" w:hAnsi="Verdana"/>
          <w:b/>
          <w:sz w:val="18"/>
          <w:szCs w:val="18"/>
        </w:rPr>
      </w:pPr>
    </w:p>
    <w:p w14:paraId="73A89FF5" w14:textId="77777777" w:rsidR="007E67AD" w:rsidRDefault="007E67AD" w:rsidP="00EC2A24">
      <w:pPr>
        <w:pStyle w:val="Zvrsmlapodpisy"/>
        <w:rPr>
          <w:rFonts w:ascii="Verdana" w:hAnsi="Verdana"/>
          <w:b/>
          <w:sz w:val="18"/>
          <w:szCs w:val="18"/>
        </w:rPr>
      </w:pPr>
    </w:p>
    <w:p w14:paraId="270D7377" w14:textId="77777777" w:rsidR="007E67AD" w:rsidRDefault="007E67AD" w:rsidP="00EC2A24">
      <w:pPr>
        <w:pStyle w:val="Zvrsmlapodpisy"/>
        <w:rPr>
          <w:rFonts w:ascii="Verdana" w:hAnsi="Verdana"/>
          <w:b/>
          <w:sz w:val="18"/>
          <w:szCs w:val="18"/>
        </w:rPr>
      </w:pPr>
    </w:p>
    <w:p w14:paraId="4A1360A4" w14:textId="77777777" w:rsidR="007E67AD" w:rsidRDefault="007E67AD" w:rsidP="00EC2A24">
      <w:pPr>
        <w:pStyle w:val="Zvrsmlapodpisy"/>
        <w:rPr>
          <w:rFonts w:ascii="Verdana" w:hAnsi="Verdana"/>
          <w:b/>
          <w:sz w:val="18"/>
          <w:szCs w:val="18"/>
        </w:rPr>
      </w:pPr>
    </w:p>
    <w:p w14:paraId="646F4732" w14:textId="77777777" w:rsidR="007E67AD" w:rsidRDefault="007E67AD" w:rsidP="00EC2A24">
      <w:pPr>
        <w:pStyle w:val="Zvrsmlapodpisy"/>
        <w:rPr>
          <w:rFonts w:ascii="Verdana" w:hAnsi="Verdana"/>
          <w:b/>
          <w:sz w:val="18"/>
          <w:szCs w:val="18"/>
        </w:rPr>
      </w:pPr>
    </w:p>
    <w:p w14:paraId="1C0B3E48" w14:textId="77777777" w:rsidR="007E67AD" w:rsidRDefault="007E67AD" w:rsidP="00EC2A24">
      <w:pPr>
        <w:pStyle w:val="Zvrsmlapodpisy"/>
        <w:rPr>
          <w:rFonts w:ascii="Verdana" w:hAnsi="Verdana"/>
          <w:b/>
          <w:sz w:val="18"/>
          <w:szCs w:val="18"/>
        </w:rPr>
      </w:pPr>
    </w:p>
    <w:p w14:paraId="7660FFF5" w14:textId="77777777" w:rsidR="007E67AD" w:rsidRDefault="007E67AD" w:rsidP="00EC2A24">
      <w:pPr>
        <w:pStyle w:val="Zvrsmlapodpisy"/>
        <w:rPr>
          <w:rFonts w:ascii="Verdana" w:hAnsi="Verdana"/>
          <w:b/>
          <w:sz w:val="18"/>
          <w:szCs w:val="18"/>
        </w:rPr>
      </w:pPr>
    </w:p>
    <w:p w14:paraId="024855DD" w14:textId="77777777" w:rsidR="007E67AD" w:rsidRDefault="007E67AD" w:rsidP="00EC2A24">
      <w:pPr>
        <w:pStyle w:val="Zvrsmlapodpisy"/>
        <w:rPr>
          <w:rFonts w:ascii="Verdana" w:hAnsi="Verdana"/>
          <w:b/>
          <w:sz w:val="18"/>
          <w:szCs w:val="18"/>
        </w:rPr>
      </w:pPr>
    </w:p>
    <w:p w14:paraId="2C12BC81" w14:textId="77777777" w:rsidR="007E67AD" w:rsidRDefault="007E67AD" w:rsidP="00EC2A24">
      <w:pPr>
        <w:pStyle w:val="Zvrsmlapodpisy"/>
        <w:rPr>
          <w:rFonts w:ascii="Verdana" w:hAnsi="Verdana"/>
          <w:b/>
          <w:sz w:val="18"/>
          <w:szCs w:val="18"/>
        </w:rPr>
      </w:pPr>
    </w:p>
    <w:p w14:paraId="65D663B3" w14:textId="77777777" w:rsidR="007E67AD" w:rsidRDefault="007E67AD" w:rsidP="00EC2A24">
      <w:pPr>
        <w:pStyle w:val="Zvrsmlapodpisy"/>
        <w:rPr>
          <w:rFonts w:ascii="Verdana" w:hAnsi="Verdana"/>
          <w:b/>
          <w:sz w:val="18"/>
          <w:szCs w:val="18"/>
        </w:rPr>
      </w:pPr>
    </w:p>
    <w:p w14:paraId="6CBBBBC4" w14:textId="77777777" w:rsidR="007E67AD" w:rsidRDefault="007E67AD" w:rsidP="00EC2A24">
      <w:pPr>
        <w:pStyle w:val="Zvrsmlapodpisy"/>
        <w:rPr>
          <w:rFonts w:ascii="Verdana" w:hAnsi="Verdana"/>
          <w:b/>
          <w:sz w:val="18"/>
          <w:szCs w:val="18"/>
        </w:rPr>
      </w:pPr>
    </w:p>
    <w:p w14:paraId="791F4410" w14:textId="77777777" w:rsidR="007E67AD" w:rsidRDefault="007E67AD" w:rsidP="00EC2A24">
      <w:pPr>
        <w:pStyle w:val="Zvrsmlapodpisy"/>
        <w:rPr>
          <w:rFonts w:ascii="Verdana" w:hAnsi="Verdana"/>
          <w:b/>
          <w:sz w:val="18"/>
          <w:szCs w:val="18"/>
        </w:rPr>
      </w:pPr>
    </w:p>
    <w:p w14:paraId="3F830F60" w14:textId="77777777" w:rsidR="007E67AD" w:rsidRDefault="007E67AD" w:rsidP="00EC2A24">
      <w:pPr>
        <w:pStyle w:val="Zvrsmlapodpisy"/>
        <w:rPr>
          <w:rFonts w:ascii="Verdana" w:hAnsi="Verdana"/>
          <w:b/>
          <w:sz w:val="18"/>
          <w:szCs w:val="18"/>
        </w:rPr>
      </w:pPr>
    </w:p>
    <w:p w14:paraId="21F1AF91" w14:textId="77777777" w:rsidR="007E67AD" w:rsidRDefault="007E67AD" w:rsidP="00EC2A24">
      <w:pPr>
        <w:pStyle w:val="Zvrsmlapodpisy"/>
        <w:rPr>
          <w:rFonts w:ascii="Verdana" w:hAnsi="Verdana"/>
          <w:b/>
          <w:sz w:val="18"/>
          <w:szCs w:val="18"/>
        </w:rPr>
      </w:pPr>
    </w:p>
    <w:p w14:paraId="4FE91169" w14:textId="77777777" w:rsidR="007E67AD" w:rsidRDefault="007E67AD" w:rsidP="00EC2A24">
      <w:pPr>
        <w:pStyle w:val="Zvrsmlapodpisy"/>
        <w:rPr>
          <w:rFonts w:ascii="Verdana" w:hAnsi="Verdana"/>
          <w:b/>
          <w:sz w:val="18"/>
          <w:szCs w:val="18"/>
        </w:rPr>
      </w:pPr>
    </w:p>
    <w:p w14:paraId="3B4DCAC7" w14:textId="77777777" w:rsidR="007E67AD" w:rsidRDefault="007E67AD" w:rsidP="00EC2A24">
      <w:pPr>
        <w:pStyle w:val="Zvrsmlapodpisy"/>
        <w:rPr>
          <w:rFonts w:ascii="Verdana" w:hAnsi="Verdana"/>
          <w:b/>
          <w:sz w:val="18"/>
          <w:szCs w:val="18"/>
        </w:rPr>
      </w:pPr>
    </w:p>
    <w:p w14:paraId="326901C5" w14:textId="77777777" w:rsidR="007E67AD" w:rsidRDefault="007E67AD" w:rsidP="00EC2A24">
      <w:pPr>
        <w:pStyle w:val="Zvrsmlapodpisy"/>
        <w:rPr>
          <w:rFonts w:ascii="Verdana" w:hAnsi="Verdana"/>
          <w:b/>
          <w:sz w:val="18"/>
          <w:szCs w:val="18"/>
        </w:rPr>
      </w:pPr>
    </w:p>
    <w:p w14:paraId="0175B55E" w14:textId="77777777" w:rsidR="007E67AD" w:rsidRDefault="007E67AD" w:rsidP="00EC2A24">
      <w:pPr>
        <w:pStyle w:val="Zvrsmlapodpisy"/>
        <w:rPr>
          <w:rFonts w:ascii="Verdana" w:hAnsi="Verdana"/>
          <w:b/>
          <w:sz w:val="18"/>
          <w:szCs w:val="18"/>
        </w:rPr>
      </w:pPr>
    </w:p>
    <w:p w14:paraId="1BBB7F9D" w14:textId="77777777" w:rsidR="007E67AD" w:rsidRDefault="007E67AD" w:rsidP="00EC2A24">
      <w:pPr>
        <w:pStyle w:val="Zvrsmlapodpisy"/>
        <w:rPr>
          <w:rFonts w:ascii="Verdana" w:hAnsi="Verdana"/>
          <w:b/>
          <w:sz w:val="18"/>
          <w:szCs w:val="18"/>
        </w:rPr>
      </w:pPr>
    </w:p>
    <w:p w14:paraId="031B60D0" w14:textId="77777777" w:rsidR="007E67AD" w:rsidRDefault="007E67AD" w:rsidP="00EC2A24">
      <w:pPr>
        <w:pStyle w:val="Zvrsmlapodpisy"/>
        <w:rPr>
          <w:rFonts w:ascii="Verdana" w:hAnsi="Verdana"/>
          <w:b/>
          <w:sz w:val="18"/>
          <w:szCs w:val="18"/>
        </w:rPr>
      </w:pPr>
    </w:p>
    <w:p w14:paraId="4C5DC213" w14:textId="77777777" w:rsidR="007E67AD" w:rsidRDefault="007E67AD" w:rsidP="00EC2A24">
      <w:pPr>
        <w:pStyle w:val="Zvrsmlapodpisy"/>
        <w:rPr>
          <w:rFonts w:ascii="Verdana" w:hAnsi="Verdana"/>
          <w:b/>
          <w:sz w:val="18"/>
          <w:szCs w:val="18"/>
        </w:rPr>
      </w:pPr>
    </w:p>
    <w:p w14:paraId="43EB1F12" w14:textId="77777777" w:rsidR="007E67AD" w:rsidRDefault="007E67AD" w:rsidP="00EC2A24">
      <w:pPr>
        <w:pStyle w:val="Zvrsmlapodpisy"/>
        <w:rPr>
          <w:rFonts w:ascii="Verdana" w:hAnsi="Verdana"/>
          <w:b/>
          <w:sz w:val="18"/>
          <w:szCs w:val="18"/>
        </w:rPr>
      </w:pPr>
    </w:p>
    <w:p w14:paraId="2E13C544" w14:textId="77777777" w:rsidR="007E67AD" w:rsidRDefault="007E67AD" w:rsidP="00EC2A24">
      <w:pPr>
        <w:pStyle w:val="Zvrsmlapodpisy"/>
        <w:rPr>
          <w:rFonts w:ascii="Verdana" w:hAnsi="Verdana"/>
          <w:b/>
          <w:sz w:val="18"/>
          <w:szCs w:val="18"/>
        </w:rPr>
      </w:pPr>
    </w:p>
    <w:p w14:paraId="47837F5E" w14:textId="77777777" w:rsidR="007E67AD" w:rsidRDefault="007E67AD" w:rsidP="00EC2A24">
      <w:pPr>
        <w:pStyle w:val="Zvrsmlapodpisy"/>
        <w:rPr>
          <w:rFonts w:ascii="Verdana" w:hAnsi="Verdana"/>
          <w:b/>
          <w:sz w:val="18"/>
          <w:szCs w:val="18"/>
        </w:rPr>
      </w:pPr>
    </w:p>
    <w:p w14:paraId="1ABA25CC" w14:textId="77777777" w:rsidR="007E67AD" w:rsidRDefault="007E67AD" w:rsidP="00EC2A24">
      <w:pPr>
        <w:pStyle w:val="Zvrsmlapodpisy"/>
        <w:rPr>
          <w:rFonts w:ascii="Verdana" w:hAnsi="Verdana"/>
          <w:b/>
          <w:sz w:val="18"/>
          <w:szCs w:val="18"/>
        </w:rPr>
      </w:pPr>
    </w:p>
    <w:p w14:paraId="7248C51E" w14:textId="77777777" w:rsidR="007E67AD" w:rsidRDefault="007E67AD" w:rsidP="00EC2A24">
      <w:pPr>
        <w:pStyle w:val="Zvrsmlapodpisy"/>
        <w:rPr>
          <w:rFonts w:ascii="Verdana" w:hAnsi="Verdana"/>
          <w:b/>
          <w:sz w:val="18"/>
          <w:szCs w:val="18"/>
        </w:rPr>
      </w:pPr>
    </w:p>
    <w:p w14:paraId="6CBF1113" w14:textId="77777777" w:rsidR="007E67AD" w:rsidRDefault="007E67AD" w:rsidP="00EC2A24">
      <w:pPr>
        <w:pStyle w:val="Zvrsmlapodpisy"/>
        <w:rPr>
          <w:rFonts w:ascii="Verdana" w:hAnsi="Verdana"/>
          <w:b/>
          <w:sz w:val="18"/>
          <w:szCs w:val="18"/>
        </w:rPr>
      </w:pPr>
    </w:p>
    <w:p w14:paraId="78FEE56F" w14:textId="77777777" w:rsidR="007E67AD" w:rsidRDefault="007E67AD" w:rsidP="00EC2A24">
      <w:pPr>
        <w:pStyle w:val="Zvrsmlapodpisy"/>
        <w:rPr>
          <w:rFonts w:ascii="Verdana" w:hAnsi="Verdana"/>
          <w:b/>
          <w:sz w:val="18"/>
          <w:szCs w:val="18"/>
        </w:rPr>
      </w:pPr>
    </w:p>
    <w:p w14:paraId="65B4C3F1" w14:textId="77777777" w:rsidR="00D24734" w:rsidRDefault="00D24734" w:rsidP="00EC2A24">
      <w:pPr>
        <w:pStyle w:val="Zvrsmlapodpisy"/>
        <w:jc w:val="center"/>
        <w:rPr>
          <w:rFonts w:ascii="Verdana" w:hAnsi="Verdana"/>
          <w:b/>
          <w:sz w:val="18"/>
          <w:szCs w:val="18"/>
        </w:rPr>
      </w:pPr>
      <w:r>
        <w:rPr>
          <w:rFonts w:ascii="Verdana" w:hAnsi="Verdana"/>
          <w:b/>
          <w:sz w:val="18"/>
          <w:szCs w:val="18"/>
        </w:rPr>
        <w:t>Příloha č. 5 – Oprávněné osoby</w:t>
      </w:r>
    </w:p>
    <w:p w14:paraId="62CDCEB0" w14:textId="77777777" w:rsidR="00D24734" w:rsidRDefault="00D24734" w:rsidP="00D24734">
      <w:pPr>
        <w:pStyle w:val="Zvrsmlapodpisy"/>
        <w:jc w:val="center"/>
        <w:rPr>
          <w:rFonts w:ascii="Verdana" w:hAnsi="Verdana"/>
          <w:b/>
          <w:sz w:val="18"/>
          <w:szCs w:val="18"/>
        </w:rPr>
      </w:pPr>
    </w:p>
    <w:p w14:paraId="0C7F237C" w14:textId="77777777" w:rsidR="00610BA7" w:rsidRDefault="00610BA7" w:rsidP="00D24734">
      <w:pPr>
        <w:pStyle w:val="Zvrsmlapodpisy"/>
        <w:jc w:val="center"/>
        <w:rPr>
          <w:rFonts w:ascii="Verdana" w:hAnsi="Verdana"/>
          <w:b/>
          <w:sz w:val="18"/>
          <w:szCs w:val="18"/>
        </w:rPr>
      </w:pPr>
    </w:p>
    <w:p w14:paraId="048114F5" w14:textId="77777777" w:rsidR="00D24734" w:rsidRPr="00FA6F9E" w:rsidRDefault="00FA6F9E" w:rsidP="00FA6F9E">
      <w:pPr>
        <w:pStyle w:val="Nadpisbezsl1-2"/>
      </w:pPr>
      <w:r>
        <w:t xml:space="preserve">Za </w:t>
      </w:r>
      <w:r w:rsidRPr="00D00A2B">
        <w:rPr>
          <w:sz w:val="18"/>
        </w:rPr>
        <w:t>Objednatele</w:t>
      </w:r>
    </w:p>
    <w:p w14:paraId="670DA45D" w14:textId="77777777" w:rsidR="00D24734" w:rsidRPr="00FA6F9E" w:rsidRDefault="00D24734" w:rsidP="00D24734">
      <w:pPr>
        <w:pStyle w:val="Zvrsmlapodpisy"/>
        <w:jc w:val="center"/>
        <w:rPr>
          <w:rFonts w:ascii="Verdana" w:hAnsi="Verdana"/>
          <w:b/>
          <w:sz w:val="18"/>
          <w:szCs w:val="18"/>
        </w:rPr>
      </w:pPr>
    </w:p>
    <w:tbl>
      <w:tblPr>
        <w:tblStyle w:val="Tabulka11"/>
        <w:tblW w:w="8868" w:type="dxa"/>
        <w:tblLook w:val="04A0" w:firstRow="1" w:lastRow="0" w:firstColumn="1" w:lastColumn="0" w:noHBand="0" w:noVBand="1"/>
      </w:tblPr>
      <w:tblGrid>
        <w:gridCol w:w="3056"/>
        <w:gridCol w:w="5812"/>
      </w:tblGrid>
      <w:tr w:rsidR="00FF32F0" w:rsidRPr="00583ECC" w14:paraId="4E774176" w14:textId="77777777" w:rsidTr="00FF32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D5C85D" w14:textId="77777777" w:rsidR="00FF32F0" w:rsidRPr="00583ECC" w:rsidRDefault="00FF32F0" w:rsidP="00FF32F0">
            <w:pPr>
              <w:spacing w:before="40" w:after="40" w:line="240" w:lineRule="auto"/>
              <w:jc w:val="left"/>
              <w:rPr>
                <w:rFonts w:ascii="Verdana" w:hAnsi="Verdana" w:cs="Times New Roman"/>
                <w:b/>
                <w:sz w:val="18"/>
                <w:szCs w:val="18"/>
                <w:lang w:eastAsia="cs-CZ"/>
              </w:rPr>
            </w:pPr>
            <w:r w:rsidRPr="00583ECC">
              <w:rPr>
                <w:rFonts w:ascii="Verdana" w:hAnsi="Verdana" w:cs="Times New Roman"/>
                <w:b/>
                <w:sz w:val="18"/>
                <w:szCs w:val="18"/>
                <w:lang w:eastAsia="cs-CZ"/>
              </w:rPr>
              <w:t>Jméno a příjmení</w:t>
            </w:r>
          </w:p>
        </w:tc>
        <w:tc>
          <w:tcPr>
            <w:tcW w:w="5812" w:type="dxa"/>
            <w:vAlign w:val="top"/>
          </w:tcPr>
          <w:p w14:paraId="35746C9B" w14:textId="77777777" w:rsidR="00FF32F0" w:rsidRPr="00583ECC" w:rsidRDefault="00FF32F0" w:rsidP="00FF32F0">
            <w:pPr>
              <w:spacing w:before="40" w:after="40" w:line="240" w:lineRule="auto"/>
              <w:jc w:val="left"/>
              <w:cnfStyle w:val="100000000000" w:firstRow="1"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b/>
                <w:sz w:val="18"/>
                <w:szCs w:val="18"/>
                <w:lang w:eastAsia="cs-CZ"/>
              </w:rPr>
              <w:t>Ing. Miroslav Bocák, ředitel Stavební správy východ</w:t>
            </w:r>
          </w:p>
        </w:tc>
      </w:tr>
      <w:tr w:rsidR="00FF32F0" w:rsidRPr="00583ECC" w14:paraId="45972366" w14:textId="77777777" w:rsidTr="00FF32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172CD3" w14:textId="77777777" w:rsidR="00FF32F0" w:rsidRPr="00583ECC" w:rsidRDefault="00FF32F0" w:rsidP="00FF32F0">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Adresa</w:t>
            </w:r>
          </w:p>
        </w:tc>
        <w:tc>
          <w:tcPr>
            <w:tcW w:w="5812" w:type="dxa"/>
            <w:vAlign w:val="top"/>
          </w:tcPr>
          <w:p w14:paraId="241F7624" w14:textId="77777777" w:rsidR="00FF32F0" w:rsidRPr="00583ECC" w:rsidRDefault="00FF32F0" w:rsidP="00FF32F0">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Správa železnic, státní organizace</w:t>
            </w:r>
          </w:p>
          <w:p w14:paraId="66041499" w14:textId="77777777" w:rsidR="00FF32F0" w:rsidRPr="00583ECC" w:rsidRDefault="00FF32F0" w:rsidP="00FF32F0">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highlight w:val="green"/>
                <w:lang w:eastAsia="cs-CZ"/>
              </w:rPr>
            </w:pPr>
            <w:r w:rsidRPr="00583ECC">
              <w:rPr>
                <w:rFonts w:ascii="Verdana" w:hAnsi="Verdana" w:cs="Times New Roman"/>
                <w:sz w:val="18"/>
                <w:szCs w:val="18"/>
                <w:lang w:eastAsia="cs-CZ"/>
              </w:rPr>
              <w:t>Stavební správa východ, Nerudova 1, 779 00 Olomouc</w:t>
            </w:r>
          </w:p>
        </w:tc>
      </w:tr>
      <w:tr w:rsidR="00FF32F0" w:rsidRPr="00583ECC" w14:paraId="4C751598" w14:textId="77777777" w:rsidTr="00FF32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D685" w14:textId="77777777" w:rsidR="00FF32F0" w:rsidRPr="00583ECC" w:rsidRDefault="00FF32F0" w:rsidP="00FF32F0">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E-mail</w:t>
            </w:r>
          </w:p>
        </w:tc>
        <w:tc>
          <w:tcPr>
            <w:tcW w:w="5812" w:type="dxa"/>
            <w:vAlign w:val="top"/>
          </w:tcPr>
          <w:p w14:paraId="76739DAE" w14:textId="77777777" w:rsidR="00FF32F0" w:rsidRPr="00583ECC" w:rsidRDefault="00621625" w:rsidP="00FF32F0">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highlight w:val="green"/>
                <w:lang w:eastAsia="cs-CZ"/>
              </w:rPr>
            </w:pPr>
            <w:hyperlink r:id="rId16" w:history="1">
              <w:r w:rsidR="00FF32F0" w:rsidRPr="00583ECC">
                <w:rPr>
                  <w:rFonts w:ascii="Verdana" w:hAnsi="Verdana" w:cs="Times New Roman"/>
                  <w:color w:val="0563C1"/>
                  <w:sz w:val="18"/>
                  <w:szCs w:val="18"/>
                  <w:u w:val="single"/>
                  <w:lang w:eastAsia="cs-CZ"/>
                </w:rPr>
                <w:t>Bocak@spravazeleznic.cz</w:t>
              </w:r>
            </w:hyperlink>
            <w:r w:rsidR="00FF32F0" w:rsidRPr="00583ECC">
              <w:rPr>
                <w:rFonts w:ascii="Verdana" w:hAnsi="Verdana" w:cs="Times New Roman"/>
                <w:sz w:val="18"/>
                <w:szCs w:val="18"/>
                <w:lang w:eastAsia="cs-CZ"/>
              </w:rPr>
              <w:t xml:space="preserve"> </w:t>
            </w:r>
          </w:p>
        </w:tc>
      </w:tr>
      <w:tr w:rsidR="00FF32F0" w:rsidRPr="00583ECC" w14:paraId="09E71739" w14:textId="77777777" w:rsidTr="00FF32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A4BF3" w14:textId="77777777" w:rsidR="00FF32F0" w:rsidRPr="00583ECC" w:rsidRDefault="00FF32F0" w:rsidP="00FF32F0">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Telefon</w:t>
            </w:r>
          </w:p>
        </w:tc>
        <w:tc>
          <w:tcPr>
            <w:tcW w:w="5812" w:type="dxa"/>
            <w:vAlign w:val="top"/>
          </w:tcPr>
          <w:p w14:paraId="65D07A0C" w14:textId="77777777" w:rsidR="00FF32F0" w:rsidRPr="00583ECC" w:rsidRDefault="00FF32F0" w:rsidP="00FF32F0">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highlight w:val="green"/>
                <w:lang w:eastAsia="cs-CZ"/>
              </w:rPr>
            </w:pPr>
            <w:r w:rsidRPr="00583ECC">
              <w:rPr>
                <w:rFonts w:ascii="Verdana" w:hAnsi="Verdana" w:cs="Times New Roman"/>
                <w:sz w:val="18"/>
                <w:szCs w:val="18"/>
                <w:lang w:eastAsia="cs-CZ"/>
              </w:rPr>
              <w:t>+420 606 780 184</w:t>
            </w:r>
          </w:p>
        </w:tc>
      </w:tr>
    </w:tbl>
    <w:p w14:paraId="017298AA" w14:textId="77777777" w:rsidR="00FF32F0" w:rsidRDefault="00FF32F0" w:rsidP="00FF32F0">
      <w:pPr>
        <w:spacing w:after="120" w:line="264" w:lineRule="auto"/>
        <w:rPr>
          <w:rFonts w:ascii="Verdana" w:eastAsia="Verdana" w:hAnsi="Verdana" w:cs="Times New Roman"/>
          <w:sz w:val="18"/>
          <w:szCs w:val="18"/>
        </w:rPr>
      </w:pPr>
    </w:p>
    <w:tbl>
      <w:tblPr>
        <w:tblStyle w:val="Tabulka11"/>
        <w:tblW w:w="8868" w:type="dxa"/>
        <w:tblLook w:val="04A0" w:firstRow="1" w:lastRow="0" w:firstColumn="1" w:lastColumn="0" w:noHBand="0" w:noVBand="1"/>
      </w:tblPr>
      <w:tblGrid>
        <w:gridCol w:w="3056"/>
        <w:gridCol w:w="5812"/>
      </w:tblGrid>
      <w:tr w:rsidR="00FF32F0" w:rsidRPr="00583ECC" w14:paraId="43BDCB9A" w14:textId="77777777" w:rsidTr="00FF32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5752A7" w14:textId="77777777" w:rsidR="00FF32F0" w:rsidRPr="00583ECC" w:rsidRDefault="00FF32F0" w:rsidP="00FF32F0">
            <w:pPr>
              <w:spacing w:before="40" w:after="40" w:line="240" w:lineRule="auto"/>
              <w:jc w:val="left"/>
              <w:rPr>
                <w:rFonts w:ascii="Verdana" w:hAnsi="Verdana" w:cs="Times New Roman"/>
                <w:b/>
                <w:sz w:val="18"/>
                <w:szCs w:val="18"/>
                <w:lang w:eastAsia="cs-CZ"/>
              </w:rPr>
            </w:pPr>
            <w:r w:rsidRPr="00583ECC">
              <w:rPr>
                <w:rFonts w:ascii="Verdana" w:hAnsi="Verdana" w:cs="Times New Roman"/>
                <w:b/>
                <w:sz w:val="18"/>
                <w:szCs w:val="18"/>
                <w:lang w:eastAsia="cs-CZ"/>
              </w:rPr>
              <w:t>Jméno a příjmení</w:t>
            </w:r>
          </w:p>
        </w:tc>
        <w:tc>
          <w:tcPr>
            <w:tcW w:w="5812" w:type="dxa"/>
            <w:vAlign w:val="top"/>
          </w:tcPr>
          <w:p w14:paraId="32415166" w14:textId="07B4E526" w:rsidR="00FF32F0" w:rsidRPr="00583ECC" w:rsidRDefault="00FF32F0" w:rsidP="00FF32F0">
            <w:pPr>
              <w:spacing w:before="40" w:after="40" w:line="240" w:lineRule="auto"/>
              <w:jc w:val="left"/>
              <w:cnfStyle w:val="100000000000" w:firstRow="1" w:lastRow="0" w:firstColumn="0" w:lastColumn="0" w:oddVBand="0" w:evenVBand="0" w:oddHBand="0" w:evenHBand="0" w:firstRowFirstColumn="0" w:firstRowLastColumn="0" w:lastRowFirstColumn="0" w:lastRowLastColumn="0"/>
              <w:rPr>
                <w:rFonts w:ascii="Verdana" w:hAnsi="Verdana" w:cs="Times New Roman"/>
                <w:b/>
                <w:sz w:val="18"/>
                <w:szCs w:val="18"/>
                <w:lang w:eastAsia="cs-CZ"/>
              </w:rPr>
            </w:pPr>
            <w:r w:rsidRPr="00583ECC">
              <w:rPr>
                <w:rFonts w:ascii="Verdana" w:hAnsi="Verdana" w:cs="Times New Roman"/>
                <w:b/>
                <w:sz w:val="18"/>
                <w:szCs w:val="18"/>
                <w:lang w:eastAsia="cs-CZ"/>
              </w:rPr>
              <w:t xml:space="preserve">Mgr. </w:t>
            </w:r>
            <w:r>
              <w:rPr>
                <w:rFonts w:ascii="Verdana" w:hAnsi="Verdana" w:cs="Times New Roman"/>
                <w:b/>
                <w:sz w:val="18"/>
                <w:szCs w:val="18"/>
                <w:lang w:eastAsia="cs-CZ"/>
              </w:rPr>
              <w:t>Michal Maier</w:t>
            </w:r>
            <w:r w:rsidRPr="00583ECC">
              <w:rPr>
                <w:rFonts w:ascii="Verdana" w:hAnsi="Verdana" w:cs="Times New Roman"/>
                <w:b/>
                <w:sz w:val="18"/>
                <w:szCs w:val="18"/>
                <w:lang w:eastAsia="cs-CZ"/>
              </w:rPr>
              <w:t>, podnikový právník</w:t>
            </w:r>
            <w:r>
              <w:rPr>
                <w:rFonts w:ascii="Verdana" w:hAnsi="Verdana" w:cs="Times New Roman"/>
                <w:b/>
                <w:sz w:val="18"/>
                <w:szCs w:val="18"/>
                <w:lang w:eastAsia="cs-CZ"/>
              </w:rPr>
              <w:t>, mimo podpis smlouvy a dodatků</w:t>
            </w:r>
          </w:p>
        </w:tc>
      </w:tr>
      <w:tr w:rsidR="00FF32F0" w:rsidRPr="00583ECC" w14:paraId="21C5D00B" w14:textId="77777777" w:rsidTr="00FF32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389FAC" w14:textId="77777777" w:rsidR="00FF32F0" w:rsidRPr="00583ECC" w:rsidRDefault="00FF32F0" w:rsidP="00FF32F0">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Adresa</w:t>
            </w:r>
          </w:p>
        </w:tc>
        <w:tc>
          <w:tcPr>
            <w:tcW w:w="5812" w:type="dxa"/>
            <w:vAlign w:val="top"/>
          </w:tcPr>
          <w:p w14:paraId="41C789B0" w14:textId="77777777" w:rsidR="00FF32F0" w:rsidRPr="00583ECC" w:rsidRDefault="00FF32F0" w:rsidP="00FF32F0">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Správa železnic, státní organizace</w:t>
            </w:r>
          </w:p>
          <w:p w14:paraId="3B923802" w14:textId="1EFA0192" w:rsidR="00FF32F0" w:rsidRPr="00583ECC" w:rsidRDefault="00FF32F0" w:rsidP="00FF32F0">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Stavební správa východ, Nerudova 1, 779 00 Olomouc</w:t>
            </w:r>
          </w:p>
        </w:tc>
      </w:tr>
      <w:tr w:rsidR="00FF32F0" w:rsidRPr="00583ECC" w14:paraId="35FCDCD8" w14:textId="77777777" w:rsidTr="00FF32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B0439" w14:textId="77777777" w:rsidR="00FF32F0" w:rsidRPr="00583ECC" w:rsidRDefault="00FF32F0" w:rsidP="00FF32F0">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E-mail</w:t>
            </w:r>
          </w:p>
        </w:tc>
        <w:tc>
          <w:tcPr>
            <w:tcW w:w="5812" w:type="dxa"/>
            <w:vAlign w:val="top"/>
          </w:tcPr>
          <w:p w14:paraId="5FF33D8A" w14:textId="781AFD20" w:rsidR="00FF32F0" w:rsidRDefault="00FF32F0" w:rsidP="00FF32F0">
            <w:pPr>
              <w:spacing w:before="40" w:after="40" w:line="240" w:lineRule="auto"/>
              <w:jc w:val="left"/>
              <w:cnfStyle w:val="000000000000" w:firstRow="0" w:lastRow="0" w:firstColumn="0" w:lastColumn="0" w:oddVBand="0" w:evenVBand="0" w:oddHBand="0" w:evenHBand="0" w:firstRowFirstColumn="0" w:firstRowLastColumn="0" w:lastRowFirstColumn="0" w:lastRowLastColumn="0"/>
            </w:pPr>
            <w:r>
              <w:rPr>
                <w:rFonts w:ascii="Verdana" w:hAnsi="Verdana"/>
                <w:color w:val="0563C1"/>
                <w:sz w:val="18"/>
                <w:szCs w:val="18"/>
                <w:lang w:eastAsia="cs-CZ"/>
              </w:rPr>
              <w:t>maierm@spravazeleznic.cz</w:t>
            </w:r>
          </w:p>
        </w:tc>
      </w:tr>
      <w:tr w:rsidR="00FF32F0" w:rsidRPr="00583ECC" w14:paraId="088443A1" w14:textId="77777777" w:rsidTr="00FF32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B12B5A" w14:textId="77777777" w:rsidR="00FF32F0" w:rsidRPr="00583ECC" w:rsidRDefault="00FF32F0" w:rsidP="00FF32F0">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Telefon</w:t>
            </w:r>
          </w:p>
        </w:tc>
        <w:tc>
          <w:tcPr>
            <w:tcW w:w="5812" w:type="dxa"/>
            <w:vAlign w:val="top"/>
          </w:tcPr>
          <w:p w14:paraId="626A58B5" w14:textId="3E6DB294" w:rsidR="00FF32F0" w:rsidRPr="00583ECC" w:rsidRDefault="00FF32F0" w:rsidP="00FF32F0">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+420</w:t>
            </w:r>
            <w:r>
              <w:rPr>
                <w:rFonts w:ascii="Verdana" w:hAnsi="Verdana" w:cs="Times New Roman"/>
                <w:sz w:val="18"/>
                <w:szCs w:val="18"/>
                <w:lang w:eastAsia="cs-CZ"/>
              </w:rPr>
              <w:t> 724 932 278</w:t>
            </w:r>
          </w:p>
        </w:tc>
      </w:tr>
    </w:tbl>
    <w:p w14:paraId="64483B76" w14:textId="77777777" w:rsidR="00FF32F0" w:rsidRDefault="00FF32F0" w:rsidP="00FF32F0">
      <w:pPr>
        <w:pStyle w:val="Nadpistabulky"/>
        <w:rPr>
          <w:rFonts w:ascii="Verdana" w:eastAsia="Calibri" w:hAnsi="Verdana" w:cs="Times New Roman"/>
          <w:sz w:val="18"/>
          <w:szCs w:val="18"/>
        </w:rPr>
      </w:pPr>
    </w:p>
    <w:p w14:paraId="2A432759" w14:textId="13D8191D" w:rsidR="00FF32F0" w:rsidRPr="00FA6F9E" w:rsidRDefault="00FF32F0" w:rsidP="00FF32F0">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F32F0" w:rsidRPr="00FA6F9E" w14:paraId="36A8A341" w14:textId="77777777" w:rsidTr="00FF32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49527A" w14:textId="77777777" w:rsidR="00FF32F0" w:rsidRPr="00FA6F9E" w:rsidRDefault="00FF32F0" w:rsidP="00FF32F0">
            <w:pPr>
              <w:pStyle w:val="Tabulka"/>
              <w:rPr>
                <w:rStyle w:val="Nadpisvtabulce"/>
              </w:rPr>
            </w:pPr>
            <w:r w:rsidRPr="00FA6F9E">
              <w:rPr>
                <w:rStyle w:val="Nadpisvtabulce"/>
              </w:rPr>
              <w:t>Jméno a příjmení</w:t>
            </w:r>
          </w:p>
        </w:tc>
        <w:tc>
          <w:tcPr>
            <w:tcW w:w="5812" w:type="dxa"/>
            <w:shd w:val="clear" w:color="auto" w:fill="auto"/>
          </w:tcPr>
          <w:p w14:paraId="30EE07A9" w14:textId="532801DC" w:rsidR="00FF32F0" w:rsidRPr="00091467" w:rsidRDefault="00FF32F0" w:rsidP="00FF32F0">
            <w:pPr>
              <w:pStyle w:val="Tabulka"/>
              <w:cnfStyle w:val="100000000000" w:firstRow="1" w:lastRow="0" w:firstColumn="0" w:lastColumn="0" w:oddVBand="0" w:evenVBand="0" w:oddHBand="0" w:evenHBand="0" w:firstRowFirstColumn="0" w:firstRowLastColumn="0" w:lastRowFirstColumn="0" w:lastRowLastColumn="0"/>
              <w:rPr>
                <w:b/>
              </w:rPr>
            </w:pPr>
            <w:r w:rsidRPr="00091467">
              <w:rPr>
                <w:rFonts w:eastAsia="Verdana" w:cs="Times New Roman"/>
                <w:b/>
              </w:rPr>
              <w:t>Ing. Martin Charvát</w:t>
            </w:r>
          </w:p>
        </w:tc>
      </w:tr>
      <w:tr w:rsidR="00FF32F0" w:rsidRPr="00FA6F9E" w14:paraId="4563FC13" w14:textId="77777777" w:rsidTr="00FF32F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8BCBAD" w14:textId="77777777" w:rsidR="00FF32F0" w:rsidRPr="00FA6F9E" w:rsidRDefault="00FF32F0" w:rsidP="00FF32F0">
            <w:pPr>
              <w:pStyle w:val="Tabulka"/>
            </w:pPr>
            <w:r w:rsidRPr="00FA6F9E">
              <w:t>Adresa</w:t>
            </w:r>
          </w:p>
        </w:tc>
        <w:tc>
          <w:tcPr>
            <w:tcW w:w="5812" w:type="dxa"/>
            <w:shd w:val="clear" w:color="auto" w:fill="auto"/>
          </w:tcPr>
          <w:p w14:paraId="5411AE99" w14:textId="0545EEA6" w:rsidR="00FF32F0" w:rsidRPr="00091467" w:rsidRDefault="00FF32F0" w:rsidP="00FF32F0">
            <w:pPr>
              <w:pStyle w:val="Tabulka"/>
              <w:cnfStyle w:val="000000000000" w:firstRow="0" w:lastRow="0" w:firstColumn="0" w:lastColumn="0" w:oddVBand="0" w:evenVBand="0" w:oddHBand="0" w:evenHBand="0" w:firstRowFirstColumn="0" w:firstRowLastColumn="0" w:lastRowFirstColumn="0" w:lastRowLastColumn="0"/>
            </w:pPr>
            <w:r w:rsidRPr="00091467">
              <w:t>Správa železnic, státní organizace, Oblastní ředitelství Hradec Králové</w:t>
            </w:r>
            <w:r w:rsidR="00115F47" w:rsidRPr="00091467">
              <w:t xml:space="preserve">, </w:t>
            </w:r>
            <w:r w:rsidRPr="00091467">
              <w:t xml:space="preserve"> </w:t>
            </w:r>
            <w:r w:rsidR="00115F47" w:rsidRPr="00091467">
              <w:t xml:space="preserve">U Fotochemy 259, 501 01 Hradec Králové  </w:t>
            </w:r>
          </w:p>
        </w:tc>
      </w:tr>
      <w:tr w:rsidR="00FF32F0" w:rsidRPr="00FA6F9E" w14:paraId="03C3EB10" w14:textId="77777777" w:rsidTr="00FF32F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CA2C3C" w14:textId="77777777" w:rsidR="00FF32F0" w:rsidRPr="00FA6F9E" w:rsidRDefault="00FF32F0" w:rsidP="00FF32F0">
            <w:pPr>
              <w:pStyle w:val="Tabulka"/>
            </w:pPr>
            <w:r w:rsidRPr="00FA6F9E">
              <w:t>E-mail</w:t>
            </w:r>
          </w:p>
        </w:tc>
        <w:tc>
          <w:tcPr>
            <w:tcW w:w="5812" w:type="dxa"/>
            <w:shd w:val="clear" w:color="auto" w:fill="auto"/>
            <w:vAlign w:val="top"/>
          </w:tcPr>
          <w:p w14:paraId="120FD0A4" w14:textId="7C8CC27D" w:rsidR="00FF32F0" w:rsidRPr="00091467" w:rsidRDefault="00FF32F0" w:rsidP="00FF32F0">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eastAsia="Verdana" w:hAnsi="Verdana"/>
                <w:color w:val="0563C1"/>
                <w:sz w:val="18"/>
                <w:szCs w:val="18"/>
                <w:lang w:eastAsia="cs-CZ"/>
              </w:rPr>
            </w:pPr>
            <w:r w:rsidRPr="00091467">
              <w:rPr>
                <w:rFonts w:ascii="Verdana" w:eastAsia="Verdana" w:hAnsi="Verdana"/>
                <w:color w:val="0563C1"/>
                <w:sz w:val="18"/>
                <w:szCs w:val="18"/>
                <w:lang w:eastAsia="cs-CZ"/>
              </w:rPr>
              <w:t>charvatm@spravazeleznic.cz</w:t>
            </w:r>
          </w:p>
        </w:tc>
      </w:tr>
      <w:tr w:rsidR="00FF32F0" w:rsidRPr="00FA6F9E" w14:paraId="42250503" w14:textId="77777777" w:rsidTr="00FF32F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1D833B" w14:textId="77777777" w:rsidR="00FF32F0" w:rsidRPr="00FA6F9E" w:rsidRDefault="00FF32F0" w:rsidP="00FF32F0">
            <w:pPr>
              <w:pStyle w:val="Tabulka"/>
            </w:pPr>
            <w:r w:rsidRPr="00FA6F9E">
              <w:t>Telefon</w:t>
            </w:r>
          </w:p>
        </w:tc>
        <w:tc>
          <w:tcPr>
            <w:tcW w:w="5812" w:type="dxa"/>
            <w:shd w:val="clear" w:color="auto" w:fill="auto"/>
          </w:tcPr>
          <w:p w14:paraId="1D402DAD" w14:textId="1A133D96" w:rsidR="00FF32F0" w:rsidRPr="00091467" w:rsidRDefault="00FF32F0" w:rsidP="00FF32F0">
            <w:pPr>
              <w:pStyle w:val="Tabulka"/>
              <w:cnfStyle w:val="000000000000" w:firstRow="0" w:lastRow="0" w:firstColumn="0" w:lastColumn="0" w:oddVBand="0" w:evenVBand="0" w:oddHBand="0" w:evenHBand="0" w:firstRowFirstColumn="0" w:firstRowLastColumn="0" w:lastRowFirstColumn="0" w:lastRowLastColumn="0"/>
            </w:pPr>
            <w:r w:rsidRPr="00091467">
              <w:t>+420 </w:t>
            </w:r>
            <w:r w:rsidR="00115F47" w:rsidRPr="00091467">
              <w:t>702 196 452</w:t>
            </w:r>
          </w:p>
        </w:tc>
      </w:tr>
    </w:tbl>
    <w:p w14:paraId="24188085" w14:textId="77777777" w:rsidR="00D24734" w:rsidRDefault="00D24734" w:rsidP="00FA6F9E">
      <w:pPr>
        <w:pStyle w:val="Zvrsmlapodpisy"/>
        <w:rPr>
          <w:rFonts w:ascii="Verdana" w:hAnsi="Verdana"/>
          <w:b/>
          <w:sz w:val="18"/>
          <w:szCs w:val="18"/>
        </w:rPr>
      </w:pPr>
    </w:p>
    <w:p w14:paraId="5B07217E" w14:textId="77777777" w:rsidR="00FA6F9E" w:rsidRDefault="00FA6F9E" w:rsidP="00FA6F9E">
      <w:pPr>
        <w:pStyle w:val="Zvrsmlapodpisy"/>
        <w:rPr>
          <w:rFonts w:ascii="Verdana" w:hAnsi="Verdana"/>
          <w:b/>
          <w:sz w:val="18"/>
          <w:szCs w:val="18"/>
        </w:rPr>
      </w:pPr>
    </w:p>
    <w:p w14:paraId="3B9CBAF0" w14:textId="77777777" w:rsidR="00FA6F9E" w:rsidRPr="00D00A2B" w:rsidRDefault="00FA6F9E" w:rsidP="00FA6F9E">
      <w:pPr>
        <w:pStyle w:val="Nadpisbezsl1-2"/>
        <w:rPr>
          <w:sz w:val="18"/>
        </w:rPr>
      </w:pPr>
      <w:r w:rsidRPr="00D00A2B">
        <w:rPr>
          <w:sz w:val="18"/>
        </w:rPr>
        <w:t>Za Zhotovitele</w:t>
      </w:r>
    </w:p>
    <w:p w14:paraId="06BC4CB4"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95FBD" w14:paraId="41284650"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73BC2"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5C1C34F3"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0D3EFF2D"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1E4FEB" w14:textId="77777777" w:rsidR="00FA6F9E" w:rsidRPr="00F95FBD" w:rsidRDefault="00FA6F9E" w:rsidP="00FC2DFC">
            <w:pPr>
              <w:pStyle w:val="Tabulka"/>
            </w:pPr>
            <w:r w:rsidRPr="00F95FBD">
              <w:t>Adresa</w:t>
            </w:r>
          </w:p>
        </w:tc>
        <w:tc>
          <w:tcPr>
            <w:tcW w:w="5812" w:type="dxa"/>
            <w:shd w:val="clear" w:color="auto" w:fill="auto"/>
          </w:tcPr>
          <w:p w14:paraId="42ECB094"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6FB5CE1B"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D019EB" w14:textId="77777777" w:rsidR="00FA6F9E" w:rsidRPr="00F95FBD" w:rsidRDefault="00FA6F9E" w:rsidP="00FC2DFC">
            <w:pPr>
              <w:pStyle w:val="Tabulka"/>
            </w:pPr>
            <w:r w:rsidRPr="00F95FBD">
              <w:t>E-mail</w:t>
            </w:r>
          </w:p>
        </w:tc>
        <w:tc>
          <w:tcPr>
            <w:tcW w:w="5812" w:type="dxa"/>
            <w:shd w:val="clear" w:color="auto" w:fill="auto"/>
          </w:tcPr>
          <w:p w14:paraId="7E7F2B87"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45273FBE"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B0C996" w14:textId="77777777" w:rsidR="00FA6F9E" w:rsidRPr="00F95FBD" w:rsidRDefault="00FA6F9E" w:rsidP="00FC2DFC">
            <w:pPr>
              <w:pStyle w:val="Tabulka"/>
            </w:pPr>
            <w:r w:rsidRPr="00F95FBD">
              <w:t>Telefon</w:t>
            </w:r>
          </w:p>
        </w:tc>
        <w:tc>
          <w:tcPr>
            <w:tcW w:w="5812" w:type="dxa"/>
            <w:shd w:val="clear" w:color="auto" w:fill="auto"/>
          </w:tcPr>
          <w:p w14:paraId="15324900"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0DC54573" w14:textId="77777777" w:rsidR="00FA6F9E" w:rsidRDefault="00FA6F9E" w:rsidP="00FA6F9E">
      <w:pPr>
        <w:pStyle w:val="Zvrsmlapodpisy"/>
        <w:rPr>
          <w:rFonts w:ascii="Verdana" w:hAnsi="Verdana"/>
          <w:b/>
          <w:sz w:val="18"/>
          <w:szCs w:val="18"/>
        </w:rPr>
      </w:pPr>
    </w:p>
    <w:p w14:paraId="6406160E"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95FBD" w14:paraId="7BD02FDF"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909A6"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1C441B18"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26FF0B5C"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97B23" w14:textId="77777777" w:rsidR="00FA6F9E" w:rsidRPr="00F95FBD" w:rsidRDefault="00FA6F9E" w:rsidP="00FC2DFC">
            <w:pPr>
              <w:pStyle w:val="Tabulka"/>
            </w:pPr>
            <w:r w:rsidRPr="00F95FBD">
              <w:t>Adresa</w:t>
            </w:r>
          </w:p>
        </w:tc>
        <w:tc>
          <w:tcPr>
            <w:tcW w:w="5812" w:type="dxa"/>
            <w:shd w:val="clear" w:color="auto" w:fill="auto"/>
          </w:tcPr>
          <w:p w14:paraId="5885FB1A"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152579B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38604" w14:textId="77777777" w:rsidR="00FA6F9E" w:rsidRPr="00F95FBD" w:rsidRDefault="00FA6F9E" w:rsidP="00FC2DFC">
            <w:pPr>
              <w:pStyle w:val="Tabulka"/>
            </w:pPr>
            <w:r w:rsidRPr="00F95FBD">
              <w:t>E-mail</w:t>
            </w:r>
          </w:p>
        </w:tc>
        <w:tc>
          <w:tcPr>
            <w:tcW w:w="5812" w:type="dxa"/>
            <w:shd w:val="clear" w:color="auto" w:fill="auto"/>
          </w:tcPr>
          <w:p w14:paraId="021906C6"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2326519A"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BAA278" w14:textId="77777777" w:rsidR="00FA6F9E" w:rsidRPr="00F95FBD" w:rsidRDefault="00FA6F9E" w:rsidP="00FC2DFC">
            <w:pPr>
              <w:pStyle w:val="Tabulka"/>
            </w:pPr>
            <w:r w:rsidRPr="00F95FBD">
              <w:t>Telefon</w:t>
            </w:r>
          </w:p>
        </w:tc>
        <w:tc>
          <w:tcPr>
            <w:tcW w:w="5812" w:type="dxa"/>
            <w:shd w:val="clear" w:color="auto" w:fill="auto"/>
          </w:tcPr>
          <w:p w14:paraId="67F7A949"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101552FF" w14:textId="77777777" w:rsidR="00FA6F9E" w:rsidRDefault="00FA6F9E" w:rsidP="00FA6F9E">
      <w:pPr>
        <w:pStyle w:val="Zvrsmlapodpisy"/>
        <w:rPr>
          <w:rFonts w:ascii="Verdana" w:hAnsi="Verdana"/>
          <w:b/>
          <w:sz w:val="18"/>
          <w:szCs w:val="18"/>
        </w:rPr>
      </w:pPr>
    </w:p>
    <w:p w14:paraId="1D1DB025" w14:textId="77777777" w:rsidR="00D6479F" w:rsidRPr="00FA6F9E" w:rsidRDefault="00D6479F" w:rsidP="00D6479F">
      <w:pPr>
        <w:pStyle w:val="Nadpistabulky"/>
        <w:rPr>
          <w:rFonts w:ascii="Verdana" w:hAnsi="Verdana"/>
          <w:sz w:val="18"/>
          <w:szCs w:val="18"/>
        </w:rPr>
      </w:pPr>
      <w:r>
        <w:rPr>
          <w:rFonts w:ascii="Verdana" w:hAnsi="Verdana"/>
          <w:sz w:val="18"/>
          <w:szCs w:val="18"/>
        </w:rPr>
        <w:t>Projekt manažer – specialista na pozemní stavby</w:t>
      </w:r>
    </w:p>
    <w:tbl>
      <w:tblPr>
        <w:tblStyle w:val="Tabulka1"/>
        <w:tblW w:w="8868" w:type="dxa"/>
        <w:tblLook w:val="04A0" w:firstRow="1" w:lastRow="0" w:firstColumn="1" w:lastColumn="0" w:noHBand="0" w:noVBand="1"/>
      </w:tblPr>
      <w:tblGrid>
        <w:gridCol w:w="3056"/>
        <w:gridCol w:w="5812"/>
      </w:tblGrid>
      <w:tr w:rsidR="00D6479F" w:rsidRPr="00F95FBD" w14:paraId="3D92CD6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B351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3E2F7470"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59D666E4"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DF6ED1" w14:textId="77777777" w:rsidR="00D6479F" w:rsidRPr="00F95FBD" w:rsidRDefault="00D6479F" w:rsidP="00C5482C">
            <w:pPr>
              <w:pStyle w:val="Tabulka"/>
            </w:pPr>
            <w:r w:rsidRPr="00F95FBD">
              <w:t>Adresa</w:t>
            </w:r>
          </w:p>
        </w:tc>
        <w:tc>
          <w:tcPr>
            <w:tcW w:w="5812" w:type="dxa"/>
            <w:shd w:val="clear" w:color="auto" w:fill="auto"/>
          </w:tcPr>
          <w:p w14:paraId="6DAB25CF"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40E29A3"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3619DD" w14:textId="77777777" w:rsidR="00D6479F" w:rsidRPr="00F95FBD" w:rsidRDefault="00D6479F" w:rsidP="00C5482C">
            <w:pPr>
              <w:pStyle w:val="Tabulka"/>
            </w:pPr>
            <w:r w:rsidRPr="00F95FBD">
              <w:t>E-mail</w:t>
            </w:r>
          </w:p>
        </w:tc>
        <w:tc>
          <w:tcPr>
            <w:tcW w:w="5812" w:type="dxa"/>
            <w:shd w:val="clear" w:color="auto" w:fill="auto"/>
          </w:tcPr>
          <w:p w14:paraId="638AEF60"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43B3E85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604469" w14:textId="77777777" w:rsidR="00D6479F" w:rsidRPr="00F95FBD" w:rsidRDefault="00D6479F" w:rsidP="00C5482C">
            <w:pPr>
              <w:pStyle w:val="Tabulka"/>
            </w:pPr>
            <w:r w:rsidRPr="00F95FBD">
              <w:t>Telefon</w:t>
            </w:r>
          </w:p>
        </w:tc>
        <w:tc>
          <w:tcPr>
            <w:tcW w:w="5812" w:type="dxa"/>
            <w:shd w:val="clear" w:color="auto" w:fill="auto"/>
          </w:tcPr>
          <w:p w14:paraId="1E2D1CBB"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67E4D9C5" w14:textId="77777777" w:rsidR="00D6479F" w:rsidRDefault="00D6479F" w:rsidP="00D6479F">
      <w:pPr>
        <w:pStyle w:val="Zvrsmlapodpisy"/>
        <w:rPr>
          <w:rFonts w:ascii="Verdana" w:hAnsi="Verdana"/>
          <w:b/>
          <w:sz w:val="18"/>
          <w:szCs w:val="18"/>
        </w:rPr>
      </w:pPr>
    </w:p>
    <w:p w14:paraId="5183530D" w14:textId="77777777" w:rsidR="00D6479F" w:rsidRPr="00FA6F9E" w:rsidRDefault="00D6479F" w:rsidP="00D6479F">
      <w:pPr>
        <w:pStyle w:val="Nadpistabulky"/>
        <w:rPr>
          <w:rFonts w:ascii="Verdana" w:hAnsi="Verdana"/>
          <w:sz w:val="18"/>
          <w:szCs w:val="18"/>
        </w:rPr>
      </w:pPr>
      <w:r>
        <w:rPr>
          <w:rFonts w:ascii="Verdana" w:hAnsi="Verdana"/>
          <w:sz w:val="18"/>
          <w:szCs w:val="18"/>
        </w:rPr>
        <w:t>Specialista na elektrotechnická zařízení</w:t>
      </w:r>
    </w:p>
    <w:tbl>
      <w:tblPr>
        <w:tblStyle w:val="Tabulka1"/>
        <w:tblW w:w="8868" w:type="dxa"/>
        <w:tblLook w:val="04A0" w:firstRow="1" w:lastRow="0" w:firstColumn="1" w:lastColumn="0" w:noHBand="0" w:noVBand="1"/>
      </w:tblPr>
      <w:tblGrid>
        <w:gridCol w:w="3056"/>
        <w:gridCol w:w="5812"/>
      </w:tblGrid>
      <w:tr w:rsidR="00D6479F" w:rsidRPr="00F95FBD" w14:paraId="4552A490"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15F68F"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3A0A7D1"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7A66A592"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00587" w14:textId="77777777" w:rsidR="00D6479F" w:rsidRPr="00F95FBD" w:rsidRDefault="00D6479F" w:rsidP="00C5482C">
            <w:pPr>
              <w:pStyle w:val="Tabulka"/>
            </w:pPr>
            <w:r w:rsidRPr="00F95FBD">
              <w:t>Adresa</w:t>
            </w:r>
          </w:p>
        </w:tc>
        <w:tc>
          <w:tcPr>
            <w:tcW w:w="5812" w:type="dxa"/>
            <w:shd w:val="clear" w:color="auto" w:fill="auto"/>
          </w:tcPr>
          <w:p w14:paraId="6060BE05"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2F139C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EAD77C" w14:textId="77777777" w:rsidR="00D6479F" w:rsidRPr="00F95FBD" w:rsidRDefault="00D6479F" w:rsidP="00C5482C">
            <w:pPr>
              <w:pStyle w:val="Tabulka"/>
            </w:pPr>
            <w:r w:rsidRPr="00F95FBD">
              <w:t>E-mail</w:t>
            </w:r>
          </w:p>
        </w:tc>
        <w:tc>
          <w:tcPr>
            <w:tcW w:w="5812" w:type="dxa"/>
            <w:shd w:val="clear" w:color="auto" w:fill="auto"/>
          </w:tcPr>
          <w:p w14:paraId="22599D38"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E14339"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21EE5" w14:textId="77777777" w:rsidR="00D6479F" w:rsidRPr="00F95FBD" w:rsidRDefault="00D6479F" w:rsidP="00C5482C">
            <w:pPr>
              <w:pStyle w:val="Tabulka"/>
            </w:pPr>
            <w:r w:rsidRPr="00F95FBD">
              <w:t>Telefon</w:t>
            </w:r>
          </w:p>
        </w:tc>
        <w:tc>
          <w:tcPr>
            <w:tcW w:w="5812" w:type="dxa"/>
            <w:shd w:val="clear" w:color="auto" w:fill="auto"/>
          </w:tcPr>
          <w:p w14:paraId="12A8195A"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3DDCBE05" w14:textId="77777777" w:rsidR="00D24734" w:rsidRDefault="00D24734" w:rsidP="00D24F3A">
      <w:pPr>
        <w:pStyle w:val="Zvrsmlapodpisy"/>
        <w:rPr>
          <w:rFonts w:ascii="Verdana" w:hAnsi="Verdana"/>
          <w:sz w:val="18"/>
          <w:szCs w:val="18"/>
        </w:rPr>
      </w:pPr>
    </w:p>
    <w:p w14:paraId="58729743" w14:textId="77777777" w:rsidR="00D6479F" w:rsidRPr="00FA6F9E" w:rsidRDefault="00D6479F" w:rsidP="00D6479F">
      <w:pPr>
        <w:pStyle w:val="Nadpistabulky"/>
        <w:rPr>
          <w:rFonts w:ascii="Verdana" w:hAnsi="Verdana"/>
          <w:sz w:val="18"/>
          <w:szCs w:val="18"/>
        </w:rPr>
      </w:pPr>
      <w:r>
        <w:rPr>
          <w:rFonts w:ascii="Verdana" w:hAnsi="Verdana"/>
          <w:sz w:val="18"/>
          <w:szCs w:val="18"/>
        </w:rPr>
        <w:t>Elektromontér fotovoltaických systémů</w:t>
      </w:r>
    </w:p>
    <w:tbl>
      <w:tblPr>
        <w:tblStyle w:val="Tabulka1"/>
        <w:tblW w:w="8868" w:type="dxa"/>
        <w:tblLook w:val="04A0" w:firstRow="1" w:lastRow="0" w:firstColumn="1" w:lastColumn="0" w:noHBand="0" w:noVBand="1"/>
      </w:tblPr>
      <w:tblGrid>
        <w:gridCol w:w="3056"/>
        <w:gridCol w:w="5812"/>
      </w:tblGrid>
      <w:tr w:rsidR="00D6479F" w:rsidRPr="00F95FBD" w14:paraId="233A832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1D03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F3C9C07"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69F10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70588" w14:textId="77777777" w:rsidR="00D6479F" w:rsidRPr="00F95FBD" w:rsidRDefault="00D6479F" w:rsidP="00C5482C">
            <w:pPr>
              <w:pStyle w:val="Tabulka"/>
            </w:pPr>
            <w:r w:rsidRPr="00F95FBD">
              <w:t>Adresa</w:t>
            </w:r>
          </w:p>
        </w:tc>
        <w:tc>
          <w:tcPr>
            <w:tcW w:w="5812" w:type="dxa"/>
            <w:shd w:val="clear" w:color="auto" w:fill="auto"/>
          </w:tcPr>
          <w:p w14:paraId="6C2BDE03"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2D36F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076DF" w14:textId="77777777" w:rsidR="00D6479F" w:rsidRPr="00F95FBD" w:rsidRDefault="00D6479F" w:rsidP="00C5482C">
            <w:pPr>
              <w:pStyle w:val="Tabulka"/>
            </w:pPr>
            <w:r w:rsidRPr="00F95FBD">
              <w:t>E-mail</w:t>
            </w:r>
          </w:p>
        </w:tc>
        <w:tc>
          <w:tcPr>
            <w:tcW w:w="5812" w:type="dxa"/>
            <w:shd w:val="clear" w:color="auto" w:fill="auto"/>
          </w:tcPr>
          <w:p w14:paraId="759D4397"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B986D1"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C89E55" w14:textId="77777777" w:rsidR="00D6479F" w:rsidRPr="00F95FBD" w:rsidRDefault="00D6479F" w:rsidP="00C5482C">
            <w:pPr>
              <w:pStyle w:val="Tabulka"/>
            </w:pPr>
            <w:r w:rsidRPr="00F95FBD">
              <w:t>Telefon</w:t>
            </w:r>
          </w:p>
        </w:tc>
        <w:tc>
          <w:tcPr>
            <w:tcW w:w="5812" w:type="dxa"/>
            <w:shd w:val="clear" w:color="auto" w:fill="auto"/>
          </w:tcPr>
          <w:p w14:paraId="786F0256"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4975D738" w14:textId="77777777" w:rsidR="00D6479F" w:rsidRPr="0029625D" w:rsidRDefault="00D6479F" w:rsidP="00D24F3A">
      <w:pPr>
        <w:pStyle w:val="Zvrsmlapodpisy"/>
        <w:rPr>
          <w:rFonts w:ascii="Verdana" w:hAnsi="Verdana"/>
          <w:sz w:val="18"/>
          <w:szCs w:val="18"/>
        </w:rPr>
      </w:pPr>
    </w:p>
    <w:sectPr w:rsidR="00D6479F" w:rsidRPr="0029625D" w:rsidSect="00477B2A">
      <w:headerReference w:type="default" r:id="rId17"/>
      <w:footerReference w:type="default" r:id="rId18"/>
      <w:headerReference w:type="first" r:id="rId19"/>
      <w:footerReference w:type="first" r:id="rId20"/>
      <w:pgSz w:w="11906" w:h="16838" w:code="9"/>
      <w:pgMar w:top="1247" w:right="1134" w:bottom="1247"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D78C30" w16cid:durableId="27DFBFB0"/>
  <w16cid:commentId w16cid:paraId="7808434F" w16cid:durableId="27DFC2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180F3" w14:textId="77777777" w:rsidR="00996AE2" w:rsidRDefault="00996AE2" w:rsidP="009C0A2F">
      <w:r>
        <w:separator/>
      </w:r>
    </w:p>
  </w:endnote>
  <w:endnote w:type="continuationSeparator" w:id="0">
    <w:p w14:paraId="429EFF11" w14:textId="77777777" w:rsidR="00996AE2" w:rsidRDefault="00996AE2" w:rsidP="009C0A2F">
      <w:r>
        <w:continuationSeparator/>
      </w:r>
    </w:p>
  </w:endnote>
  <w:endnote w:type="continuationNotice" w:id="1">
    <w:p w14:paraId="28E30726" w14:textId="77777777" w:rsidR="00996AE2" w:rsidRDefault="00996A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3EE0A" w14:textId="77777777" w:rsidR="00996AE2" w:rsidRPr="0019149F" w:rsidRDefault="00996AE2" w:rsidP="0019149F">
    <w:pPr>
      <w:pStyle w:val="Zpat"/>
      <w:rPr>
        <w:rFonts w:ascii="Verdana" w:hAnsi="Verdana"/>
        <w:i/>
        <w:sz w:val="14"/>
        <w:szCs w:val="14"/>
      </w:rPr>
    </w:pPr>
  </w:p>
  <w:p w14:paraId="374FDC96" w14:textId="77777777" w:rsidR="00996AE2" w:rsidRPr="00DB6DC4" w:rsidRDefault="00996AE2" w:rsidP="00DB6DC4">
    <w:pPr>
      <w:pStyle w:val="Zpat"/>
      <w:rPr>
        <w:lang w:val="cs-CZ"/>
      </w:rPr>
    </w:pPr>
  </w:p>
  <w:p w14:paraId="0DCE3000" w14:textId="77777777" w:rsidR="00996AE2" w:rsidRDefault="00996AE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9EBE" w14:textId="6EC4B12B" w:rsidR="00996AE2" w:rsidRPr="00C23943" w:rsidRDefault="00996AE2" w:rsidP="00C23943">
    <w:pPr>
      <w:pStyle w:val="Zpat"/>
      <w:rPr>
        <w:rFonts w:ascii="Verdana" w:hAnsi="Verdana"/>
        <w:i/>
        <w:sz w:val="14"/>
        <w:szCs w:val="14"/>
      </w:rPr>
    </w:pPr>
    <w:r>
      <w:rPr>
        <w:rFonts w:ascii="Arial" w:hAnsi="Arial" w:cs="Arial"/>
        <w:sz w:val="16"/>
        <w:szCs w:val="16"/>
      </w:rPr>
      <w:tab/>
    </w:r>
    <w:r>
      <w:rPr>
        <w:rFonts w:ascii="Arial" w:hAnsi="Arial" w:cs="Arial"/>
        <w:sz w:val="16"/>
        <w:szCs w:val="16"/>
      </w:rPr>
      <w:tab/>
    </w:r>
  </w:p>
  <w:p w14:paraId="7ACA51DF" w14:textId="77777777" w:rsidR="00996AE2" w:rsidRDefault="00996AE2" w:rsidP="00466106">
    <w:pPr>
      <w:pStyle w:val="Zpat"/>
      <w:ind w:right="360" w:firstLine="360"/>
      <w:jc w:val="center"/>
      <w:rPr>
        <w:rFonts w:ascii="Arial" w:hAnsi="Arial" w:cs="Arial"/>
        <w:sz w:val="16"/>
        <w:szCs w:val="16"/>
        <w:lang w:val="cs-CZ"/>
      </w:rPr>
    </w:pPr>
    <w:r w:rsidRPr="00346B6B">
      <w:rPr>
        <w:noProof/>
        <w:color w:val="FF0000"/>
        <w:lang w:val="cs-CZ"/>
      </w:rPr>
      <w:drawing>
        <wp:anchor distT="0" distB="0" distL="114300" distR="114300" simplePos="0" relativeHeight="251662336" behindDoc="1" locked="0" layoutInCell="1" allowOverlap="1" wp14:anchorId="390223EF" wp14:editId="2F4683A6">
          <wp:simplePos x="0" y="0"/>
          <wp:positionH relativeFrom="column">
            <wp:posOffset>2223135</wp:posOffset>
          </wp:positionH>
          <wp:positionV relativeFrom="paragraph">
            <wp:posOffset>40005</wp:posOffset>
          </wp:positionV>
          <wp:extent cx="1676400" cy="752366"/>
          <wp:effectExtent l="0" t="0" r="0" b="0"/>
          <wp:wrapTight wrapText="bothSides">
            <wp:wrapPolygon edited="0">
              <wp:start x="0" y="0"/>
              <wp:lineTo x="0" y="20797"/>
              <wp:lineTo x="21355" y="20797"/>
              <wp:lineTo x="21355"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76400" cy="752366"/>
                  </a:xfrm>
                  <a:prstGeom prst="rect">
                    <a:avLst/>
                  </a:prstGeom>
                  <a:noFill/>
                  <a:ln>
                    <a:noFill/>
                  </a:ln>
                </pic:spPr>
              </pic:pic>
            </a:graphicData>
          </a:graphic>
        </wp:anchor>
      </w:drawing>
    </w:r>
    <w:r w:rsidRPr="00E14B75">
      <w:rPr>
        <w:noProof/>
        <w:color w:val="FF0000"/>
        <w:lang w:val="cs-CZ"/>
      </w:rPr>
      <w:drawing>
        <wp:inline distT="0" distB="0" distL="0" distR="0" wp14:anchorId="3EB45DBC" wp14:editId="254EE3D5">
          <wp:extent cx="1495425" cy="661514"/>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529746" cy="676696"/>
                  </a:xfrm>
                  <a:prstGeom prst="rect">
                    <a:avLst/>
                  </a:prstGeom>
                  <a:noFill/>
                  <a:ln>
                    <a:noFill/>
                  </a:ln>
                </pic:spPr>
              </pic:pic>
            </a:graphicData>
          </a:graphic>
        </wp:inline>
      </w:drawing>
    </w:r>
    <w:r>
      <w:rPr>
        <w:noProof/>
        <w:lang w:val="cs-CZ"/>
      </w:rPr>
      <w:drawing>
        <wp:anchor distT="0" distB="0" distL="114300" distR="114300" simplePos="0" relativeHeight="251661312" behindDoc="0" locked="0" layoutInCell="1" allowOverlap="1" wp14:anchorId="00498DB0" wp14:editId="73D478BB">
          <wp:simplePos x="0" y="0"/>
          <wp:positionH relativeFrom="margin">
            <wp:align>left</wp:align>
          </wp:positionH>
          <wp:positionV relativeFrom="paragraph">
            <wp:posOffset>93345</wp:posOffset>
          </wp:positionV>
          <wp:extent cx="2183524" cy="584200"/>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3"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6"/>
        <w:szCs w:val="16"/>
        <w:lang w:val="cs-CZ"/>
      </w:rPr>
      <w:t xml:space="preserve">                                                                </w:t>
    </w:r>
  </w:p>
  <w:p w14:paraId="1138ED3C" w14:textId="77777777" w:rsidR="00996AE2" w:rsidRDefault="00996AE2" w:rsidP="00466106">
    <w:pPr>
      <w:pStyle w:val="Zpat"/>
      <w:ind w:right="360" w:firstLine="360"/>
      <w:jc w:val="center"/>
      <w:rPr>
        <w:rFonts w:ascii="Arial" w:hAnsi="Arial" w:cs="Arial"/>
        <w:sz w:val="16"/>
        <w:szCs w:val="16"/>
      </w:rPr>
    </w:pPr>
  </w:p>
  <w:p w14:paraId="6C22D808" w14:textId="2801D83E" w:rsidR="00996AE2" w:rsidRPr="005608AB" w:rsidRDefault="00996AE2" w:rsidP="00466106">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080A1B">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080A1B">
      <w:rPr>
        <w:rStyle w:val="slostrnky"/>
        <w:rFonts w:ascii="Arial" w:hAnsi="Arial" w:cs="Arial"/>
        <w:noProof/>
        <w:sz w:val="16"/>
        <w:szCs w:val="16"/>
      </w:rPr>
      <w:t>26</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0FC6923C" w14:textId="77777777" w:rsidR="00996AE2" w:rsidRPr="005608AB" w:rsidRDefault="00996AE2" w:rsidP="005608AB">
    <w:pPr>
      <w:pStyle w:val="Zpat"/>
      <w:rPr>
        <w:lang w:val="cs-CZ"/>
      </w:rPr>
    </w:pPr>
  </w:p>
  <w:p w14:paraId="4FE4CDDB" w14:textId="77777777" w:rsidR="00996AE2" w:rsidRDefault="00996AE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C3E60" w14:textId="77777777" w:rsidR="00996AE2" w:rsidRDefault="00996AE2" w:rsidP="009C0A2F">
      <w:r>
        <w:separator/>
      </w:r>
    </w:p>
  </w:footnote>
  <w:footnote w:type="continuationSeparator" w:id="0">
    <w:p w14:paraId="1EDEC36C" w14:textId="77777777" w:rsidR="00996AE2" w:rsidRDefault="00996AE2" w:rsidP="009C0A2F">
      <w:r>
        <w:continuationSeparator/>
      </w:r>
    </w:p>
  </w:footnote>
  <w:footnote w:type="continuationNotice" w:id="1">
    <w:p w14:paraId="70FBAB29" w14:textId="77777777" w:rsidR="00996AE2" w:rsidRDefault="00996A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35BBE" w14:textId="77777777" w:rsidR="00996AE2" w:rsidRDefault="00996AE2">
    <w:pPr>
      <w:pStyle w:val="Zhlav"/>
    </w:pPr>
  </w:p>
  <w:p w14:paraId="0E2344B8" w14:textId="77777777" w:rsidR="00996AE2" w:rsidRPr="0019149F" w:rsidRDefault="00996AE2">
    <w:pPr>
      <w:pStyle w:val="Zhlav"/>
      <w:rPr>
        <w:rFonts w:ascii="Verdana" w:hAnsi="Verdana"/>
        <w:i/>
        <w:sz w:val="14"/>
        <w:szCs w:val="14"/>
      </w:rPr>
    </w:pPr>
  </w:p>
  <w:p w14:paraId="7A0FFF43" w14:textId="77777777" w:rsidR="00996AE2" w:rsidRDefault="00996AE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8A473" w14:textId="77777777" w:rsidR="00996AE2" w:rsidRPr="0071541B" w:rsidRDefault="00996AE2" w:rsidP="005608AB">
    <w:pPr>
      <w:pStyle w:val="Zhlav"/>
      <w:tabs>
        <w:tab w:val="clear" w:pos="9072"/>
        <w:tab w:val="right" w:pos="9720"/>
      </w:tabs>
      <w:rPr>
        <w:rFonts w:ascii="Arial" w:hAnsi="Arial" w:cs="Arial"/>
        <w:sz w:val="16"/>
        <w:szCs w:val="16"/>
      </w:rPr>
    </w:pPr>
    <w:r>
      <w:rPr>
        <w:noProof/>
        <w:lang w:val="cs-CZ"/>
      </w:rPr>
      <w:drawing>
        <wp:anchor distT="0" distB="0" distL="114300" distR="114300" simplePos="0" relativeHeight="251659264" behindDoc="0" locked="1" layoutInCell="1" allowOverlap="1" wp14:anchorId="6C934640" wp14:editId="68FB005B">
          <wp:simplePos x="0" y="0"/>
          <wp:positionH relativeFrom="margin">
            <wp:align>left</wp:align>
          </wp:positionH>
          <wp:positionV relativeFrom="topMargin">
            <wp:align>bottom</wp:align>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7089990E" w14:textId="77777777" w:rsidR="00996AE2" w:rsidRDefault="00996AE2" w:rsidP="00F33053">
    <w:pPr>
      <w:pStyle w:val="Zhlav"/>
      <w:ind w:left="-964"/>
    </w:pPr>
  </w:p>
  <w:p w14:paraId="69C1A0A6" w14:textId="77777777" w:rsidR="00996AE2" w:rsidRDefault="00996AE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15:restartNumberingAfterBreak="0">
    <w:nsid w:val="10D85504"/>
    <w:multiLevelType w:val="hybridMultilevel"/>
    <w:tmpl w:val="71AC3352"/>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7E55D6"/>
    <w:multiLevelType w:val="multilevel"/>
    <w:tmpl w:val="62BA07FA"/>
    <w:lvl w:ilvl="0">
      <w:start w:val="1"/>
      <w:numFmt w:val="decimal"/>
      <w:pStyle w:val="1lnek"/>
      <w:lvlText w:val="Článek %1"/>
      <w:lvlJc w:val="center"/>
      <w:pPr>
        <w:tabs>
          <w:tab w:val="num" w:pos="737"/>
        </w:tabs>
        <w:ind w:left="0" w:firstLine="737"/>
      </w:pPr>
      <w:rPr>
        <w:rFonts w:ascii="Times New Roman" w:hAnsi="Times New Roman"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Odstavec1rove"/>
      <w:lvlText w:val="%1.%2"/>
      <w:lvlJc w:val="left"/>
      <w:pPr>
        <w:tabs>
          <w:tab w:val="num" w:pos="680"/>
        </w:tabs>
        <w:ind w:left="680" w:hanging="68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4Odstavec2rove"/>
      <w:lvlText w:val="%1.%2.%3"/>
      <w:lvlJc w:val="left"/>
      <w:pPr>
        <w:tabs>
          <w:tab w:val="num" w:pos="2126"/>
        </w:tabs>
        <w:ind w:left="2126" w:hanging="85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5Odstavec3rove"/>
      <w:lvlText w:val="%1.%2.%3.%4"/>
      <w:lvlJc w:val="left"/>
      <w:pPr>
        <w:tabs>
          <w:tab w:val="num" w:pos="1701"/>
        </w:tabs>
        <w:ind w:left="1701"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2"/>
        </w:tabs>
        <w:ind w:left="2835" w:hanging="1984"/>
      </w:pPr>
      <w:rPr>
        <w:rFonts w:ascii="Times New Roman" w:hAnsi="Times New Roman" w:hint="default"/>
        <w:b w:val="0"/>
        <w:bCs w:val="0"/>
        <w:i w:val="0"/>
        <w:iCs w:val="0"/>
        <w:sz w:val="24"/>
        <w:szCs w:val="24"/>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15:restartNumberingAfterBreak="0">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5E2CB9"/>
    <w:multiLevelType w:val="hybridMultilevel"/>
    <w:tmpl w:val="F4A4D67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5437154"/>
    <w:multiLevelType w:val="hybridMultilevel"/>
    <w:tmpl w:val="DBF6F66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6056837"/>
    <w:multiLevelType w:val="hybridMultilevel"/>
    <w:tmpl w:val="396A256C"/>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1126C2"/>
    <w:multiLevelType w:val="hybridMultilevel"/>
    <w:tmpl w:val="1A5CAB0A"/>
    <w:lvl w:ilvl="0" w:tplc="3FFCF37A">
      <w:start w:val="1"/>
      <w:numFmt w:val="lowerLetter"/>
      <w:pStyle w:val="slovnabc"/>
      <w:lvlText w:val="%1)"/>
      <w:lvlJc w:val="left"/>
      <w:pPr>
        <w:ind w:left="1921" w:hanging="360"/>
      </w:pPr>
      <w:rPr>
        <w:rFonts w:ascii="Times New Roman" w:hAnsi="Times New Roman" w:cs="Times New Roman" w:hint="default"/>
        <w:b w:val="0"/>
        <w:sz w:val="24"/>
        <w:szCs w:val="24"/>
      </w:rPr>
    </w:lvl>
    <w:lvl w:ilvl="1" w:tplc="C326160A" w:tentative="1">
      <w:start w:val="1"/>
      <w:numFmt w:val="lowerLetter"/>
      <w:lvlText w:val="%2."/>
      <w:lvlJc w:val="left"/>
      <w:pPr>
        <w:ind w:left="2641" w:hanging="360"/>
      </w:pPr>
    </w:lvl>
    <w:lvl w:ilvl="2" w:tplc="E1A63774" w:tentative="1">
      <w:start w:val="1"/>
      <w:numFmt w:val="lowerRoman"/>
      <w:lvlText w:val="%3."/>
      <w:lvlJc w:val="right"/>
      <w:pPr>
        <w:ind w:left="3361" w:hanging="180"/>
      </w:pPr>
    </w:lvl>
    <w:lvl w:ilvl="3" w:tplc="E4C4C412" w:tentative="1">
      <w:start w:val="1"/>
      <w:numFmt w:val="decimal"/>
      <w:lvlText w:val="%4."/>
      <w:lvlJc w:val="left"/>
      <w:pPr>
        <w:ind w:left="4081" w:hanging="360"/>
      </w:pPr>
    </w:lvl>
    <w:lvl w:ilvl="4" w:tplc="5AC4A574" w:tentative="1">
      <w:start w:val="1"/>
      <w:numFmt w:val="lowerLetter"/>
      <w:lvlText w:val="%5."/>
      <w:lvlJc w:val="left"/>
      <w:pPr>
        <w:ind w:left="4801" w:hanging="360"/>
      </w:pPr>
    </w:lvl>
    <w:lvl w:ilvl="5" w:tplc="CCC2C46C" w:tentative="1">
      <w:start w:val="1"/>
      <w:numFmt w:val="lowerRoman"/>
      <w:lvlText w:val="%6."/>
      <w:lvlJc w:val="right"/>
      <w:pPr>
        <w:ind w:left="5521" w:hanging="180"/>
      </w:pPr>
    </w:lvl>
    <w:lvl w:ilvl="6" w:tplc="18524126" w:tentative="1">
      <w:start w:val="1"/>
      <w:numFmt w:val="decimal"/>
      <w:lvlText w:val="%7."/>
      <w:lvlJc w:val="left"/>
      <w:pPr>
        <w:ind w:left="6241" w:hanging="360"/>
      </w:pPr>
    </w:lvl>
    <w:lvl w:ilvl="7" w:tplc="D780D218" w:tentative="1">
      <w:start w:val="1"/>
      <w:numFmt w:val="lowerLetter"/>
      <w:lvlText w:val="%8."/>
      <w:lvlJc w:val="left"/>
      <w:pPr>
        <w:ind w:left="6961" w:hanging="360"/>
      </w:pPr>
    </w:lvl>
    <w:lvl w:ilvl="8" w:tplc="7B5E46EC" w:tentative="1">
      <w:start w:val="1"/>
      <w:numFmt w:val="lowerRoman"/>
      <w:lvlText w:val="%9."/>
      <w:lvlJc w:val="right"/>
      <w:pPr>
        <w:ind w:left="7681" w:hanging="180"/>
      </w:pPr>
    </w:lvl>
  </w:abstractNum>
  <w:abstractNum w:abstractNumId="18" w15:restartNumberingAfterBreak="0">
    <w:nsid w:val="51AA2703"/>
    <w:multiLevelType w:val="hybridMultilevel"/>
    <w:tmpl w:val="8C1EFC90"/>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19" w15:restartNumberingAfterBreak="0">
    <w:nsid w:val="54701526"/>
    <w:multiLevelType w:val="hybridMultilevel"/>
    <w:tmpl w:val="8E20F4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76C7871"/>
    <w:multiLevelType w:val="hybridMultilevel"/>
    <w:tmpl w:val="B810BC68"/>
    <w:lvl w:ilvl="0" w:tplc="BBA67E2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4"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3"/>
  </w:num>
  <w:num w:numId="2">
    <w:abstractNumId w:val="12"/>
  </w:num>
  <w:num w:numId="3">
    <w:abstractNumId w:val="8"/>
  </w:num>
  <w:num w:numId="4">
    <w:abstractNumId w:val="24"/>
  </w:num>
  <w:num w:numId="5">
    <w:abstractNumId w:val="9"/>
  </w:num>
  <w:num w:numId="6">
    <w:abstractNumId w:val="13"/>
  </w:num>
  <w:num w:numId="7">
    <w:abstractNumId w:val="11"/>
  </w:num>
  <w:num w:numId="8">
    <w:abstractNumId w:val="7"/>
  </w:num>
  <w:num w:numId="9">
    <w:abstractNumId w:val="17"/>
  </w:num>
  <w:num w:numId="10">
    <w:abstractNumId w:val="10"/>
  </w:num>
  <w:num w:numId="11">
    <w:abstractNumId w:val="16"/>
  </w:num>
  <w:num w:numId="12">
    <w:abstractNumId w:val="15"/>
  </w:num>
  <w:num w:numId="13">
    <w:abstractNumId w:val="21"/>
  </w:num>
  <w:num w:numId="14">
    <w:abstractNumId w:val="19"/>
  </w:num>
  <w:num w:numId="15">
    <w:abstractNumId w:val="18"/>
  </w:num>
  <w:num w:numId="16">
    <w:abstractNumId w:val="24"/>
  </w:num>
  <w:num w:numId="17">
    <w:abstractNumId w:val="24"/>
  </w:num>
  <w:num w:numId="18">
    <w:abstractNumId w:val="14"/>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4"/>
  </w:num>
  <w:num w:numId="24">
    <w:abstractNumId w:val="24"/>
  </w:num>
  <w:num w:numId="25">
    <w:abstractNumId w:val="22"/>
  </w:num>
  <w:num w:numId="26">
    <w:abstractNumId w:val="24"/>
  </w:num>
  <w:num w:numId="27">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AF2"/>
    <w:rsid w:val="00000A73"/>
    <w:rsid w:val="00000B00"/>
    <w:rsid w:val="000011CE"/>
    <w:rsid w:val="00001F01"/>
    <w:rsid w:val="00002393"/>
    <w:rsid w:val="00003C77"/>
    <w:rsid w:val="00003E22"/>
    <w:rsid w:val="000041A5"/>
    <w:rsid w:val="0000421A"/>
    <w:rsid w:val="0000427A"/>
    <w:rsid w:val="00005382"/>
    <w:rsid w:val="000068F0"/>
    <w:rsid w:val="00006D78"/>
    <w:rsid w:val="00006DFB"/>
    <w:rsid w:val="00007766"/>
    <w:rsid w:val="000077F8"/>
    <w:rsid w:val="00010712"/>
    <w:rsid w:val="00010CE1"/>
    <w:rsid w:val="000110C1"/>
    <w:rsid w:val="00011507"/>
    <w:rsid w:val="00011FF2"/>
    <w:rsid w:val="00012007"/>
    <w:rsid w:val="00012F5C"/>
    <w:rsid w:val="000134C3"/>
    <w:rsid w:val="000135B7"/>
    <w:rsid w:val="00013747"/>
    <w:rsid w:val="0001433A"/>
    <w:rsid w:val="00014872"/>
    <w:rsid w:val="00014B99"/>
    <w:rsid w:val="00015079"/>
    <w:rsid w:val="00015C1F"/>
    <w:rsid w:val="000173F8"/>
    <w:rsid w:val="00017EFA"/>
    <w:rsid w:val="00020CCB"/>
    <w:rsid w:val="0002141C"/>
    <w:rsid w:val="000218D9"/>
    <w:rsid w:val="00021D88"/>
    <w:rsid w:val="0002215B"/>
    <w:rsid w:val="000240A6"/>
    <w:rsid w:val="00024327"/>
    <w:rsid w:val="00024856"/>
    <w:rsid w:val="00024B2B"/>
    <w:rsid w:val="000252A8"/>
    <w:rsid w:val="00026BA0"/>
    <w:rsid w:val="0002756E"/>
    <w:rsid w:val="00027716"/>
    <w:rsid w:val="000308FD"/>
    <w:rsid w:val="00031256"/>
    <w:rsid w:val="000314EF"/>
    <w:rsid w:val="00031652"/>
    <w:rsid w:val="0003209D"/>
    <w:rsid w:val="00032343"/>
    <w:rsid w:val="00032830"/>
    <w:rsid w:val="00032CA7"/>
    <w:rsid w:val="00032D91"/>
    <w:rsid w:val="00033277"/>
    <w:rsid w:val="000335E6"/>
    <w:rsid w:val="000342AB"/>
    <w:rsid w:val="00034311"/>
    <w:rsid w:val="0003439F"/>
    <w:rsid w:val="00035DAD"/>
    <w:rsid w:val="00037A6B"/>
    <w:rsid w:val="00037C78"/>
    <w:rsid w:val="00040B37"/>
    <w:rsid w:val="00040D4A"/>
    <w:rsid w:val="00041309"/>
    <w:rsid w:val="00041833"/>
    <w:rsid w:val="00041C86"/>
    <w:rsid w:val="00041E72"/>
    <w:rsid w:val="000422DD"/>
    <w:rsid w:val="00043063"/>
    <w:rsid w:val="00043F45"/>
    <w:rsid w:val="00044009"/>
    <w:rsid w:val="0004449C"/>
    <w:rsid w:val="0004452C"/>
    <w:rsid w:val="00045B2D"/>
    <w:rsid w:val="00046C38"/>
    <w:rsid w:val="00046E31"/>
    <w:rsid w:val="00047122"/>
    <w:rsid w:val="00047C1D"/>
    <w:rsid w:val="000502BE"/>
    <w:rsid w:val="000502CE"/>
    <w:rsid w:val="00051136"/>
    <w:rsid w:val="00051334"/>
    <w:rsid w:val="00052D8C"/>
    <w:rsid w:val="000542D6"/>
    <w:rsid w:val="000546A9"/>
    <w:rsid w:val="000553DB"/>
    <w:rsid w:val="00055A97"/>
    <w:rsid w:val="00056397"/>
    <w:rsid w:val="00056631"/>
    <w:rsid w:val="000566A1"/>
    <w:rsid w:val="00056AF2"/>
    <w:rsid w:val="000572A5"/>
    <w:rsid w:val="000576CB"/>
    <w:rsid w:val="00057CA3"/>
    <w:rsid w:val="00057CCB"/>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1F7"/>
    <w:rsid w:val="00067970"/>
    <w:rsid w:val="00067CD0"/>
    <w:rsid w:val="00067DDA"/>
    <w:rsid w:val="00070E58"/>
    <w:rsid w:val="00072040"/>
    <w:rsid w:val="00073269"/>
    <w:rsid w:val="00074381"/>
    <w:rsid w:val="000743AB"/>
    <w:rsid w:val="000748DB"/>
    <w:rsid w:val="00075B7F"/>
    <w:rsid w:val="00075C93"/>
    <w:rsid w:val="00075E41"/>
    <w:rsid w:val="00080A1B"/>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1467"/>
    <w:rsid w:val="000936E9"/>
    <w:rsid w:val="00097EB9"/>
    <w:rsid w:val="000A0737"/>
    <w:rsid w:val="000A0B93"/>
    <w:rsid w:val="000A0DA7"/>
    <w:rsid w:val="000A1583"/>
    <w:rsid w:val="000A1856"/>
    <w:rsid w:val="000A1E99"/>
    <w:rsid w:val="000A286B"/>
    <w:rsid w:val="000A2FC0"/>
    <w:rsid w:val="000A381D"/>
    <w:rsid w:val="000A3B57"/>
    <w:rsid w:val="000A48AB"/>
    <w:rsid w:val="000A5600"/>
    <w:rsid w:val="000A5ADF"/>
    <w:rsid w:val="000A5F02"/>
    <w:rsid w:val="000A643F"/>
    <w:rsid w:val="000A6529"/>
    <w:rsid w:val="000B0340"/>
    <w:rsid w:val="000B107E"/>
    <w:rsid w:val="000B1149"/>
    <w:rsid w:val="000B1558"/>
    <w:rsid w:val="000B22E8"/>
    <w:rsid w:val="000B27CF"/>
    <w:rsid w:val="000B5357"/>
    <w:rsid w:val="000B5727"/>
    <w:rsid w:val="000B57CF"/>
    <w:rsid w:val="000B5C55"/>
    <w:rsid w:val="000B637D"/>
    <w:rsid w:val="000B6E03"/>
    <w:rsid w:val="000B742C"/>
    <w:rsid w:val="000B7E12"/>
    <w:rsid w:val="000C1007"/>
    <w:rsid w:val="000C1263"/>
    <w:rsid w:val="000C1464"/>
    <w:rsid w:val="000C1484"/>
    <w:rsid w:val="000C1E01"/>
    <w:rsid w:val="000C26DE"/>
    <w:rsid w:val="000C27CD"/>
    <w:rsid w:val="000C3D49"/>
    <w:rsid w:val="000C53B9"/>
    <w:rsid w:val="000C58BB"/>
    <w:rsid w:val="000C6AED"/>
    <w:rsid w:val="000C7E11"/>
    <w:rsid w:val="000D0DAD"/>
    <w:rsid w:val="000D0F74"/>
    <w:rsid w:val="000D10F6"/>
    <w:rsid w:val="000D1F18"/>
    <w:rsid w:val="000D1F19"/>
    <w:rsid w:val="000D294E"/>
    <w:rsid w:val="000D2C82"/>
    <w:rsid w:val="000D2FEA"/>
    <w:rsid w:val="000D303C"/>
    <w:rsid w:val="000D3672"/>
    <w:rsid w:val="000D37EE"/>
    <w:rsid w:val="000D3963"/>
    <w:rsid w:val="000D3AB6"/>
    <w:rsid w:val="000D4DFD"/>
    <w:rsid w:val="000D4F56"/>
    <w:rsid w:val="000D5B2F"/>
    <w:rsid w:val="000D62D2"/>
    <w:rsid w:val="000D63E1"/>
    <w:rsid w:val="000D6606"/>
    <w:rsid w:val="000D7A89"/>
    <w:rsid w:val="000E0967"/>
    <w:rsid w:val="000E0FEE"/>
    <w:rsid w:val="000E1E3E"/>
    <w:rsid w:val="000E22FF"/>
    <w:rsid w:val="000E3718"/>
    <w:rsid w:val="000E386D"/>
    <w:rsid w:val="000E4960"/>
    <w:rsid w:val="000E4BEA"/>
    <w:rsid w:val="000E5DCE"/>
    <w:rsid w:val="000E60CF"/>
    <w:rsid w:val="000E62BE"/>
    <w:rsid w:val="000E652B"/>
    <w:rsid w:val="000E6587"/>
    <w:rsid w:val="000E6D43"/>
    <w:rsid w:val="000E77EE"/>
    <w:rsid w:val="000F03E1"/>
    <w:rsid w:val="000F0470"/>
    <w:rsid w:val="000F1432"/>
    <w:rsid w:val="000F230A"/>
    <w:rsid w:val="000F2C25"/>
    <w:rsid w:val="000F2FC3"/>
    <w:rsid w:val="000F37F8"/>
    <w:rsid w:val="000F3BB1"/>
    <w:rsid w:val="000F4004"/>
    <w:rsid w:val="000F412B"/>
    <w:rsid w:val="000F4908"/>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3020"/>
    <w:rsid w:val="001133C9"/>
    <w:rsid w:val="0011493E"/>
    <w:rsid w:val="00115566"/>
    <w:rsid w:val="00115880"/>
    <w:rsid w:val="00115987"/>
    <w:rsid w:val="001159D8"/>
    <w:rsid w:val="00115CE1"/>
    <w:rsid w:val="00115F47"/>
    <w:rsid w:val="001161A1"/>
    <w:rsid w:val="00116DBF"/>
    <w:rsid w:val="00117074"/>
    <w:rsid w:val="00117094"/>
    <w:rsid w:val="001171A3"/>
    <w:rsid w:val="00120448"/>
    <w:rsid w:val="00120CD4"/>
    <w:rsid w:val="0012119A"/>
    <w:rsid w:val="001214D9"/>
    <w:rsid w:val="001221DC"/>
    <w:rsid w:val="00122BA4"/>
    <w:rsid w:val="001236AE"/>
    <w:rsid w:val="00123B14"/>
    <w:rsid w:val="00123CBC"/>
    <w:rsid w:val="00124A23"/>
    <w:rsid w:val="00124B36"/>
    <w:rsid w:val="00124F9F"/>
    <w:rsid w:val="001253B5"/>
    <w:rsid w:val="001279A0"/>
    <w:rsid w:val="00127CC8"/>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2FD"/>
    <w:rsid w:val="00147D73"/>
    <w:rsid w:val="001502EA"/>
    <w:rsid w:val="0015055D"/>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6561"/>
    <w:rsid w:val="00156C3D"/>
    <w:rsid w:val="00157327"/>
    <w:rsid w:val="0015735B"/>
    <w:rsid w:val="00157F81"/>
    <w:rsid w:val="00160C35"/>
    <w:rsid w:val="00161193"/>
    <w:rsid w:val="00161DB0"/>
    <w:rsid w:val="001629FA"/>
    <w:rsid w:val="001636DA"/>
    <w:rsid w:val="001651A5"/>
    <w:rsid w:val="00165E51"/>
    <w:rsid w:val="00166364"/>
    <w:rsid w:val="00166747"/>
    <w:rsid w:val="001672EA"/>
    <w:rsid w:val="00167535"/>
    <w:rsid w:val="00167D3A"/>
    <w:rsid w:val="0017108E"/>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6C65"/>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49F"/>
    <w:rsid w:val="00191B63"/>
    <w:rsid w:val="00191CFE"/>
    <w:rsid w:val="00192639"/>
    <w:rsid w:val="00192EC1"/>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B6FD0"/>
    <w:rsid w:val="001C01A9"/>
    <w:rsid w:val="001C055D"/>
    <w:rsid w:val="001C070A"/>
    <w:rsid w:val="001C0AD9"/>
    <w:rsid w:val="001C0B8B"/>
    <w:rsid w:val="001C0C37"/>
    <w:rsid w:val="001C3688"/>
    <w:rsid w:val="001C37FF"/>
    <w:rsid w:val="001C38D4"/>
    <w:rsid w:val="001C3990"/>
    <w:rsid w:val="001C432B"/>
    <w:rsid w:val="001C4588"/>
    <w:rsid w:val="001C4FBC"/>
    <w:rsid w:val="001C79A1"/>
    <w:rsid w:val="001D09ED"/>
    <w:rsid w:val="001D1E1E"/>
    <w:rsid w:val="001D23F6"/>
    <w:rsid w:val="001D355D"/>
    <w:rsid w:val="001D3574"/>
    <w:rsid w:val="001D417A"/>
    <w:rsid w:val="001D5574"/>
    <w:rsid w:val="001D6C06"/>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44D"/>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222"/>
    <w:rsid w:val="002104A0"/>
    <w:rsid w:val="0021127F"/>
    <w:rsid w:val="00211B81"/>
    <w:rsid w:val="00211E48"/>
    <w:rsid w:val="00212114"/>
    <w:rsid w:val="00212970"/>
    <w:rsid w:val="0021360E"/>
    <w:rsid w:val="00214551"/>
    <w:rsid w:val="002145A9"/>
    <w:rsid w:val="0021464A"/>
    <w:rsid w:val="00214F49"/>
    <w:rsid w:val="00216C23"/>
    <w:rsid w:val="00216F8A"/>
    <w:rsid w:val="002175B7"/>
    <w:rsid w:val="00217B7F"/>
    <w:rsid w:val="00220EE9"/>
    <w:rsid w:val="002212CC"/>
    <w:rsid w:val="00222F67"/>
    <w:rsid w:val="00223017"/>
    <w:rsid w:val="00223A04"/>
    <w:rsid w:val="00223B32"/>
    <w:rsid w:val="002249A7"/>
    <w:rsid w:val="00226098"/>
    <w:rsid w:val="002264A9"/>
    <w:rsid w:val="002270E9"/>
    <w:rsid w:val="002272D3"/>
    <w:rsid w:val="00227CEF"/>
    <w:rsid w:val="002302A1"/>
    <w:rsid w:val="00231C49"/>
    <w:rsid w:val="00231DC2"/>
    <w:rsid w:val="00233858"/>
    <w:rsid w:val="00233A81"/>
    <w:rsid w:val="00235A74"/>
    <w:rsid w:val="00235FD3"/>
    <w:rsid w:val="00237D06"/>
    <w:rsid w:val="00240A33"/>
    <w:rsid w:val="00240B36"/>
    <w:rsid w:val="002416B0"/>
    <w:rsid w:val="00241728"/>
    <w:rsid w:val="00241B56"/>
    <w:rsid w:val="002424E4"/>
    <w:rsid w:val="00242531"/>
    <w:rsid w:val="00242D15"/>
    <w:rsid w:val="0024389F"/>
    <w:rsid w:val="0024442F"/>
    <w:rsid w:val="00244DDB"/>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869"/>
    <w:rsid w:val="00255BF1"/>
    <w:rsid w:val="00255ED1"/>
    <w:rsid w:val="002563A1"/>
    <w:rsid w:val="002572A5"/>
    <w:rsid w:val="00257E6D"/>
    <w:rsid w:val="0026005A"/>
    <w:rsid w:val="0026020B"/>
    <w:rsid w:val="0026065A"/>
    <w:rsid w:val="00260CE1"/>
    <w:rsid w:val="00260EDD"/>
    <w:rsid w:val="00261ED1"/>
    <w:rsid w:val="0026209A"/>
    <w:rsid w:val="00262231"/>
    <w:rsid w:val="00262380"/>
    <w:rsid w:val="0026365A"/>
    <w:rsid w:val="0026458D"/>
    <w:rsid w:val="002649C7"/>
    <w:rsid w:val="0026588B"/>
    <w:rsid w:val="00265891"/>
    <w:rsid w:val="00266176"/>
    <w:rsid w:val="00266219"/>
    <w:rsid w:val="002662AF"/>
    <w:rsid w:val="00266361"/>
    <w:rsid w:val="002665A8"/>
    <w:rsid w:val="0026711E"/>
    <w:rsid w:val="0026757C"/>
    <w:rsid w:val="00270F70"/>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29C3"/>
    <w:rsid w:val="00282CF0"/>
    <w:rsid w:val="00283E93"/>
    <w:rsid w:val="00285393"/>
    <w:rsid w:val="00285790"/>
    <w:rsid w:val="00285BAC"/>
    <w:rsid w:val="00285DD3"/>
    <w:rsid w:val="0028619D"/>
    <w:rsid w:val="00286BDC"/>
    <w:rsid w:val="0028734C"/>
    <w:rsid w:val="00290615"/>
    <w:rsid w:val="0029067C"/>
    <w:rsid w:val="002909DA"/>
    <w:rsid w:val="00290D4A"/>
    <w:rsid w:val="002913E7"/>
    <w:rsid w:val="00291F0B"/>
    <w:rsid w:val="00292361"/>
    <w:rsid w:val="00292855"/>
    <w:rsid w:val="00292910"/>
    <w:rsid w:val="00292A69"/>
    <w:rsid w:val="00292D12"/>
    <w:rsid w:val="002935AE"/>
    <w:rsid w:val="0029386E"/>
    <w:rsid w:val="00294FA1"/>
    <w:rsid w:val="0029625D"/>
    <w:rsid w:val="0029708D"/>
    <w:rsid w:val="00297428"/>
    <w:rsid w:val="002A03EB"/>
    <w:rsid w:val="002A0B3E"/>
    <w:rsid w:val="002A0EB9"/>
    <w:rsid w:val="002A1493"/>
    <w:rsid w:val="002A2400"/>
    <w:rsid w:val="002A2667"/>
    <w:rsid w:val="002A26BB"/>
    <w:rsid w:val="002A3BD6"/>
    <w:rsid w:val="002A43C2"/>
    <w:rsid w:val="002A537F"/>
    <w:rsid w:val="002A58C8"/>
    <w:rsid w:val="002A598F"/>
    <w:rsid w:val="002A6486"/>
    <w:rsid w:val="002A659D"/>
    <w:rsid w:val="002A6D63"/>
    <w:rsid w:val="002A70E7"/>
    <w:rsid w:val="002B05DD"/>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74D"/>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838"/>
    <w:rsid w:val="002E0D37"/>
    <w:rsid w:val="002E2158"/>
    <w:rsid w:val="002E242F"/>
    <w:rsid w:val="002E2F42"/>
    <w:rsid w:val="002E3393"/>
    <w:rsid w:val="002E3AC4"/>
    <w:rsid w:val="002E4736"/>
    <w:rsid w:val="002E48B7"/>
    <w:rsid w:val="002E49A4"/>
    <w:rsid w:val="002E4B8E"/>
    <w:rsid w:val="002E4CF6"/>
    <w:rsid w:val="002E4FAF"/>
    <w:rsid w:val="002E57DE"/>
    <w:rsid w:val="002E5DAF"/>
    <w:rsid w:val="002E6558"/>
    <w:rsid w:val="002E736B"/>
    <w:rsid w:val="002F0098"/>
    <w:rsid w:val="002F0367"/>
    <w:rsid w:val="002F03C7"/>
    <w:rsid w:val="002F1BC1"/>
    <w:rsid w:val="002F25F7"/>
    <w:rsid w:val="002F36EF"/>
    <w:rsid w:val="002F4BC9"/>
    <w:rsid w:val="002F60BC"/>
    <w:rsid w:val="002F68F4"/>
    <w:rsid w:val="002F6963"/>
    <w:rsid w:val="002F6A41"/>
    <w:rsid w:val="002F75C7"/>
    <w:rsid w:val="002F7635"/>
    <w:rsid w:val="002F7860"/>
    <w:rsid w:val="003011D4"/>
    <w:rsid w:val="0030266A"/>
    <w:rsid w:val="00302B11"/>
    <w:rsid w:val="00302ED2"/>
    <w:rsid w:val="003038D9"/>
    <w:rsid w:val="00306188"/>
    <w:rsid w:val="00306DF1"/>
    <w:rsid w:val="00306FBE"/>
    <w:rsid w:val="00307135"/>
    <w:rsid w:val="0030752F"/>
    <w:rsid w:val="00307B8E"/>
    <w:rsid w:val="003100C6"/>
    <w:rsid w:val="00311790"/>
    <w:rsid w:val="00311C0A"/>
    <w:rsid w:val="0031234B"/>
    <w:rsid w:val="00312CA2"/>
    <w:rsid w:val="0031405B"/>
    <w:rsid w:val="00314334"/>
    <w:rsid w:val="00314592"/>
    <w:rsid w:val="00315006"/>
    <w:rsid w:val="00315EEA"/>
    <w:rsid w:val="0031608D"/>
    <w:rsid w:val="0031621E"/>
    <w:rsid w:val="0031625E"/>
    <w:rsid w:val="003166B4"/>
    <w:rsid w:val="003167E8"/>
    <w:rsid w:val="003168E8"/>
    <w:rsid w:val="00317B2F"/>
    <w:rsid w:val="00317E70"/>
    <w:rsid w:val="0032079D"/>
    <w:rsid w:val="003211D4"/>
    <w:rsid w:val="00321901"/>
    <w:rsid w:val="00321E58"/>
    <w:rsid w:val="0032200A"/>
    <w:rsid w:val="00322537"/>
    <w:rsid w:val="00322D66"/>
    <w:rsid w:val="003239D5"/>
    <w:rsid w:val="00323E1B"/>
    <w:rsid w:val="003246BB"/>
    <w:rsid w:val="00325DED"/>
    <w:rsid w:val="00326877"/>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69C"/>
    <w:rsid w:val="00346875"/>
    <w:rsid w:val="003469DC"/>
    <w:rsid w:val="00346B27"/>
    <w:rsid w:val="00347752"/>
    <w:rsid w:val="00347A57"/>
    <w:rsid w:val="00347EEC"/>
    <w:rsid w:val="00350356"/>
    <w:rsid w:val="00351107"/>
    <w:rsid w:val="00351930"/>
    <w:rsid w:val="00352AE1"/>
    <w:rsid w:val="00352C68"/>
    <w:rsid w:val="003532F0"/>
    <w:rsid w:val="00353560"/>
    <w:rsid w:val="00353F5E"/>
    <w:rsid w:val="00354083"/>
    <w:rsid w:val="00356B84"/>
    <w:rsid w:val="00357003"/>
    <w:rsid w:val="003574C0"/>
    <w:rsid w:val="00357AD9"/>
    <w:rsid w:val="00357DAE"/>
    <w:rsid w:val="00360D5C"/>
    <w:rsid w:val="003618F8"/>
    <w:rsid w:val="003632E7"/>
    <w:rsid w:val="00363F62"/>
    <w:rsid w:val="003645AA"/>
    <w:rsid w:val="0036554E"/>
    <w:rsid w:val="00365D71"/>
    <w:rsid w:val="00366C46"/>
    <w:rsid w:val="0036789F"/>
    <w:rsid w:val="00370A39"/>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354"/>
    <w:rsid w:val="003947E4"/>
    <w:rsid w:val="00394C4C"/>
    <w:rsid w:val="003953E0"/>
    <w:rsid w:val="00395B8D"/>
    <w:rsid w:val="0039620F"/>
    <w:rsid w:val="003963E7"/>
    <w:rsid w:val="00396A99"/>
    <w:rsid w:val="00397D88"/>
    <w:rsid w:val="003A0266"/>
    <w:rsid w:val="003A05C4"/>
    <w:rsid w:val="003A0DCD"/>
    <w:rsid w:val="003A13DD"/>
    <w:rsid w:val="003A1FCA"/>
    <w:rsid w:val="003A2000"/>
    <w:rsid w:val="003A2210"/>
    <w:rsid w:val="003A29BF"/>
    <w:rsid w:val="003A2E07"/>
    <w:rsid w:val="003A360D"/>
    <w:rsid w:val="003A49FF"/>
    <w:rsid w:val="003A4FB8"/>
    <w:rsid w:val="003A52B9"/>
    <w:rsid w:val="003A5696"/>
    <w:rsid w:val="003A5C97"/>
    <w:rsid w:val="003A684F"/>
    <w:rsid w:val="003A74B6"/>
    <w:rsid w:val="003A74CB"/>
    <w:rsid w:val="003A7E36"/>
    <w:rsid w:val="003A7E9D"/>
    <w:rsid w:val="003B03ED"/>
    <w:rsid w:val="003B1079"/>
    <w:rsid w:val="003B139C"/>
    <w:rsid w:val="003B1578"/>
    <w:rsid w:val="003B1D81"/>
    <w:rsid w:val="003B2156"/>
    <w:rsid w:val="003B2CA8"/>
    <w:rsid w:val="003B3957"/>
    <w:rsid w:val="003B4593"/>
    <w:rsid w:val="003B5195"/>
    <w:rsid w:val="003B5553"/>
    <w:rsid w:val="003B58B4"/>
    <w:rsid w:val="003B6006"/>
    <w:rsid w:val="003B6108"/>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1DD6"/>
    <w:rsid w:val="003D2991"/>
    <w:rsid w:val="003D2A3B"/>
    <w:rsid w:val="003D2CC8"/>
    <w:rsid w:val="003D2F8E"/>
    <w:rsid w:val="003D33BB"/>
    <w:rsid w:val="003D3E94"/>
    <w:rsid w:val="003D4022"/>
    <w:rsid w:val="003D47FD"/>
    <w:rsid w:val="003D6A70"/>
    <w:rsid w:val="003D6A80"/>
    <w:rsid w:val="003E11DA"/>
    <w:rsid w:val="003E1A88"/>
    <w:rsid w:val="003E1E43"/>
    <w:rsid w:val="003E1F12"/>
    <w:rsid w:val="003E1F7D"/>
    <w:rsid w:val="003E2165"/>
    <w:rsid w:val="003E244D"/>
    <w:rsid w:val="003E3BFB"/>
    <w:rsid w:val="003E4061"/>
    <w:rsid w:val="003E4EBA"/>
    <w:rsid w:val="003E5079"/>
    <w:rsid w:val="003E551F"/>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66D"/>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5AB"/>
    <w:rsid w:val="004209C6"/>
    <w:rsid w:val="004216E5"/>
    <w:rsid w:val="0042243C"/>
    <w:rsid w:val="00422B3B"/>
    <w:rsid w:val="0042305A"/>
    <w:rsid w:val="004244DA"/>
    <w:rsid w:val="004261F4"/>
    <w:rsid w:val="00426C9D"/>
    <w:rsid w:val="00427209"/>
    <w:rsid w:val="004274EF"/>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0F7"/>
    <w:rsid w:val="00445791"/>
    <w:rsid w:val="00445919"/>
    <w:rsid w:val="00445995"/>
    <w:rsid w:val="0044680C"/>
    <w:rsid w:val="00446A49"/>
    <w:rsid w:val="00446CFE"/>
    <w:rsid w:val="0045044D"/>
    <w:rsid w:val="004509AE"/>
    <w:rsid w:val="00450FA9"/>
    <w:rsid w:val="004518DE"/>
    <w:rsid w:val="00452350"/>
    <w:rsid w:val="004525E8"/>
    <w:rsid w:val="0045380E"/>
    <w:rsid w:val="00454949"/>
    <w:rsid w:val="0045504F"/>
    <w:rsid w:val="00456524"/>
    <w:rsid w:val="00456A38"/>
    <w:rsid w:val="00457496"/>
    <w:rsid w:val="00457732"/>
    <w:rsid w:val="00457C86"/>
    <w:rsid w:val="00457CBF"/>
    <w:rsid w:val="00457DF6"/>
    <w:rsid w:val="00457EF0"/>
    <w:rsid w:val="00461649"/>
    <w:rsid w:val="00461833"/>
    <w:rsid w:val="00461963"/>
    <w:rsid w:val="004620A6"/>
    <w:rsid w:val="00462428"/>
    <w:rsid w:val="0046290A"/>
    <w:rsid w:val="00462EED"/>
    <w:rsid w:val="004640E8"/>
    <w:rsid w:val="00464289"/>
    <w:rsid w:val="00464C24"/>
    <w:rsid w:val="00465156"/>
    <w:rsid w:val="00465255"/>
    <w:rsid w:val="0046525F"/>
    <w:rsid w:val="00466106"/>
    <w:rsid w:val="004663A2"/>
    <w:rsid w:val="004666E9"/>
    <w:rsid w:val="004669A3"/>
    <w:rsid w:val="00466BD9"/>
    <w:rsid w:val="00466DFC"/>
    <w:rsid w:val="0046769B"/>
    <w:rsid w:val="00467799"/>
    <w:rsid w:val="004679C4"/>
    <w:rsid w:val="00470139"/>
    <w:rsid w:val="00470660"/>
    <w:rsid w:val="00471EC2"/>
    <w:rsid w:val="004723E7"/>
    <w:rsid w:val="004729B9"/>
    <w:rsid w:val="00473705"/>
    <w:rsid w:val="0047383B"/>
    <w:rsid w:val="00473FED"/>
    <w:rsid w:val="00474B3A"/>
    <w:rsid w:val="00476140"/>
    <w:rsid w:val="0047631E"/>
    <w:rsid w:val="004768C6"/>
    <w:rsid w:val="00476D96"/>
    <w:rsid w:val="004770A1"/>
    <w:rsid w:val="00477B2A"/>
    <w:rsid w:val="0048019A"/>
    <w:rsid w:val="00480A18"/>
    <w:rsid w:val="00481236"/>
    <w:rsid w:val="00481457"/>
    <w:rsid w:val="00482E61"/>
    <w:rsid w:val="004832ED"/>
    <w:rsid w:val="00483308"/>
    <w:rsid w:val="00483B7A"/>
    <w:rsid w:val="00484219"/>
    <w:rsid w:val="00486583"/>
    <w:rsid w:val="00486E70"/>
    <w:rsid w:val="00487727"/>
    <w:rsid w:val="00490456"/>
    <w:rsid w:val="0049088C"/>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4D84"/>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9C"/>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6F14"/>
    <w:rsid w:val="004C7158"/>
    <w:rsid w:val="004C7392"/>
    <w:rsid w:val="004C7CC3"/>
    <w:rsid w:val="004D02C3"/>
    <w:rsid w:val="004D0643"/>
    <w:rsid w:val="004D098A"/>
    <w:rsid w:val="004D14F8"/>
    <w:rsid w:val="004D1D6D"/>
    <w:rsid w:val="004D1EFE"/>
    <w:rsid w:val="004D1F15"/>
    <w:rsid w:val="004D2449"/>
    <w:rsid w:val="004D2E64"/>
    <w:rsid w:val="004D3019"/>
    <w:rsid w:val="004D3282"/>
    <w:rsid w:val="004D3B98"/>
    <w:rsid w:val="004D3C47"/>
    <w:rsid w:val="004D3EB3"/>
    <w:rsid w:val="004D4505"/>
    <w:rsid w:val="004D4B9D"/>
    <w:rsid w:val="004D50F7"/>
    <w:rsid w:val="004D52A3"/>
    <w:rsid w:val="004D5D19"/>
    <w:rsid w:val="004D5F7F"/>
    <w:rsid w:val="004D6014"/>
    <w:rsid w:val="004D60E9"/>
    <w:rsid w:val="004D67EE"/>
    <w:rsid w:val="004D6BA5"/>
    <w:rsid w:val="004D6E7D"/>
    <w:rsid w:val="004D73E8"/>
    <w:rsid w:val="004D7403"/>
    <w:rsid w:val="004E0F3C"/>
    <w:rsid w:val="004E0FF8"/>
    <w:rsid w:val="004E187C"/>
    <w:rsid w:val="004E19C5"/>
    <w:rsid w:val="004E391E"/>
    <w:rsid w:val="004E3CB4"/>
    <w:rsid w:val="004E3E50"/>
    <w:rsid w:val="004E4BEC"/>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DD6"/>
    <w:rsid w:val="00500042"/>
    <w:rsid w:val="00500207"/>
    <w:rsid w:val="00500A44"/>
    <w:rsid w:val="005014FC"/>
    <w:rsid w:val="005024AC"/>
    <w:rsid w:val="00502A4F"/>
    <w:rsid w:val="00504978"/>
    <w:rsid w:val="00504DA4"/>
    <w:rsid w:val="00504DBE"/>
    <w:rsid w:val="00506C81"/>
    <w:rsid w:val="00507454"/>
    <w:rsid w:val="00507FD0"/>
    <w:rsid w:val="00511185"/>
    <w:rsid w:val="00511B4C"/>
    <w:rsid w:val="00512188"/>
    <w:rsid w:val="0051241C"/>
    <w:rsid w:val="00512619"/>
    <w:rsid w:val="00512996"/>
    <w:rsid w:val="00512BEF"/>
    <w:rsid w:val="00512C8D"/>
    <w:rsid w:val="005133B8"/>
    <w:rsid w:val="005147C9"/>
    <w:rsid w:val="00514F43"/>
    <w:rsid w:val="00515716"/>
    <w:rsid w:val="00515B53"/>
    <w:rsid w:val="00516380"/>
    <w:rsid w:val="00516882"/>
    <w:rsid w:val="005168E2"/>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3CD"/>
    <w:rsid w:val="00541572"/>
    <w:rsid w:val="00541811"/>
    <w:rsid w:val="0054278A"/>
    <w:rsid w:val="005428AF"/>
    <w:rsid w:val="005440B0"/>
    <w:rsid w:val="005442BD"/>
    <w:rsid w:val="0054462B"/>
    <w:rsid w:val="005446E8"/>
    <w:rsid w:val="00545089"/>
    <w:rsid w:val="00545A97"/>
    <w:rsid w:val="0054640D"/>
    <w:rsid w:val="005468BA"/>
    <w:rsid w:val="005473C4"/>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B45"/>
    <w:rsid w:val="00557DE2"/>
    <w:rsid w:val="005608AB"/>
    <w:rsid w:val="00560BFD"/>
    <w:rsid w:val="00560F54"/>
    <w:rsid w:val="00561B16"/>
    <w:rsid w:val="00562231"/>
    <w:rsid w:val="00564A74"/>
    <w:rsid w:val="00564BD4"/>
    <w:rsid w:val="0056518E"/>
    <w:rsid w:val="005655F9"/>
    <w:rsid w:val="005656A7"/>
    <w:rsid w:val="005659B2"/>
    <w:rsid w:val="00565ACD"/>
    <w:rsid w:val="00565B0D"/>
    <w:rsid w:val="00565C79"/>
    <w:rsid w:val="005677DC"/>
    <w:rsid w:val="00567F6A"/>
    <w:rsid w:val="0057121F"/>
    <w:rsid w:val="005714C4"/>
    <w:rsid w:val="00572213"/>
    <w:rsid w:val="0057287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1B38"/>
    <w:rsid w:val="005A22DB"/>
    <w:rsid w:val="005A27D3"/>
    <w:rsid w:val="005A3D52"/>
    <w:rsid w:val="005A3DFB"/>
    <w:rsid w:val="005A512A"/>
    <w:rsid w:val="005A5133"/>
    <w:rsid w:val="005A6555"/>
    <w:rsid w:val="005A67DF"/>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C67"/>
    <w:rsid w:val="005B705B"/>
    <w:rsid w:val="005C0424"/>
    <w:rsid w:val="005C0D4F"/>
    <w:rsid w:val="005C1916"/>
    <w:rsid w:val="005C1C03"/>
    <w:rsid w:val="005C1E17"/>
    <w:rsid w:val="005C252F"/>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426"/>
    <w:rsid w:val="005D1AAB"/>
    <w:rsid w:val="005D1AE4"/>
    <w:rsid w:val="005D2818"/>
    <w:rsid w:val="005D283D"/>
    <w:rsid w:val="005D30ED"/>
    <w:rsid w:val="005D35B5"/>
    <w:rsid w:val="005D4029"/>
    <w:rsid w:val="005D423E"/>
    <w:rsid w:val="005D453A"/>
    <w:rsid w:val="005D4B51"/>
    <w:rsid w:val="005D4C37"/>
    <w:rsid w:val="005D61EA"/>
    <w:rsid w:val="005D6E0A"/>
    <w:rsid w:val="005D6E60"/>
    <w:rsid w:val="005D72F4"/>
    <w:rsid w:val="005D7A78"/>
    <w:rsid w:val="005E1154"/>
    <w:rsid w:val="005E16D6"/>
    <w:rsid w:val="005E1CD4"/>
    <w:rsid w:val="005E2EC8"/>
    <w:rsid w:val="005E33F3"/>
    <w:rsid w:val="005E46F4"/>
    <w:rsid w:val="005E4914"/>
    <w:rsid w:val="005E53B2"/>
    <w:rsid w:val="005E5A34"/>
    <w:rsid w:val="005E607F"/>
    <w:rsid w:val="005E6A81"/>
    <w:rsid w:val="005E78FD"/>
    <w:rsid w:val="005E7ED6"/>
    <w:rsid w:val="005E7F69"/>
    <w:rsid w:val="005F0833"/>
    <w:rsid w:val="005F1C0E"/>
    <w:rsid w:val="005F2388"/>
    <w:rsid w:val="005F4AE0"/>
    <w:rsid w:val="005F57E3"/>
    <w:rsid w:val="005F6247"/>
    <w:rsid w:val="005F6335"/>
    <w:rsid w:val="005F6400"/>
    <w:rsid w:val="005F7D72"/>
    <w:rsid w:val="0060025F"/>
    <w:rsid w:val="00600BE3"/>
    <w:rsid w:val="00600E42"/>
    <w:rsid w:val="006015C6"/>
    <w:rsid w:val="00602CB8"/>
    <w:rsid w:val="00602F1D"/>
    <w:rsid w:val="00603088"/>
    <w:rsid w:val="00603764"/>
    <w:rsid w:val="006053B7"/>
    <w:rsid w:val="006055B4"/>
    <w:rsid w:val="00606CD9"/>
    <w:rsid w:val="00606DCA"/>
    <w:rsid w:val="0060707D"/>
    <w:rsid w:val="00607B90"/>
    <w:rsid w:val="00610608"/>
    <w:rsid w:val="00610BA7"/>
    <w:rsid w:val="00610FB8"/>
    <w:rsid w:val="00611137"/>
    <w:rsid w:val="006116A3"/>
    <w:rsid w:val="00611998"/>
    <w:rsid w:val="00611E84"/>
    <w:rsid w:val="00612C1D"/>
    <w:rsid w:val="00612E37"/>
    <w:rsid w:val="00614C0D"/>
    <w:rsid w:val="0061528E"/>
    <w:rsid w:val="006162D1"/>
    <w:rsid w:val="006164FA"/>
    <w:rsid w:val="00616D7C"/>
    <w:rsid w:val="00617732"/>
    <w:rsid w:val="00617F39"/>
    <w:rsid w:val="00617F8C"/>
    <w:rsid w:val="00620495"/>
    <w:rsid w:val="006206AD"/>
    <w:rsid w:val="00620F78"/>
    <w:rsid w:val="00621625"/>
    <w:rsid w:val="00621A30"/>
    <w:rsid w:val="006229E7"/>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47F3"/>
    <w:rsid w:val="006374A4"/>
    <w:rsid w:val="00637947"/>
    <w:rsid w:val="006403D3"/>
    <w:rsid w:val="00641AC5"/>
    <w:rsid w:val="00641ECB"/>
    <w:rsid w:val="00642287"/>
    <w:rsid w:val="0064228A"/>
    <w:rsid w:val="00643228"/>
    <w:rsid w:val="006442B2"/>
    <w:rsid w:val="006445C6"/>
    <w:rsid w:val="006455FC"/>
    <w:rsid w:val="00646265"/>
    <w:rsid w:val="0064649C"/>
    <w:rsid w:val="006466A0"/>
    <w:rsid w:val="00646856"/>
    <w:rsid w:val="006470C6"/>
    <w:rsid w:val="00647EB3"/>
    <w:rsid w:val="006506E3"/>
    <w:rsid w:val="006508A5"/>
    <w:rsid w:val="00650D87"/>
    <w:rsid w:val="00651409"/>
    <w:rsid w:val="006518D6"/>
    <w:rsid w:val="00651EDE"/>
    <w:rsid w:val="00652162"/>
    <w:rsid w:val="006521CC"/>
    <w:rsid w:val="00652C37"/>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2B28"/>
    <w:rsid w:val="00663654"/>
    <w:rsid w:val="00663D13"/>
    <w:rsid w:val="00663FE5"/>
    <w:rsid w:val="0066448C"/>
    <w:rsid w:val="00664604"/>
    <w:rsid w:val="00664C05"/>
    <w:rsid w:val="00665DC6"/>
    <w:rsid w:val="00665FD3"/>
    <w:rsid w:val="006706C4"/>
    <w:rsid w:val="0067094A"/>
    <w:rsid w:val="00671833"/>
    <w:rsid w:val="00672243"/>
    <w:rsid w:val="00672F3C"/>
    <w:rsid w:val="00673959"/>
    <w:rsid w:val="00673975"/>
    <w:rsid w:val="0067541C"/>
    <w:rsid w:val="006756AA"/>
    <w:rsid w:val="00676FF4"/>
    <w:rsid w:val="00677601"/>
    <w:rsid w:val="00680424"/>
    <w:rsid w:val="006806E2"/>
    <w:rsid w:val="00680C1C"/>
    <w:rsid w:val="00681562"/>
    <w:rsid w:val="00682299"/>
    <w:rsid w:val="00682E5A"/>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21C"/>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61A"/>
    <w:rsid w:val="006B4ECC"/>
    <w:rsid w:val="006B5F67"/>
    <w:rsid w:val="006B6713"/>
    <w:rsid w:val="006B6C7E"/>
    <w:rsid w:val="006B791C"/>
    <w:rsid w:val="006B7A58"/>
    <w:rsid w:val="006C048B"/>
    <w:rsid w:val="006C1679"/>
    <w:rsid w:val="006C21DE"/>
    <w:rsid w:val="006C46FF"/>
    <w:rsid w:val="006C5A52"/>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5FE3"/>
    <w:rsid w:val="006D6D0D"/>
    <w:rsid w:val="006D7087"/>
    <w:rsid w:val="006D723B"/>
    <w:rsid w:val="006D75C1"/>
    <w:rsid w:val="006E016B"/>
    <w:rsid w:val="006E2A82"/>
    <w:rsid w:val="006E2E30"/>
    <w:rsid w:val="006E30D9"/>
    <w:rsid w:val="006E31F1"/>
    <w:rsid w:val="006E394F"/>
    <w:rsid w:val="006E573E"/>
    <w:rsid w:val="006E5F2F"/>
    <w:rsid w:val="006E6889"/>
    <w:rsid w:val="006E6FE8"/>
    <w:rsid w:val="006E7286"/>
    <w:rsid w:val="006F024F"/>
    <w:rsid w:val="006F056C"/>
    <w:rsid w:val="006F0D41"/>
    <w:rsid w:val="006F14B2"/>
    <w:rsid w:val="006F198D"/>
    <w:rsid w:val="006F1D21"/>
    <w:rsid w:val="006F395F"/>
    <w:rsid w:val="006F42B4"/>
    <w:rsid w:val="006F49F6"/>
    <w:rsid w:val="006F5156"/>
    <w:rsid w:val="006F6361"/>
    <w:rsid w:val="006F6426"/>
    <w:rsid w:val="006F69BE"/>
    <w:rsid w:val="006F77C5"/>
    <w:rsid w:val="006F7C09"/>
    <w:rsid w:val="00700A6B"/>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4446"/>
    <w:rsid w:val="007159BA"/>
    <w:rsid w:val="00715DF6"/>
    <w:rsid w:val="0071649D"/>
    <w:rsid w:val="00717658"/>
    <w:rsid w:val="00717BCF"/>
    <w:rsid w:val="007207B1"/>
    <w:rsid w:val="00720F54"/>
    <w:rsid w:val="00721987"/>
    <w:rsid w:val="007220D2"/>
    <w:rsid w:val="0072238E"/>
    <w:rsid w:val="00722C47"/>
    <w:rsid w:val="00723029"/>
    <w:rsid w:val="00723C22"/>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455"/>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3EE"/>
    <w:rsid w:val="007539D0"/>
    <w:rsid w:val="00753DB5"/>
    <w:rsid w:val="00753E4B"/>
    <w:rsid w:val="00754305"/>
    <w:rsid w:val="0075479E"/>
    <w:rsid w:val="0075571B"/>
    <w:rsid w:val="00755929"/>
    <w:rsid w:val="00755B5A"/>
    <w:rsid w:val="00755D27"/>
    <w:rsid w:val="00756FE7"/>
    <w:rsid w:val="00761A45"/>
    <w:rsid w:val="00761BD2"/>
    <w:rsid w:val="00762370"/>
    <w:rsid w:val="00762597"/>
    <w:rsid w:val="00762D69"/>
    <w:rsid w:val="00762D8D"/>
    <w:rsid w:val="0076359D"/>
    <w:rsid w:val="007638EA"/>
    <w:rsid w:val="00763B80"/>
    <w:rsid w:val="00763BDF"/>
    <w:rsid w:val="00763F50"/>
    <w:rsid w:val="007643B2"/>
    <w:rsid w:val="0076477D"/>
    <w:rsid w:val="00764EA8"/>
    <w:rsid w:val="007670F4"/>
    <w:rsid w:val="00767475"/>
    <w:rsid w:val="00767970"/>
    <w:rsid w:val="00770746"/>
    <w:rsid w:val="00771BAE"/>
    <w:rsid w:val="007729C7"/>
    <w:rsid w:val="007730F4"/>
    <w:rsid w:val="0077441F"/>
    <w:rsid w:val="00777679"/>
    <w:rsid w:val="007776BF"/>
    <w:rsid w:val="00777E34"/>
    <w:rsid w:val="0078025E"/>
    <w:rsid w:val="00781257"/>
    <w:rsid w:val="00781649"/>
    <w:rsid w:val="0078181C"/>
    <w:rsid w:val="00781E92"/>
    <w:rsid w:val="00782296"/>
    <w:rsid w:val="007829C5"/>
    <w:rsid w:val="00783C83"/>
    <w:rsid w:val="0078433C"/>
    <w:rsid w:val="00784872"/>
    <w:rsid w:val="00784CA2"/>
    <w:rsid w:val="007850F2"/>
    <w:rsid w:val="0078615C"/>
    <w:rsid w:val="00786668"/>
    <w:rsid w:val="00786976"/>
    <w:rsid w:val="0079003D"/>
    <w:rsid w:val="0079005E"/>
    <w:rsid w:val="007901F0"/>
    <w:rsid w:val="007917C9"/>
    <w:rsid w:val="00791A90"/>
    <w:rsid w:val="00792F6E"/>
    <w:rsid w:val="007937A9"/>
    <w:rsid w:val="0079448D"/>
    <w:rsid w:val="00795794"/>
    <w:rsid w:val="00795C75"/>
    <w:rsid w:val="00795EBF"/>
    <w:rsid w:val="00796DA6"/>
    <w:rsid w:val="00796F9A"/>
    <w:rsid w:val="00797270"/>
    <w:rsid w:val="007A0309"/>
    <w:rsid w:val="007A108E"/>
    <w:rsid w:val="007A1567"/>
    <w:rsid w:val="007A16DC"/>
    <w:rsid w:val="007A1CBF"/>
    <w:rsid w:val="007A20C5"/>
    <w:rsid w:val="007A33CA"/>
    <w:rsid w:val="007A37BA"/>
    <w:rsid w:val="007A3A0C"/>
    <w:rsid w:val="007A4481"/>
    <w:rsid w:val="007A46E8"/>
    <w:rsid w:val="007A4806"/>
    <w:rsid w:val="007A5E50"/>
    <w:rsid w:val="007A67CC"/>
    <w:rsid w:val="007A7452"/>
    <w:rsid w:val="007A7564"/>
    <w:rsid w:val="007A77F6"/>
    <w:rsid w:val="007B003B"/>
    <w:rsid w:val="007B1842"/>
    <w:rsid w:val="007B1A35"/>
    <w:rsid w:val="007B1C38"/>
    <w:rsid w:val="007B331C"/>
    <w:rsid w:val="007B4092"/>
    <w:rsid w:val="007B482D"/>
    <w:rsid w:val="007B56A9"/>
    <w:rsid w:val="007B5766"/>
    <w:rsid w:val="007B5A90"/>
    <w:rsid w:val="007B617A"/>
    <w:rsid w:val="007B6DB5"/>
    <w:rsid w:val="007C05C1"/>
    <w:rsid w:val="007C0B58"/>
    <w:rsid w:val="007C0C2A"/>
    <w:rsid w:val="007C273A"/>
    <w:rsid w:val="007C3287"/>
    <w:rsid w:val="007C4260"/>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33D"/>
    <w:rsid w:val="007D7825"/>
    <w:rsid w:val="007E0104"/>
    <w:rsid w:val="007E01A2"/>
    <w:rsid w:val="007E0850"/>
    <w:rsid w:val="007E2316"/>
    <w:rsid w:val="007E30EA"/>
    <w:rsid w:val="007E35AE"/>
    <w:rsid w:val="007E3E68"/>
    <w:rsid w:val="007E3EBC"/>
    <w:rsid w:val="007E3F54"/>
    <w:rsid w:val="007E4716"/>
    <w:rsid w:val="007E4831"/>
    <w:rsid w:val="007E62DF"/>
    <w:rsid w:val="007E67AD"/>
    <w:rsid w:val="007E740F"/>
    <w:rsid w:val="007E7537"/>
    <w:rsid w:val="007E7967"/>
    <w:rsid w:val="007F0343"/>
    <w:rsid w:val="007F0A8A"/>
    <w:rsid w:val="007F0E4F"/>
    <w:rsid w:val="007F1B86"/>
    <w:rsid w:val="007F21C6"/>
    <w:rsid w:val="007F2B84"/>
    <w:rsid w:val="007F3216"/>
    <w:rsid w:val="007F3444"/>
    <w:rsid w:val="007F3A16"/>
    <w:rsid w:val="007F3C53"/>
    <w:rsid w:val="007F487D"/>
    <w:rsid w:val="007F6BB8"/>
    <w:rsid w:val="008001D6"/>
    <w:rsid w:val="0080106D"/>
    <w:rsid w:val="00801957"/>
    <w:rsid w:val="00801A41"/>
    <w:rsid w:val="00801E66"/>
    <w:rsid w:val="0080200E"/>
    <w:rsid w:val="00802352"/>
    <w:rsid w:val="00804355"/>
    <w:rsid w:val="0080437F"/>
    <w:rsid w:val="00804E3E"/>
    <w:rsid w:val="008056A4"/>
    <w:rsid w:val="008062E4"/>
    <w:rsid w:val="0080665B"/>
    <w:rsid w:val="008068F8"/>
    <w:rsid w:val="008070CB"/>
    <w:rsid w:val="00807B28"/>
    <w:rsid w:val="00807D21"/>
    <w:rsid w:val="008109CA"/>
    <w:rsid w:val="00810DAB"/>
    <w:rsid w:val="008112DD"/>
    <w:rsid w:val="00811D86"/>
    <w:rsid w:val="008124D1"/>
    <w:rsid w:val="00813773"/>
    <w:rsid w:val="0081432C"/>
    <w:rsid w:val="0081446A"/>
    <w:rsid w:val="00814689"/>
    <w:rsid w:val="0081472D"/>
    <w:rsid w:val="00814E7C"/>
    <w:rsid w:val="00815116"/>
    <w:rsid w:val="00815369"/>
    <w:rsid w:val="008159FD"/>
    <w:rsid w:val="00815B34"/>
    <w:rsid w:val="008165F6"/>
    <w:rsid w:val="00816D22"/>
    <w:rsid w:val="00817075"/>
    <w:rsid w:val="00820C27"/>
    <w:rsid w:val="00820CAE"/>
    <w:rsid w:val="00821806"/>
    <w:rsid w:val="00821AF1"/>
    <w:rsid w:val="00821F87"/>
    <w:rsid w:val="00822879"/>
    <w:rsid w:val="00823019"/>
    <w:rsid w:val="008238F3"/>
    <w:rsid w:val="00824A8F"/>
    <w:rsid w:val="00825361"/>
    <w:rsid w:val="00825882"/>
    <w:rsid w:val="00826A0E"/>
    <w:rsid w:val="00826A45"/>
    <w:rsid w:val="00826B4E"/>
    <w:rsid w:val="008273B9"/>
    <w:rsid w:val="00827680"/>
    <w:rsid w:val="00830A6F"/>
    <w:rsid w:val="00830E11"/>
    <w:rsid w:val="0083133A"/>
    <w:rsid w:val="0083153F"/>
    <w:rsid w:val="00831BE4"/>
    <w:rsid w:val="00832569"/>
    <w:rsid w:val="00832AFD"/>
    <w:rsid w:val="00832C26"/>
    <w:rsid w:val="00832FEB"/>
    <w:rsid w:val="0083320F"/>
    <w:rsid w:val="0083324D"/>
    <w:rsid w:val="008335E0"/>
    <w:rsid w:val="00834FF7"/>
    <w:rsid w:val="0083506D"/>
    <w:rsid w:val="00836B1A"/>
    <w:rsid w:val="00836CC8"/>
    <w:rsid w:val="00836D37"/>
    <w:rsid w:val="00837386"/>
    <w:rsid w:val="00837687"/>
    <w:rsid w:val="00841B54"/>
    <w:rsid w:val="0084224B"/>
    <w:rsid w:val="00842516"/>
    <w:rsid w:val="00843150"/>
    <w:rsid w:val="00843308"/>
    <w:rsid w:val="00843B5D"/>
    <w:rsid w:val="00843D03"/>
    <w:rsid w:val="00843F8B"/>
    <w:rsid w:val="00845900"/>
    <w:rsid w:val="00845ED6"/>
    <w:rsid w:val="008462F8"/>
    <w:rsid w:val="00846D71"/>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06F7"/>
    <w:rsid w:val="0086077E"/>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01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0D3"/>
    <w:rsid w:val="008A35F5"/>
    <w:rsid w:val="008A3896"/>
    <w:rsid w:val="008A439A"/>
    <w:rsid w:val="008A4782"/>
    <w:rsid w:val="008A5AEC"/>
    <w:rsid w:val="008A686B"/>
    <w:rsid w:val="008A7019"/>
    <w:rsid w:val="008A7AA9"/>
    <w:rsid w:val="008B0DDA"/>
    <w:rsid w:val="008B1084"/>
    <w:rsid w:val="008B1837"/>
    <w:rsid w:val="008B1AFE"/>
    <w:rsid w:val="008B234C"/>
    <w:rsid w:val="008B3AEA"/>
    <w:rsid w:val="008B3E1A"/>
    <w:rsid w:val="008B4039"/>
    <w:rsid w:val="008B4B3A"/>
    <w:rsid w:val="008B4B79"/>
    <w:rsid w:val="008B4F76"/>
    <w:rsid w:val="008B5328"/>
    <w:rsid w:val="008B53E1"/>
    <w:rsid w:val="008B56AD"/>
    <w:rsid w:val="008B5895"/>
    <w:rsid w:val="008B59B9"/>
    <w:rsid w:val="008B5DEB"/>
    <w:rsid w:val="008B687B"/>
    <w:rsid w:val="008B7903"/>
    <w:rsid w:val="008B7D04"/>
    <w:rsid w:val="008B7DE4"/>
    <w:rsid w:val="008C0502"/>
    <w:rsid w:val="008C0956"/>
    <w:rsid w:val="008C0F31"/>
    <w:rsid w:val="008C16B5"/>
    <w:rsid w:val="008C1BE4"/>
    <w:rsid w:val="008C2025"/>
    <w:rsid w:val="008C25A2"/>
    <w:rsid w:val="008C2DBA"/>
    <w:rsid w:val="008C2E95"/>
    <w:rsid w:val="008C316A"/>
    <w:rsid w:val="008C3685"/>
    <w:rsid w:val="008C3A2F"/>
    <w:rsid w:val="008C3BFB"/>
    <w:rsid w:val="008C4065"/>
    <w:rsid w:val="008C472E"/>
    <w:rsid w:val="008C48FA"/>
    <w:rsid w:val="008C62C5"/>
    <w:rsid w:val="008C63B9"/>
    <w:rsid w:val="008C64C3"/>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AD"/>
    <w:rsid w:val="008E47FF"/>
    <w:rsid w:val="008E4926"/>
    <w:rsid w:val="008E4E86"/>
    <w:rsid w:val="008E50C8"/>
    <w:rsid w:val="008E571B"/>
    <w:rsid w:val="008E62B8"/>
    <w:rsid w:val="008E68A1"/>
    <w:rsid w:val="008E6D76"/>
    <w:rsid w:val="008E7C33"/>
    <w:rsid w:val="008F1350"/>
    <w:rsid w:val="008F1485"/>
    <w:rsid w:val="008F19B0"/>
    <w:rsid w:val="008F1F67"/>
    <w:rsid w:val="008F2B22"/>
    <w:rsid w:val="008F49A8"/>
    <w:rsid w:val="008F4AC6"/>
    <w:rsid w:val="008F4C41"/>
    <w:rsid w:val="008F4DE4"/>
    <w:rsid w:val="008F6D0F"/>
    <w:rsid w:val="008F7AFD"/>
    <w:rsid w:val="008F7B43"/>
    <w:rsid w:val="009009D3"/>
    <w:rsid w:val="00902041"/>
    <w:rsid w:val="00902075"/>
    <w:rsid w:val="00903831"/>
    <w:rsid w:val="0090410A"/>
    <w:rsid w:val="009046BF"/>
    <w:rsid w:val="00904AC5"/>
    <w:rsid w:val="00905CB9"/>
    <w:rsid w:val="00905E24"/>
    <w:rsid w:val="009061A4"/>
    <w:rsid w:val="009074BE"/>
    <w:rsid w:val="0090775A"/>
    <w:rsid w:val="00910A12"/>
    <w:rsid w:val="00910B0B"/>
    <w:rsid w:val="00910CBD"/>
    <w:rsid w:val="00910DC7"/>
    <w:rsid w:val="00912126"/>
    <w:rsid w:val="009129B2"/>
    <w:rsid w:val="00912BF1"/>
    <w:rsid w:val="0091320B"/>
    <w:rsid w:val="00913E98"/>
    <w:rsid w:val="0091421E"/>
    <w:rsid w:val="009145D0"/>
    <w:rsid w:val="009148B0"/>
    <w:rsid w:val="009149CD"/>
    <w:rsid w:val="009149F6"/>
    <w:rsid w:val="00914BF5"/>
    <w:rsid w:val="0091502F"/>
    <w:rsid w:val="0091515F"/>
    <w:rsid w:val="00916422"/>
    <w:rsid w:val="0091649A"/>
    <w:rsid w:val="009169A4"/>
    <w:rsid w:val="009176D0"/>
    <w:rsid w:val="0092054D"/>
    <w:rsid w:val="009212DA"/>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97"/>
    <w:rsid w:val="009363E0"/>
    <w:rsid w:val="009363E4"/>
    <w:rsid w:val="00936ED8"/>
    <w:rsid w:val="009372E9"/>
    <w:rsid w:val="00937807"/>
    <w:rsid w:val="00937E9C"/>
    <w:rsid w:val="0094070C"/>
    <w:rsid w:val="00940795"/>
    <w:rsid w:val="0094099F"/>
    <w:rsid w:val="00940BBE"/>
    <w:rsid w:val="00940BC2"/>
    <w:rsid w:val="00940D42"/>
    <w:rsid w:val="00941369"/>
    <w:rsid w:val="00941496"/>
    <w:rsid w:val="00941697"/>
    <w:rsid w:val="009422D5"/>
    <w:rsid w:val="00942680"/>
    <w:rsid w:val="00942FD5"/>
    <w:rsid w:val="009443FD"/>
    <w:rsid w:val="00944468"/>
    <w:rsid w:val="0094532C"/>
    <w:rsid w:val="00945CAA"/>
    <w:rsid w:val="00945F43"/>
    <w:rsid w:val="009467F9"/>
    <w:rsid w:val="0094691D"/>
    <w:rsid w:val="009479E5"/>
    <w:rsid w:val="00947AC0"/>
    <w:rsid w:val="00950AA5"/>
    <w:rsid w:val="00951B3B"/>
    <w:rsid w:val="009521F1"/>
    <w:rsid w:val="00952412"/>
    <w:rsid w:val="009534DA"/>
    <w:rsid w:val="00953D1D"/>
    <w:rsid w:val="00954EE8"/>
    <w:rsid w:val="00955B3C"/>
    <w:rsid w:val="00955FCF"/>
    <w:rsid w:val="009560A9"/>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40B"/>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A3E"/>
    <w:rsid w:val="00991C2C"/>
    <w:rsid w:val="00991FA1"/>
    <w:rsid w:val="009921BE"/>
    <w:rsid w:val="00992BDE"/>
    <w:rsid w:val="0099346D"/>
    <w:rsid w:val="00993C84"/>
    <w:rsid w:val="009942D6"/>
    <w:rsid w:val="009947A1"/>
    <w:rsid w:val="00994962"/>
    <w:rsid w:val="00994A03"/>
    <w:rsid w:val="00995431"/>
    <w:rsid w:val="00996AE2"/>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612F"/>
    <w:rsid w:val="009B72F7"/>
    <w:rsid w:val="009B7556"/>
    <w:rsid w:val="009B7F4F"/>
    <w:rsid w:val="009C0367"/>
    <w:rsid w:val="009C0900"/>
    <w:rsid w:val="009C0A2F"/>
    <w:rsid w:val="009C0E9A"/>
    <w:rsid w:val="009C1533"/>
    <w:rsid w:val="009C19FA"/>
    <w:rsid w:val="009C2F7D"/>
    <w:rsid w:val="009C3A1F"/>
    <w:rsid w:val="009C3FB2"/>
    <w:rsid w:val="009C5D35"/>
    <w:rsid w:val="009C5F9D"/>
    <w:rsid w:val="009C63DC"/>
    <w:rsid w:val="009C6551"/>
    <w:rsid w:val="009C6C5F"/>
    <w:rsid w:val="009C705F"/>
    <w:rsid w:val="009C7212"/>
    <w:rsid w:val="009C7522"/>
    <w:rsid w:val="009D158F"/>
    <w:rsid w:val="009D178A"/>
    <w:rsid w:val="009D1F8D"/>
    <w:rsid w:val="009D28B6"/>
    <w:rsid w:val="009D2BF9"/>
    <w:rsid w:val="009D352F"/>
    <w:rsid w:val="009D4595"/>
    <w:rsid w:val="009D4B47"/>
    <w:rsid w:val="009D55D7"/>
    <w:rsid w:val="009D591E"/>
    <w:rsid w:val="009D60C9"/>
    <w:rsid w:val="009D6161"/>
    <w:rsid w:val="009D6A30"/>
    <w:rsid w:val="009D6BCD"/>
    <w:rsid w:val="009D6F5E"/>
    <w:rsid w:val="009D75C3"/>
    <w:rsid w:val="009D7C52"/>
    <w:rsid w:val="009E04EC"/>
    <w:rsid w:val="009E05D2"/>
    <w:rsid w:val="009E23DD"/>
    <w:rsid w:val="009E316D"/>
    <w:rsid w:val="009E3186"/>
    <w:rsid w:val="009E3655"/>
    <w:rsid w:val="009E3877"/>
    <w:rsid w:val="009E38FB"/>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2D79"/>
    <w:rsid w:val="00A23168"/>
    <w:rsid w:val="00A24576"/>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859"/>
    <w:rsid w:val="00A36BD8"/>
    <w:rsid w:val="00A37155"/>
    <w:rsid w:val="00A37B90"/>
    <w:rsid w:val="00A4005D"/>
    <w:rsid w:val="00A402C3"/>
    <w:rsid w:val="00A403D2"/>
    <w:rsid w:val="00A410C7"/>
    <w:rsid w:val="00A42CDB"/>
    <w:rsid w:val="00A4314B"/>
    <w:rsid w:val="00A43D16"/>
    <w:rsid w:val="00A44309"/>
    <w:rsid w:val="00A4478A"/>
    <w:rsid w:val="00A511E5"/>
    <w:rsid w:val="00A512BE"/>
    <w:rsid w:val="00A5136A"/>
    <w:rsid w:val="00A51561"/>
    <w:rsid w:val="00A51817"/>
    <w:rsid w:val="00A51E0C"/>
    <w:rsid w:val="00A525B0"/>
    <w:rsid w:val="00A52E1B"/>
    <w:rsid w:val="00A53027"/>
    <w:rsid w:val="00A53190"/>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7F7"/>
    <w:rsid w:val="00A878E3"/>
    <w:rsid w:val="00A904C8"/>
    <w:rsid w:val="00A9103D"/>
    <w:rsid w:val="00A91329"/>
    <w:rsid w:val="00A91622"/>
    <w:rsid w:val="00A9288C"/>
    <w:rsid w:val="00A92A7E"/>
    <w:rsid w:val="00A92DB8"/>
    <w:rsid w:val="00A940A5"/>
    <w:rsid w:val="00A94480"/>
    <w:rsid w:val="00A95A11"/>
    <w:rsid w:val="00A95A1C"/>
    <w:rsid w:val="00A95B2F"/>
    <w:rsid w:val="00A962E1"/>
    <w:rsid w:val="00A96ECE"/>
    <w:rsid w:val="00A9706A"/>
    <w:rsid w:val="00A97C17"/>
    <w:rsid w:val="00A97F9F"/>
    <w:rsid w:val="00AA01AB"/>
    <w:rsid w:val="00AA0C6D"/>
    <w:rsid w:val="00AA1509"/>
    <w:rsid w:val="00AA180F"/>
    <w:rsid w:val="00AA2265"/>
    <w:rsid w:val="00AA295D"/>
    <w:rsid w:val="00AA2EF3"/>
    <w:rsid w:val="00AA5628"/>
    <w:rsid w:val="00AA5D64"/>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22E"/>
    <w:rsid w:val="00AC03AF"/>
    <w:rsid w:val="00AC05FE"/>
    <w:rsid w:val="00AC176C"/>
    <w:rsid w:val="00AC178A"/>
    <w:rsid w:val="00AC21F7"/>
    <w:rsid w:val="00AC24CB"/>
    <w:rsid w:val="00AC3327"/>
    <w:rsid w:val="00AC3A27"/>
    <w:rsid w:val="00AC3ED4"/>
    <w:rsid w:val="00AC53B8"/>
    <w:rsid w:val="00AC5714"/>
    <w:rsid w:val="00AC5CCF"/>
    <w:rsid w:val="00AC5CD8"/>
    <w:rsid w:val="00AC62B1"/>
    <w:rsid w:val="00AC62C8"/>
    <w:rsid w:val="00AD0232"/>
    <w:rsid w:val="00AD0380"/>
    <w:rsid w:val="00AD049F"/>
    <w:rsid w:val="00AD184E"/>
    <w:rsid w:val="00AD2637"/>
    <w:rsid w:val="00AD2A98"/>
    <w:rsid w:val="00AD2CCF"/>
    <w:rsid w:val="00AD2F92"/>
    <w:rsid w:val="00AD36D8"/>
    <w:rsid w:val="00AD3CBD"/>
    <w:rsid w:val="00AD4A45"/>
    <w:rsid w:val="00AD4F2E"/>
    <w:rsid w:val="00AD5154"/>
    <w:rsid w:val="00AD59A0"/>
    <w:rsid w:val="00AD69E0"/>
    <w:rsid w:val="00AD756D"/>
    <w:rsid w:val="00AE053F"/>
    <w:rsid w:val="00AE075F"/>
    <w:rsid w:val="00AE0CE9"/>
    <w:rsid w:val="00AE0FB4"/>
    <w:rsid w:val="00AE1275"/>
    <w:rsid w:val="00AE240B"/>
    <w:rsid w:val="00AE2A9C"/>
    <w:rsid w:val="00AE31E7"/>
    <w:rsid w:val="00AE3701"/>
    <w:rsid w:val="00AE4981"/>
    <w:rsid w:val="00AE4B66"/>
    <w:rsid w:val="00AE4CA4"/>
    <w:rsid w:val="00AE4E91"/>
    <w:rsid w:val="00AE5274"/>
    <w:rsid w:val="00AE5C8A"/>
    <w:rsid w:val="00AE6644"/>
    <w:rsid w:val="00AF0A35"/>
    <w:rsid w:val="00AF13A5"/>
    <w:rsid w:val="00AF1EFB"/>
    <w:rsid w:val="00AF1FBC"/>
    <w:rsid w:val="00AF2947"/>
    <w:rsid w:val="00AF2C95"/>
    <w:rsid w:val="00AF2EA5"/>
    <w:rsid w:val="00AF39A5"/>
    <w:rsid w:val="00AF4747"/>
    <w:rsid w:val="00AF5229"/>
    <w:rsid w:val="00AF5371"/>
    <w:rsid w:val="00AF59C6"/>
    <w:rsid w:val="00AF5C95"/>
    <w:rsid w:val="00AF63CC"/>
    <w:rsid w:val="00AF7744"/>
    <w:rsid w:val="00AF7B7B"/>
    <w:rsid w:val="00B002AA"/>
    <w:rsid w:val="00B01096"/>
    <w:rsid w:val="00B011E3"/>
    <w:rsid w:val="00B02319"/>
    <w:rsid w:val="00B02941"/>
    <w:rsid w:val="00B02A7C"/>
    <w:rsid w:val="00B03119"/>
    <w:rsid w:val="00B03A0D"/>
    <w:rsid w:val="00B03E55"/>
    <w:rsid w:val="00B04706"/>
    <w:rsid w:val="00B05295"/>
    <w:rsid w:val="00B0529E"/>
    <w:rsid w:val="00B05C2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4D6"/>
    <w:rsid w:val="00B236E8"/>
    <w:rsid w:val="00B23C92"/>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26B7"/>
    <w:rsid w:val="00B54CE3"/>
    <w:rsid w:val="00B55CFA"/>
    <w:rsid w:val="00B56314"/>
    <w:rsid w:val="00B56816"/>
    <w:rsid w:val="00B56875"/>
    <w:rsid w:val="00B5734E"/>
    <w:rsid w:val="00B61243"/>
    <w:rsid w:val="00B61EFF"/>
    <w:rsid w:val="00B62170"/>
    <w:rsid w:val="00B626E2"/>
    <w:rsid w:val="00B628C9"/>
    <w:rsid w:val="00B62D76"/>
    <w:rsid w:val="00B62FBC"/>
    <w:rsid w:val="00B63E11"/>
    <w:rsid w:val="00B64A84"/>
    <w:rsid w:val="00B6533C"/>
    <w:rsid w:val="00B65C20"/>
    <w:rsid w:val="00B65C9F"/>
    <w:rsid w:val="00B65FCC"/>
    <w:rsid w:val="00B672E7"/>
    <w:rsid w:val="00B6755C"/>
    <w:rsid w:val="00B675E5"/>
    <w:rsid w:val="00B7030E"/>
    <w:rsid w:val="00B70402"/>
    <w:rsid w:val="00B707B1"/>
    <w:rsid w:val="00B71164"/>
    <w:rsid w:val="00B71339"/>
    <w:rsid w:val="00B72327"/>
    <w:rsid w:val="00B724D6"/>
    <w:rsid w:val="00B72B68"/>
    <w:rsid w:val="00B73E04"/>
    <w:rsid w:val="00B73F27"/>
    <w:rsid w:val="00B745AF"/>
    <w:rsid w:val="00B77873"/>
    <w:rsid w:val="00B77B1D"/>
    <w:rsid w:val="00B77B4B"/>
    <w:rsid w:val="00B826A0"/>
    <w:rsid w:val="00B8288B"/>
    <w:rsid w:val="00B8405C"/>
    <w:rsid w:val="00B84B50"/>
    <w:rsid w:val="00B84DDF"/>
    <w:rsid w:val="00B870AB"/>
    <w:rsid w:val="00B8777C"/>
    <w:rsid w:val="00B87827"/>
    <w:rsid w:val="00B87905"/>
    <w:rsid w:val="00B87F33"/>
    <w:rsid w:val="00B901DA"/>
    <w:rsid w:val="00B90E7E"/>
    <w:rsid w:val="00B91625"/>
    <w:rsid w:val="00B9285E"/>
    <w:rsid w:val="00B93503"/>
    <w:rsid w:val="00B93FC7"/>
    <w:rsid w:val="00B94EB5"/>
    <w:rsid w:val="00B954B3"/>
    <w:rsid w:val="00B95870"/>
    <w:rsid w:val="00B96CD7"/>
    <w:rsid w:val="00B97F3B"/>
    <w:rsid w:val="00BA174B"/>
    <w:rsid w:val="00BA26B0"/>
    <w:rsid w:val="00BA2782"/>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6E4"/>
    <w:rsid w:val="00BB2C85"/>
    <w:rsid w:val="00BB2CFC"/>
    <w:rsid w:val="00BB38EE"/>
    <w:rsid w:val="00BB497B"/>
    <w:rsid w:val="00BB51F3"/>
    <w:rsid w:val="00BB552E"/>
    <w:rsid w:val="00BB61FE"/>
    <w:rsid w:val="00BB749E"/>
    <w:rsid w:val="00BB7627"/>
    <w:rsid w:val="00BC06C1"/>
    <w:rsid w:val="00BC14AC"/>
    <w:rsid w:val="00BC2070"/>
    <w:rsid w:val="00BC32C9"/>
    <w:rsid w:val="00BC3AA1"/>
    <w:rsid w:val="00BC3CA4"/>
    <w:rsid w:val="00BC4BE7"/>
    <w:rsid w:val="00BC548E"/>
    <w:rsid w:val="00BC5567"/>
    <w:rsid w:val="00BC5A9E"/>
    <w:rsid w:val="00BC652D"/>
    <w:rsid w:val="00BC6582"/>
    <w:rsid w:val="00BC6BF2"/>
    <w:rsid w:val="00BC6DE8"/>
    <w:rsid w:val="00BC7079"/>
    <w:rsid w:val="00BC748B"/>
    <w:rsid w:val="00BC7CDC"/>
    <w:rsid w:val="00BD06B1"/>
    <w:rsid w:val="00BD1066"/>
    <w:rsid w:val="00BD13A5"/>
    <w:rsid w:val="00BD1454"/>
    <w:rsid w:val="00BD17AE"/>
    <w:rsid w:val="00BD2595"/>
    <w:rsid w:val="00BD2655"/>
    <w:rsid w:val="00BD2E8F"/>
    <w:rsid w:val="00BD306C"/>
    <w:rsid w:val="00BD3AE8"/>
    <w:rsid w:val="00BD51EC"/>
    <w:rsid w:val="00BD6497"/>
    <w:rsid w:val="00BD6F79"/>
    <w:rsid w:val="00BD7196"/>
    <w:rsid w:val="00BD75DC"/>
    <w:rsid w:val="00BD79EE"/>
    <w:rsid w:val="00BE0F54"/>
    <w:rsid w:val="00BE156B"/>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A09"/>
    <w:rsid w:val="00C02E06"/>
    <w:rsid w:val="00C04780"/>
    <w:rsid w:val="00C047B5"/>
    <w:rsid w:val="00C04AA7"/>
    <w:rsid w:val="00C04AC6"/>
    <w:rsid w:val="00C04E8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4D9"/>
    <w:rsid w:val="00C1675C"/>
    <w:rsid w:val="00C16E40"/>
    <w:rsid w:val="00C17477"/>
    <w:rsid w:val="00C20806"/>
    <w:rsid w:val="00C21103"/>
    <w:rsid w:val="00C217B2"/>
    <w:rsid w:val="00C21959"/>
    <w:rsid w:val="00C23943"/>
    <w:rsid w:val="00C23AE8"/>
    <w:rsid w:val="00C23C6A"/>
    <w:rsid w:val="00C2442D"/>
    <w:rsid w:val="00C25183"/>
    <w:rsid w:val="00C25E81"/>
    <w:rsid w:val="00C277C5"/>
    <w:rsid w:val="00C31185"/>
    <w:rsid w:val="00C3177E"/>
    <w:rsid w:val="00C31E28"/>
    <w:rsid w:val="00C32C47"/>
    <w:rsid w:val="00C33166"/>
    <w:rsid w:val="00C34EDB"/>
    <w:rsid w:val="00C35F3E"/>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20A"/>
    <w:rsid w:val="00C46786"/>
    <w:rsid w:val="00C478C4"/>
    <w:rsid w:val="00C50276"/>
    <w:rsid w:val="00C508A5"/>
    <w:rsid w:val="00C5163A"/>
    <w:rsid w:val="00C517E8"/>
    <w:rsid w:val="00C51981"/>
    <w:rsid w:val="00C521CD"/>
    <w:rsid w:val="00C5233F"/>
    <w:rsid w:val="00C52460"/>
    <w:rsid w:val="00C530F3"/>
    <w:rsid w:val="00C537E6"/>
    <w:rsid w:val="00C5398F"/>
    <w:rsid w:val="00C54664"/>
    <w:rsid w:val="00C5482C"/>
    <w:rsid w:val="00C55C5A"/>
    <w:rsid w:val="00C56B25"/>
    <w:rsid w:val="00C56B43"/>
    <w:rsid w:val="00C56CC1"/>
    <w:rsid w:val="00C5715E"/>
    <w:rsid w:val="00C578A9"/>
    <w:rsid w:val="00C57999"/>
    <w:rsid w:val="00C57F8A"/>
    <w:rsid w:val="00C603FC"/>
    <w:rsid w:val="00C605C1"/>
    <w:rsid w:val="00C60F38"/>
    <w:rsid w:val="00C611D7"/>
    <w:rsid w:val="00C62295"/>
    <w:rsid w:val="00C62711"/>
    <w:rsid w:val="00C6293E"/>
    <w:rsid w:val="00C62964"/>
    <w:rsid w:val="00C62EFA"/>
    <w:rsid w:val="00C63B74"/>
    <w:rsid w:val="00C6450E"/>
    <w:rsid w:val="00C64605"/>
    <w:rsid w:val="00C65F46"/>
    <w:rsid w:val="00C6655B"/>
    <w:rsid w:val="00C668CC"/>
    <w:rsid w:val="00C66FA3"/>
    <w:rsid w:val="00C67517"/>
    <w:rsid w:val="00C67561"/>
    <w:rsid w:val="00C7003D"/>
    <w:rsid w:val="00C7017F"/>
    <w:rsid w:val="00C705DE"/>
    <w:rsid w:val="00C70F41"/>
    <w:rsid w:val="00C71981"/>
    <w:rsid w:val="00C71E32"/>
    <w:rsid w:val="00C72B5F"/>
    <w:rsid w:val="00C72CEC"/>
    <w:rsid w:val="00C72F11"/>
    <w:rsid w:val="00C74570"/>
    <w:rsid w:val="00C74676"/>
    <w:rsid w:val="00C74BA3"/>
    <w:rsid w:val="00C7573F"/>
    <w:rsid w:val="00C75F39"/>
    <w:rsid w:val="00C75F7A"/>
    <w:rsid w:val="00C76251"/>
    <w:rsid w:val="00C76608"/>
    <w:rsid w:val="00C8188D"/>
    <w:rsid w:val="00C83561"/>
    <w:rsid w:val="00C83DBC"/>
    <w:rsid w:val="00C84C1E"/>
    <w:rsid w:val="00C85F77"/>
    <w:rsid w:val="00C872E2"/>
    <w:rsid w:val="00C873C4"/>
    <w:rsid w:val="00C87FA7"/>
    <w:rsid w:val="00C903E3"/>
    <w:rsid w:val="00C9055F"/>
    <w:rsid w:val="00C9060B"/>
    <w:rsid w:val="00C90A53"/>
    <w:rsid w:val="00C90D0C"/>
    <w:rsid w:val="00C90EA2"/>
    <w:rsid w:val="00C9122C"/>
    <w:rsid w:val="00C912C0"/>
    <w:rsid w:val="00C91341"/>
    <w:rsid w:val="00C92552"/>
    <w:rsid w:val="00C92CA9"/>
    <w:rsid w:val="00C9384F"/>
    <w:rsid w:val="00C94533"/>
    <w:rsid w:val="00C946BE"/>
    <w:rsid w:val="00C9471C"/>
    <w:rsid w:val="00C950A9"/>
    <w:rsid w:val="00C95AEE"/>
    <w:rsid w:val="00C96354"/>
    <w:rsid w:val="00C97A73"/>
    <w:rsid w:val="00CA0202"/>
    <w:rsid w:val="00CA0598"/>
    <w:rsid w:val="00CA18EA"/>
    <w:rsid w:val="00CA1FAA"/>
    <w:rsid w:val="00CA2A37"/>
    <w:rsid w:val="00CA312F"/>
    <w:rsid w:val="00CA3DF6"/>
    <w:rsid w:val="00CA4075"/>
    <w:rsid w:val="00CA4AD5"/>
    <w:rsid w:val="00CA57BB"/>
    <w:rsid w:val="00CA5DD3"/>
    <w:rsid w:val="00CA62AF"/>
    <w:rsid w:val="00CA651E"/>
    <w:rsid w:val="00CA6DD1"/>
    <w:rsid w:val="00CA75D3"/>
    <w:rsid w:val="00CA7713"/>
    <w:rsid w:val="00CB0071"/>
    <w:rsid w:val="00CB286B"/>
    <w:rsid w:val="00CB353C"/>
    <w:rsid w:val="00CB3E57"/>
    <w:rsid w:val="00CB4C77"/>
    <w:rsid w:val="00CB4DB1"/>
    <w:rsid w:val="00CB5759"/>
    <w:rsid w:val="00CB6225"/>
    <w:rsid w:val="00CB6B31"/>
    <w:rsid w:val="00CB73E9"/>
    <w:rsid w:val="00CB7513"/>
    <w:rsid w:val="00CB7638"/>
    <w:rsid w:val="00CB78DA"/>
    <w:rsid w:val="00CB7B01"/>
    <w:rsid w:val="00CB7E0B"/>
    <w:rsid w:val="00CB7F81"/>
    <w:rsid w:val="00CC02AC"/>
    <w:rsid w:val="00CC0637"/>
    <w:rsid w:val="00CC0943"/>
    <w:rsid w:val="00CC10BB"/>
    <w:rsid w:val="00CC12C1"/>
    <w:rsid w:val="00CC1558"/>
    <w:rsid w:val="00CC27B9"/>
    <w:rsid w:val="00CC2CDA"/>
    <w:rsid w:val="00CC2F46"/>
    <w:rsid w:val="00CC3E26"/>
    <w:rsid w:val="00CC442D"/>
    <w:rsid w:val="00CC45A3"/>
    <w:rsid w:val="00CC46AA"/>
    <w:rsid w:val="00CC5BF2"/>
    <w:rsid w:val="00CC71C2"/>
    <w:rsid w:val="00CC7B8A"/>
    <w:rsid w:val="00CD017F"/>
    <w:rsid w:val="00CD0944"/>
    <w:rsid w:val="00CD0C44"/>
    <w:rsid w:val="00CD1B0E"/>
    <w:rsid w:val="00CD2003"/>
    <w:rsid w:val="00CD407B"/>
    <w:rsid w:val="00CD57B5"/>
    <w:rsid w:val="00CD5872"/>
    <w:rsid w:val="00CD684D"/>
    <w:rsid w:val="00CD6E19"/>
    <w:rsid w:val="00CE0965"/>
    <w:rsid w:val="00CE0B58"/>
    <w:rsid w:val="00CE0D3F"/>
    <w:rsid w:val="00CE1020"/>
    <w:rsid w:val="00CE1C2A"/>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1BA"/>
    <w:rsid w:val="00CF6434"/>
    <w:rsid w:val="00CF7435"/>
    <w:rsid w:val="00CF75CE"/>
    <w:rsid w:val="00CF78ED"/>
    <w:rsid w:val="00D00054"/>
    <w:rsid w:val="00D00A2B"/>
    <w:rsid w:val="00D00E62"/>
    <w:rsid w:val="00D013F8"/>
    <w:rsid w:val="00D024B5"/>
    <w:rsid w:val="00D0300D"/>
    <w:rsid w:val="00D03601"/>
    <w:rsid w:val="00D036FB"/>
    <w:rsid w:val="00D04F17"/>
    <w:rsid w:val="00D0549D"/>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4662"/>
    <w:rsid w:val="00D14B2B"/>
    <w:rsid w:val="00D15660"/>
    <w:rsid w:val="00D15A17"/>
    <w:rsid w:val="00D16F48"/>
    <w:rsid w:val="00D17A8C"/>
    <w:rsid w:val="00D20016"/>
    <w:rsid w:val="00D20361"/>
    <w:rsid w:val="00D20AB3"/>
    <w:rsid w:val="00D20D19"/>
    <w:rsid w:val="00D219E3"/>
    <w:rsid w:val="00D22C22"/>
    <w:rsid w:val="00D23554"/>
    <w:rsid w:val="00D23BF4"/>
    <w:rsid w:val="00D24255"/>
    <w:rsid w:val="00D24734"/>
    <w:rsid w:val="00D24F3A"/>
    <w:rsid w:val="00D250C9"/>
    <w:rsid w:val="00D25E77"/>
    <w:rsid w:val="00D25FF4"/>
    <w:rsid w:val="00D268CB"/>
    <w:rsid w:val="00D277F5"/>
    <w:rsid w:val="00D279D7"/>
    <w:rsid w:val="00D302DD"/>
    <w:rsid w:val="00D304F5"/>
    <w:rsid w:val="00D3061F"/>
    <w:rsid w:val="00D31355"/>
    <w:rsid w:val="00D31438"/>
    <w:rsid w:val="00D3147A"/>
    <w:rsid w:val="00D31926"/>
    <w:rsid w:val="00D31F7E"/>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0AC"/>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1D9"/>
    <w:rsid w:val="00D60519"/>
    <w:rsid w:val="00D60CE7"/>
    <w:rsid w:val="00D60ED1"/>
    <w:rsid w:val="00D611DE"/>
    <w:rsid w:val="00D61243"/>
    <w:rsid w:val="00D6137D"/>
    <w:rsid w:val="00D61A02"/>
    <w:rsid w:val="00D62143"/>
    <w:rsid w:val="00D6479F"/>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1837"/>
    <w:rsid w:val="00D82950"/>
    <w:rsid w:val="00D82EB0"/>
    <w:rsid w:val="00D83554"/>
    <w:rsid w:val="00D83EA2"/>
    <w:rsid w:val="00D853B0"/>
    <w:rsid w:val="00D8575A"/>
    <w:rsid w:val="00D85A3B"/>
    <w:rsid w:val="00D87496"/>
    <w:rsid w:val="00D8766A"/>
    <w:rsid w:val="00D87F3E"/>
    <w:rsid w:val="00D9051D"/>
    <w:rsid w:val="00D90696"/>
    <w:rsid w:val="00D9105E"/>
    <w:rsid w:val="00D91BDF"/>
    <w:rsid w:val="00D93DAC"/>
    <w:rsid w:val="00D95F82"/>
    <w:rsid w:val="00D96E0F"/>
    <w:rsid w:val="00D97794"/>
    <w:rsid w:val="00D97930"/>
    <w:rsid w:val="00DA07E0"/>
    <w:rsid w:val="00DA2EF0"/>
    <w:rsid w:val="00DA2FB5"/>
    <w:rsid w:val="00DA32FB"/>
    <w:rsid w:val="00DA344A"/>
    <w:rsid w:val="00DA41EC"/>
    <w:rsid w:val="00DA4759"/>
    <w:rsid w:val="00DA4E56"/>
    <w:rsid w:val="00DA5461"/>
    <w:rsid w:val="00DA586A"/>
    <w:rsid w:val="00DA5952"/>
    <w:rsid w:val="00DA6D5F"/>
    <w:rsid w:val="00DA74FC"/>
    <w:rsid w:val="00DB168E"/>
    <w:rsid w:val="00DB1A6F"/>
    <w:rsid w:val="00DB1CED"/>
    <w:rsid w:val="00DB27D5"/>
    <w:rsid w:val="00DB2B25"/>
    <w:rsid w:val="00DB3C47"/>
    <w:rsid w:val="00DB4297"/>
    <w:rsid w:val="00DB4846"/>
    <w:rsid w:val="00DB520B"/>
    <w:rsid w:val="00DB53E4"/>
    <w:rsid w:val="00DB550F"/>
    <w:rsid w:val="00DB55BD"/>
    <w:rsid w:val="00DB5E88"/>
    <w:rsid w:val="00DB61C4"/>
    <w:rsid w:val="00DB62A9"/>
    <w:rsid w:val="00DB63F7"/>
    <w:rsid w:val="00DB6DC4"/>
    <w:rsid w:val="00DC0194"/>
    <w:rsid w:val="00DC0356"/>
    <w:rsid w:val="00DC0CBC"/>
    <w:rsid w:val="00DC1CC5"/>
    <w:rsid w:val="00DC1D65"/>
    <w:rsid w:val="00DC1EA9"/>
    <w:rsid w:val="00DC2B68"/>
    <w:rsid w:val="00DC33E5"/>
    <w:rsid w:val="00DC33ED"/>
    <w:rsid w:val="00DC387A"/>
    <w:rsid w:val="00DC484B"/>
    <w:rsid w:val="00DC4863"/>
    <w:rsid w:val="00DC5F6D"/>
    <w:rsid w:val="00DC6AAC"/>
    <w:rsid w:val="00DC7CF3"/>
    <w:rsid w:val="00DD0C2C"/>
    <w:rsid w:val="00DD0FDA"/>
    <w:rsid w:val="00DD1186"/>
    <w:rsid w:val="00DD142D"/>
    <w:rsid w:val="00DD1A76"/>
    <w:rsid w:val="00DD25C7"/>
    <w:rsid w:val="00DD2C37"/>
    <w:rsid w:val="00DD300C"/>
    <w:rsid w:val="00DD3AF5"/>
    <w:rsid w:val="00DD6363"/>
    <w:rsid w:val="00DD682B"/>
    <w:rsid w:val="00DD7796"/>
    <w:rsid w:val="00DE03E4"/>
    <w:rsid w:val="00DE05E8"/>
    <w:rsid w:val="00DE0A32"/>
    <w:rsid w:val="00DE1BCD"/>
    <w:rsid w:val="00DE2003"/>
    <w:rsid w:val="00DE22C8"/>
    <w:rsid w:val="00DE235F"/>
    <w:rsid w:val="00DE2B86"/>
    <w:rsid w:val="00DE2C84"/>
    <w:rsid w:val="00DE2F29"/>
    <w:rsid w:val="00DE3B3C"/>
    <w:rsid w:val="00DE4126"/>
    <w:rsid w:val="00DE46FB"/>
    <w:rsid w:val="00DE5095"/>
    <w:rsid w:val="00DE5773"/>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18D1"/>
    <w:rsid w:val="00E01D5E"/>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3057"/>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58D2"/>
    <w:rsid w:val="00E55F99"/>
    <w:rsid w:val="00E57698"/>
    <w:rsid w:val="00E60330"/>
    <w:rsid w:val="00E609E5"/>
    <w:rsid w:val="00E61106"/>
    <w:rsid w:val="00E612FA"/>
    <w:rsid w:val="00E616AF"/>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077C"/>
    <w:rsid w:val="00E72286"/>
    <w:rsid w:val="00E724D2"/>
    <w:rsid w:val="00E7282D"/>
    <w:rsid w:val="00E73F45"/>
    <w:rsid w:val="00E7579B"/>
    <w:rsid w:val="00E76789"/>
    <w:rsid w:val="00E7684E"/>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25F"/>
    <w:rsid w:val="00EB2C71"/>
    <w:rsid w:val="00EB2FEB"/>
    <w:rsid w:val="00EB3CE5"/>
    <w:rsid w:val="00EB416A"/>
    <w:rsid w:val="00EB5600"/>
    <w:rsid w:val="00EB58E3"/>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2A24"/>
    <w:rsid w:val="00EC3BFA"/>
    <w:rsid w:val="00EC46A9"/>
    <w:rsid w:val="00EC58B7"/>
    <w:rsid w:val="00EC5A3F"/>
    <w:rsid w:val="00EC73A7"/>
    <w:rsid w:val="00EC755D"/>
    <w:rsid w:val="00ED0220"/>
    <w:rsid w:val="00ED161F"/>
    <w:rsid w:val="00ED1D68"/>
    <w:rsid w:val="00ED272A"/>
    <w:rsid w:val="00ED2885"/>
    <w:rsid w:val="00ED2F83"/>
    <w:rsid w:val="00ED3BD6"/>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1D46"/>
    <w:rsid w:val="00EE22A2"/>
    <w:rsid w:val="00EE341F"/>
    <w:rsid w:val="00EE3508"/>
    <w:rsid w:val="00EE3883"/>
    <w:rsid w:val="00EE3F9E"/>
    <w:rsid w:val="00EE4776"/>
    <w:rsid w:val="00EE48CA"/>
    <w:rsid w:val="00EE4918"/>
    <w:rsid w:val="00EE4948"/>
    <w:rsid w:val="00EE4B03"/>
    <w:rsid w:val="00EE54F7"/>
    <w:rsid w:val="00EE662C"/>
    <w:rsid w:val="00EE6AEB"/>
    <w:rsid w:val="00EE733A"/>
    <w:rsid w:val="00EE7628"/>
    <w:rsid w:val="00EE7AF2"/>
    <w:rsid w:val="00EE7DE6"/>
    <w:rsid w:val="00EF063A"/>
    <w:rsid w:val="00EF07D9"/>
    <w:rsid w:val="00EF1ACF"/>
    <w:rsid w:val="00EF2366"/>
    <w:rsid w:val="00EF30AE"/>
    <w:rsid w:val="00EF38EA"/>
    <w:rsid w:val="00EF3D65"/>
    <w:rsid w:val="00EF4638"/>
    <w:rsid w:val="00EF4E89"/>
    <w:rsid w:val="00EF4EE2"/>
    <w:rsid w:val="00EF556E"/>
    <w:rsid w:val="00EF5790"/>
    <w:rsid w:val="00EF6798"/>
    <w:rsid w:val="00EF6875"/>
    <w:rsid w:val="00EF7E43"/>
    <w:rsid w:val="00F017DF"/>
    <w:rsid w:val="00F03846"/>
    <w:rsid w:val="00F03EA4"/>
    <w:rsid w:val="00F03F17"/>
    <w:rsid w:val="00F046A8"/>
    <w:rsid w:val="00F0497D"/>
    <w:rsid w:val="00F0522C"/>
    <w:rsid w:val="00F05451"/>
    <w:rsid w:val="00F0591B"/>
    <w:rsid w:val="00F0745D"/>
    <w:rsid w:val="00F074ED"/>
    <w:rsid w:val="00F1059D"/>
    <w:rsid w:val="00F107C8"/>
    <w:rsid w:val="00F1126E"/>
    <w:rsid w:val="00F12A35"/>
    <w:rsid w:val="00F12BBF"/>
    <w:rsid w:val="00F12D20"/>
    <w:rsid w:val="00F131E7"/>
    <w:rsid w:val="00F13788"/>
    <w:rsid w:val="00F1488A"/>
    <w:rsid w:val="00F15A5D"/>
    <w:rsid w:val="00F15E82"/>
    <w:rsid w:val="00F16F53"/>
    <w:rsid w:val="00F17D70"/>
    <w:rsid w:val="00F20554"/>
    <w:rsid w:val="00F20C53"/>
    <w:rsid w:val="00F217D6"/>
    <w:rsid w:val="00F2270B"/>
    <w:rsid w:val="00F23868"/>
    <w:rsid w:val="00F23A0B"/>
    <w:rsid w:val="00F23F7F"/>
    <w:rsid w:val="00F2435D"/>
    <w:rsid w:val="00F24691"/>
    <w:rsid w:val="00F249C2"/>
    <w:rsid w:val="00F24A00"/>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368F2"/>
    <w:rsid w:val="00F4071B"/>
    <w:rsid w:val="00F40B91"/>
    <w:rsid w:val="00F40BBD"/>
    <w:rsid w:val="00F411EB"/>
    <w:rsid w:val="00F41241"/>
    <w:rsid w:val="00F435FD"/>
    <w:rsid w:val="00F452E7"/>
    <w:rsid w:val="00F45BDE"/>
    <w:rsid w:val="00F46048"/>
    <w:rsid w:val="00F466FB"/>
    <w:rsid w:val="00F50F82"/>
    <w:rsid w:val="00F51336"/>
    <w:rsid w:val="00F516C5"/>
    <w:rsid w:val="00F524CE"/>
    <w:rsid w:val="00F52E1B"/>
    <w:rsid w:val="00F531E1"/>
    <w:rsid w:val="00F53612"/>
    <w:rsid w:val="00F53C67"/>
    <w:rsid w:val="00F5423A"/>
    <w:rsid w:val="00F543FC"/>
    <w:rsid w:val="00F54D63"/>
    <w:rsid w:val="00F55895"/>
    <w:rsid w:val="00F562B7"/>
    <w:rsid w:val="00F56578"/>
    <w:rsid w:val="00F5710C"/>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37D4"/>
    <w:rsid w:val="00F73E39"/>
    <w:rsid w:val="00F74548"/>
    <w:rsid w:val="00F74991"/>
    <w:rsid w:val="00F74BF7"/>
    <w:rsid w:val="00F74D4F"/>
    <w:rsid w:val="00F75189"/>
    <w:rsid w:val="00F75C01"/>
    <w:rsid w:val="00F760E0"/>
    <w:rsid w:val="00F7711B"/>
    <w:rsid w:val="00F77F93"/>
    <w:rsid w:val="00F81A57"/>
    <w:rsid w:val="00F81C7D"/>
    <w:rsid w:val="00F82E20"/>
    <w:rsid w:val="00F84849"/>
    <w:rsid w:val="00F85D27"/>
    <w:rsid w:val="00F85EFA"/>
    <w:rsid w:val="00F86890"/>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65C"/>
    <w:rsid w:val="00FA586D"/>
    <w:rsid w:val="00FA5978"/>
    <w:rsid w:val="00FA5E8D"/>
    <w:rsid w:val="00FA5F33"/>
    <w:rsid w:val="00FA5FCB"/>
    <w:rsid w:val="00FA6635"/>
    <w:rsid w:val="00FA66FD"/>
    <w:rsid w:val="00FA6F9E"/>
    <w:rsid w:val="00FB06EA"/>
    <w:rsid w:val="00FB1AE0"/>
    <w:rsid w:val="00FB1B58"/>
    <w:rsid w:val="00FB202C"/>
    <w:rsid w:val="00FB21F4"/>
    <w:rsid w:val="00FB2EC8"/>
    <w:rsid w:val="00FB4393"/>
    <w:rsid w:val="00FB4CF1"/>
    <w:rsid w:val="00FB5D3C"/>
    <w:rsid w:val="00FB6CA0"/>
    <w:rsid w:val="00FB7148"/>
    <w:rsid w:val="00FB7277"/>
    <w:rsid w:val="00FB7433"/>
    <w:rsid w:val="00FB7AD3"/>
    <w:rsid w:val="00FC0269"/>
    <w:rsid w:val="00FC0B9B"/>
    <w:rsid w:val="00FC1064"/>
    <w:rsid w:val="00FC12D4"/>
    <w:rsid w:val="00FC15D0"/>
    <w:rsid w:val="00FC1659"/>
    <w:rsid w:val="00FC211A"/>
    <w:rsid w:val="00FC243F"/>
    <w:rsid w:val="00FC2DFC"/>
    <w:rsid w:val="00FC3A12"/>
    <w:rsid w:val="00FC43CC"/>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3A"/>
    <w:rsid w:val="00FD4AAE"/>
    <w:rsid w:val="00FD5C76"/>
    <w:rsid w:val="00FD710D"/>
    <w:rsid w:val="00FD73F2"/>
    <w:rsid w:val="00FD7B14"/>
    <w:rsid w:val="00FE147A"/>
    <w:rsid w:val="00FE1487"/>
    <w:rsid w:val="00FE1D09"/>
    <w:rsid w:val="00FE30C7"/>
    <w:rsid w:val="00FE41CA"/>
    <w:rsid w:val="00FE439B"/>
    <w:rsid w:val="00FE5644"/>
    <w:rsid w:val="00FE5D2A"/>
    <w:rsid w:val="00FE68E8"/>
    <w:rsid w:val="00FE6936"/>
    <w:rsid w:val="00FE6A43"/>
    <w:rsid w:val="00FE766F"/>
    <w:rsid w:val="00FF023B"/>
    <w:rsid w:val="00FF088F"/>
    <w:rsid w:val="00FF0CFD"/>
    <w:rsid w:val="00FF0DF8"/>
    <w:rsid w:val="00FF1155"/>
    <w:rsid w:val="00FF21EC"/>
    <w:rsid w:val="00FF287C"/>
    <w:rsid w:val="00FF32F0"/>
    <w:rsid w:val="00FF47CD"/>
    <w:rsid w:val="00FF585C"/>
    <w:rsid w:val="00FF5B20"/>
    <w:rsid w:val="00FF5FA2"/>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71BB73FB"/>
  <w15:docId w15:val="{F56FDF4B-AFBE-45BA-A39B-34ADB557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paragraph" w:customStyle="1" w:styleId="Odst">
    <w:name w:val="Odst."/>
    <w:basedOn w:val="Normln"/>
    <w:link w:val="OdstChar"/>
    <w:uiPriority w:val="1"/>
    <w:qFormat/>
    <w:rsid w:val="00032830"/>
    <w:pPr>
      <w:numPr>
        <w:ilvl w:val="1"/>
        <w:numId w:val="5"/>
      </w:numPr>
      <w:spacing w:before="200" w:after="200" w:line="240" w:lineRule="auto"/>
    </w:pPr>
  </w:style>
  <w:style w:type="paragraph" w:customStyle="1" w:styleId="l">
    <w:name w:val="Čl."/>
    <w:basedOn w:val="Normln"/>
    <w:next w:val="Odst"/>
    <w:qFormat/>
    <w:rsid w:val="00032830"/>
    <w:pPr>
      <w:keepNext/>
      <w:numPr>
        <w:numId w:val="5"/>
      </w:numPr>
      <w:spacing w:before="300" w:after="200" w:line="240" w:lineRule="auto"/>
      <w:jc w:val="center"/>
      <w:outlineLvl w:val="0"/>
    </w:pPr>
    <w:rPr>
      <w:b/>
      <w:u w:val="single"/>
    </w:rPr>
  </w:style>
  <w:style w:type="paragraph" w:customStyle="1" w:styleId="Psm">
    <w:name w:val="Písm."/>
    <w:basedOn w:val="Normln"/>
    <w:uiPriority w:val="3"/>
    <w:qFormat/>
    <w:rsid w:val="00032830"/>
    <w:pPr>
      <w:numPr>
        <w:ilvl w:val="2"/>
        <w:numId w:val="5"/>
      </w:numPr>
      <w:spacing w:line="240" w:lineRule="auto"/>
    </w:pPr>
  </w:style>
  <w:style w:type="character" w:customStyle="1" w:styleId="OdstChar">
    <w:name w:val="Odst. Char"/>
    <w:link w:val="Odst"/>
    <w:uiPriority w:val="1"/>
    <w:rsid w:val="00032830"/>
    <w:rPr>
      <w:rFonts w:ascii="Arial" w:hAnsi="Arial" w:cs="Calibri"/>
      <w:sz w:val="22"/>
      <w:szCs w:val="22"/>
      <w:lang w:eastAsia="en-US"/>
    </w:rPr>
  </w:style>
  <w:style w:type="paragraph" w:customStyle="1" w:styleId="Seznam-slo">
    <w:name w:val="Seznam - číslo"/>
    <w:basedOn w:val="Psm"/>
    <w:uiPriority w:val="5"/>
    <w:qFormat/>
    <w:rsid w:val="00032830"/>
    <w:pPr>
      <w:numPr>
        <w:ilvl w:val="3"/>
      </w:numPr>
    </w:pPr>
  </w:style>
  <w:style w:type="paragraph" w:customStyle="1" w:styleId="Seznam-psm">
    <w:name w:val="Seznam - písm."/>
    <w:basedOn w:val="Seznam-slo"/>
    <w:uiPriority w:val="5"/>
    <w:qFormat/>
    <w:rsid w:val="00032830"/>
    <w:pPr>
      <w:numPr>
        <w:ilvl w:val="4"/>
      </w:numPr>
    </w:pPr>
  </w:style>
  <w:style w:type="paragraph" w:customStyle="1" w:styleId="Seznam-odrka">
    <w:name w:val="Seznam - odrážka"/>
    <w:basedOn w:val="Seznam-psm"/>
    <w:uiPriority w:val="5"/>
    <w:qFormat/>
    <w:rsid w:val="00032830"/>
    <w:pPr>
      <w:numPr>
        <w:ilvl w:val="5"/>
      </w:numPr>
    </w:pPr>
  </w:style>
  <w:style w:type="paragraph" w:customStyle="1" w:styleId="Titul2">
    <w:name w:val="_Titul_2"/>
    <w:basedOn w:val="Normln"/>
    <w:qFormat/>
    <w:rsid w:val="0029625D"/>
    <w:pPr>
      <w:tabs>
        <w:tab w:val="left" w:pos="6796"/>
      </w:tabs>
      <w:spacing w:after="240" w:line="264" w:lineRule="auto"/>
      <w:jc w:val="left"/>
    </w:pPr>
    <w:rPr>
      <w:rFonts w:ascii="Verdana" w:eastAsiaTheme="minorHAnsi" w:hAnsi="Verdana" w:cstheme="minorBidi"/>
      <w:b/>
      <w:sz w:val="36"/>
      <w:szCs w:val="32"/>
    </w:rPr>
  </w:style>
  <w:style w:type="character" w:customStyle="1" w:styleId="Nzevakce">
    <w:name w:val="_Název_akce"/>
    <w:basedOn w:val="Standardnpsmoodstavce"/>
    <w:qFormat/>
    <w:rsid w:val="0029625D"/>
    <w:rPr>
      <w:rFonts w:ascii="Verdana" w:hAnsi="Verdana"/>
      <w:b/>
      <w:sz w:val="36"/>
    </w:rPr>
  </w:style>
  <w:style w:type="paragraph" w:customStyle="1" w:styleId="Textbezodsazen">
    <w:name w:val="_Text_bez_odsazení"/>
    <w:basedOn w:val="Normln"/>
    <w:link w:val="TextbezodsazenChar"/>
    <w:qFormat/>
    <w:rsid w:val="0029625D"/>
    <w:pPr>
      <w:spacing w:after="120" w:line="264" w:lineRule="auto"/>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29625D"/>
    <w:rPr>
      <w:rFonts w:ascii="Verdana" w:eastAsiaTheme="minorHAnsi" w:hAnsi="Verdana" w:cstheme="minorBidi"/>
      <w:sz w:val="18"/>
      <w:szCs w:val="18"/>
      <w:lang w:eastAsia="en-US"/>
    </w:rPr>
  </w:style>
  <w:style w:type="character" w:customStyle="1" w:styleId="Tun">
    <w:name w:val="_Tučně"/>
    <w:basedOn w:val="Standardnpsmoodstavce"/>
    <w:qFormat/>
    <w:rsid w:val="0029625D"/>
    <w:rPr>
      <w:b/>
    </w:rPr>
  </w:style>
  <w:style w:type="paragraph" w:customStyle="1" w:styleId="Default">
    <w:name w:val="Default"/>
    <w:rsid w:val="00E7077C"/>
    <w:pPr>
      <w:autoSpaceDE w:val="0"/>
      <w:autoSpaceDN w:val="0"/>
      <w:adjustRightInd w:val="0"/>
    </w:pPr>
    <w:rPr>
      <w:rFonts w:ascii="Arial" w:hAnsi="Arial" w:cs="Arial"/>
      <w:color w:val="000000"/>
      <w:sz w:val="24"/>
      <w:szCs w:val="24"/>
    </w:rPr>
  </w:style>
  <w:style w:type="paragraph" w:styleId="Textvbloku">
    <w:name w:val="Block Text"/>
    <w:basedOn w:val="Normln"/>
    <w:unhideWhenUsed/>
    <w:rsid w:val="00E7077C"/>
    <w:pPr>
      <w:widowControl w:val="0"/>
      <w:spacing w:after="0" w:line="240" w:lineRule="auto"/>
      <w:ind w:right="-92"/>
    </w:pPr>
    <w:rPr>
      <w:rFonts w:ascii="Wingdings" w:eastAsia="Wingdings" w:hAnsi="Wingdings" w:cs="Wingdings"/>
      <w:sz w:val="24"/>
      <w:szCs w:val="20"/>
      <w:lang w:eastAsia="cs-CZ"/>
    </w:rPr>
  </w:style>
  <w:style w:type="paragraph" w:styleId="Zkladntextodsazen">
    <w:name w:val="Body Text Indent"/>
    <w:basedOn w:val="Normln"/>
    <w:link w:val="ZkladntextodsazenChar"/>
    <w:uiPriority w:val="99"/>
    <w:semiHidden/>
    <w:unhideWhenUsed/>
    <w:rsid w:val="00E7077C"/>
    <w:pPr>
      <w:spacing w:after="120"/>
      <w:ind w:left="283"/>
    </w:pPr>
  </w:style>
  <w:style w:type="character" w:customStyle="1" w:styleId="ZkladntextodsazenChar">
    <w:name w:val="Základní text odsazený Char"/>
    <w:basedOn w:val="Standardnpsmoodstavce"/>
    <w:link w:val="Zkladntextodsazen"/>
    <w:uiPriority w:val="99"/>
    <w:semiHidden/>
    <w:rsid w:val="00E7077C"/>
    <w:rPr>
      <w:rFonts w:ascii="Arial" w:hAnsi="Arial" w:cs="Calibri"/>
      <w:sz w:val="22"/>
      <w:szCs w:val="22"/>
      <w:lang w:eastAsia="en-US"/>
    </w:rPr>
  </w:style>
  <w:style w:type="paragraph" w:styleId="Bezmezer">
    <w:name w:val="No Spacing"/>
    <w:basedOn w:val="Normln"/>
    <w:uiPriority w:val="99"/>
    <w:qFormat/>
    <w:rsid w:val="005468BA"/>
    <w:pPr>
      <w:spacing w:after="200" w:line="276" w:lineRule="auto"/>
    </w:pPr>
    <w:rPr>
      <w:rFonts w:ascii="Segoe UI" w:eastAsia="Cambria Math" w:hAnsi="Segoe UI" w:cs="Segoe UI"/>
      <w:sz w:val="24"/>
      <w:szCs w:val="24"/>
    </w:rPr>
  </w:style>
  <w:style w:type="paragraph" w:styleId="Podnadpis">
    <w:name w:val="Subtitle"/>
    <w:basedOn w:val="Normln"/>
    <w:link w:val="PodnadpisChar"/>
    <w:qFormat/>
    <w:rsid w:val="00BE0F54"/>
    <w:pPr>
      <w:spacing w:after="0" w:line="240" w:lineRule="auto"/>
      <w:jc w:val="left"/>
    </w:pPr>
    <w:rPr>
      <w:rFonts w:eastAsia="Times New Roman" w:cs="Times New Roman"/>
      <w:sz w:val="24"/>
      <w:szCs w:val="20"/>
      <w:lang w:eastAsia="cs-CZ"/>
    </w:rPr>
  </w:style>
  <w:style w:type="character" w:customStyle="1" w:styleId="PodnadpisChar">
    <w:name w:val="Podnadpis Char"/>
    <w:basedOn w:val="Standardnpsmoodstavce"/>
    <w:link w:val="Podnadpis"/>
    <w:rsid w:val="00BE0F54"/>
    <w:rPr>
      <w:rFonts w:ascii="Arial" w:eastAsia="Times New Roman" w:hAnsi="Arial"/>
      <w:sz w:val="24"/>
    </w:rPr>
  </w:style>
  <w:style w:type="paragraph" w:styleId="Normlnweb">
    <w:name w:val="Normal (Web)"/>
    <w:basedOn w:val="Normln"/>
    <w:uiPriority w:val="99"/>
    <w:semiHidden/>
    <w:unhideWhenUsed/>
    <w:rsid w:val="00F1126E"/>
    <w:pPr>
      <w:spacing w:before="100" w:beforeAutospacing="1" w:afterAutospacing="1" w:line="240" w:lineRule="auto"/>
      <w:jc w:val="left"/>
    </w:pPr>
    <w:rPr>
      <w:rFonts w:ascii="Times New Roman" w:eastAsiaTheme="minorHAnsi" w:hAnsi="Times New Roman" w:cs="Times New Roman"/>
      <w:sz w:val="24"/>
      <w:szCs w:val="24"/>
      <w:lang w:eastAsia="cs-CZ"/>
    </w:rPr>
  </w:style>
  <w:style w:type="character" w:styleId="Zdraznn">
    <w:name w:val="Emphasis"/>
    <w:basedOn w:val="Standardnpsmoodstavce"/>
    <w:uiPriority w:val="20"/>
    <w:qFormat/>
    <w:rsid w:val="00F1126E"/>
    <w:rPr>
      <w:i/>
      <w:iCs/>
    </w:rPr>
  </w:style>
  <w:style w:type="paragraph" w:customStyle="1" w:styleId="slovnabc">
    <w:name w:val="číslování_abc"/>
    <w:basedOn w:val="Normln"/>
    <w:qFormat/>
    <w:rsid w:val="001214D9"/>
    <w:pPr>
      <w:numPr>
        <w:numId w:val="9"/>
      </w:numPr>
      <w:spacing w:before="60" w:after="120" w:line="276" w:lineRule="auto"/>
    </w:pPr>
    <w:rPr>
      <w:rFonts w:ascii="Times New Roman" w:eastAsia="Times New Roman" w:hAnsi="Times New Roman" w:cs="Times New Roman"/>
      <w:sz w:val="24"/>
      <w:szCs w:val="24"/>
      <w:lang w:eastAsia="cs-CZ"/>
    </w:rPr>
  </w:style>
  <w:style w:type="paragraph" w:customStyle="1" w:styleId="3Odstavec1rove">
    <w:name w:val="3_Odstavec_1. úroveň"/>
    <w:basedOn w:val="1lnek"/>
    <w:next w:val="4Odstavec2rove"/>
    <w:qFormat/>
    <w:rsid w:val="001214D9"/>
    <w:pPr>
      <w:keepNext w:val="0"/>
      <w:numPr>
        <w:ilvl w:val="1"/>
      </w:numPr>
      <w:spacing w:before="60"/>
      <w:jc w:val="both"/>
    </w:pPr>
    <w:rPr>
      <w:b w:val="0"/>
    </w:rPr>
  </w:style>
  <w:style w:type="paragraph" w:customStyle="1" w:styleId="1lnek">
    <w:name w:val="1_Článek"/>
    <w:basedOn w:val="Normln"/>
    <w:qFormat/>
    <w:rsid w:val="001214D9"/>
    <w:pPr>
      <w:keepNext/>
      <w:numPr>
        <w:numId w:val="10"/>
      </w:numPr>
      <w:spacing w:before="240" w:after="0" w:line="276" w:lineRule="auto"/>
      <w:jc w:val="center"/>
    </w:pPr>
    <w:rPr>
      <w:rFonts w:ascii="Times New Roman" w:eastAsiaTheme="minorEastAsia" w:hAnsi="Times New Roman" w:cs="Times New Roman"/>
      <w:b/>
      <w:sz w:val="24"/>
      <w:szCs w:val="24"/>
    </w:rPr>
  </w:style>
  <w:style w:type="paragraph" w:customStyle="1" w:styleId="4Odstavec2rove">
    <w:name w:val="4_Odstavec_2. úroveň"/>
    <w:basedOn w:val="3Odstavec1rove"/>
    <w:qFormat/>
    <w:rsid w:val="001214D9"/>
    <w:pPr>
      <w:numPr>
        <w:ilvl w:val="2"/>
      </w:numPr>
    </w:pPr>
  </w:style>
  <w:style w:type="paragraph" w:customStyle="1" w:styleId="5Odstavec3rove">
    <w:name w:val="5_Odstavec_3. úroveň"/>
    <w:basedOn w:val="Normln"/>
    <w:qFormat/>
    <w:rsid w:val="001214D9"/>
    <w:pPr>
      <w:widowControl w:val="0"/>
      <w:numPr>
        <w:ilvl w:val="3"/>
        <w:numId w:val="10"/>
      </w:numPr>
      <w:autoSpaceDE w:val="0"/>
      <w:autoSpaceDN w:val="0"/>
      <w:adjustRightInd w:val="0"/>
      <w:spacing w:before="60" w:after="0" w:line="276" w:lineRule="auto"/>
    </w:pPr>
    <w:rPr>
      <w:rFonts w:ascii="Times New Roman" w:eastAsiaTheme="minorEastAsia" w:hAnsi="Times New Roman" w:cs="Times New Roman"/>
      <w:color w:val="000000"/>
      <w:sz w:val="24"/>
      <w:szCs w:val="24"/>
    </w:rPr>
  </w:style>
  <w:style w:type="paragraph" w:customStyle="1" w:styleId="Text1-2">
    <w:name w:val="_Text_1-2"/>
    <w:basedOn w:val="Normln"/>
    <w:link w:val="Text1-2Char"/>
    <w:qFormat/>
    <w:rsid w:val="00D81837"/>
    <w:pPr>
      <w:numPr>
        <w:ilvl w:val="2"/>
      </w:numPr>
      <w:spacing w:after="120" w:line="264" w:lineRule="auto"/>
    </w:pPr>
    <w:rPr>
      <w:rFonts w:ascii="Verdana" w:eastAsiaTheme="minorHAnsi" w:hAnsi="Verdana" w:cstheme="minorBidi"/>
      <w:sz w:val="18"/>
      <w:szCs w:val="18"/>
    </w:rPr>
  </w:style>
  <w:style w:type="character" w:customStyle="1" w:styleId="Text1-2Char">
    <w:name w:val="_Text_1-2 Char"/>
    <w:basedOn w:val="Standardnpsmoodstavce"/>
    <w:link w:val="Text1-2"/>
    <w:rsid w:val="00D81837"/>
    <w:rPr>
      <w:rFonts w:ascii="Verdana" w:eastAsiaTheme="minorHAnsi" w:hAnsi="Verdana" w:cstheme="minorBidi"/>
      <w:sz w:val="18"/>
      <w:szCs w:val="18"/>
      <w:lang w:eastAsia="en-US"/>
    </w:rPr>
  </w:style>
  <w:style w:type="table" w:customStyle="1" w:styleId="Tabulka1">
    <w:name w:val="_Tabulka_1"/>
    <w:basedOn w:val="Mkatabulky"/>
    <w:uiPriority w:val="99"/>
    <w:rsid w:val="00D8183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D81837"/>
    <w:pPr>
      <w:spacing w:before="40" w:after="40" w:line="240" w:lineRule="auto"/>
      <w:jc w:val="left"/>
    </w:pPr>
    <w:rPr>
      <w:rFonts w:ascii="Verdana" w:eastAsiaTheme="minorHAnsi" w:hAnsi="Verdana" w:cstheme="minorBidi"/>
      <w:sz w:val="18"/>
      <w:szCs w:val="18"/>
    </w:rPr>
  </w:style>
  <w:style w:type="character" w:customStyle="1" w:styleId="Nadpisvtabulce">
    <w:name w:val="Nadpis v tabulce"/>
    <w:basedOn w:val="Standardnpsmoodstavce"/>
    <w:uiPriority w:val="9"/>
    <w:qFormat/>
    <w:rsid w:val="00610BA7"/>
    <w:rPr>
      <w:b/>
      <w:sz w:val="18"/>
    </w:rPr>
  </w:style>
  <w:style w:type="paragraph" w:customStyle="1" w:styleId="Nadpisbezsl1-2">
    <w:name w:val="_Nadpis_bez_čísl_1-2"/>
    <w:next w:val="Normln"/>
    <w:qFormat/>
    <w:rsid w:val="00610BA7"/>
    <w:pPr>
      <w:keepNext/>
      <w:spacing w:before="200" w:after="120" w:line="264" w:lineRule="auto"/>
    </w:pPr>
    <w:rPr>
      <w:rFonts w:ascii="Verdana" w:eastAsiaTheme="minorHAnsi" w:hAnsi="Verdana" w:cstheme="minorBidi"/>
      <w:b/>
      <w:lang w:eastAsia="en-US"/>
    </w:rPr>
  </w:style>
  <w:style w:type="paragraph" w:customStyle="1" w:styleId="Nadpistabulky">
    <w:name w:val="Nadpis tabulky"/>
    <w:basedOn w:val="Normln"/>
    <w:next w:val="Normln"/>
    <w:uiPriority w:val="9"/>
    <w:qFormat/>
    <w:rsid w:val="00FA6F9E"/>
    <w:pPr>
      <w:keepNext/>
      <w:keepLines/>
      <w:pBdr>
        <w:top w:val="single" w:sz="12" w:space="3" w:color="9BBB59" w:themeColor="accent3"/>
      </w:pBdr>
      <w:suppressAutoHyphens/>
      <w:spacing w:after="60" w:line="276" w:lineRule="auto"/>
      <w:jc w:val="left"/>
    </w:pPr>
    <w:rPr>
      <w:rFonts w:asciiTheme="majorHAnsi" w:eastAsiaTheme="minorHAnsi" w:hAnsiTheme="majorHAnsi" w:cstheme="minorBidi"/>
      <w:b/>
      <w:sz w:val="14"/>
      <w:szCs w:val="14"/>
    </w:rPr>
  </w:style>
  <w:style w:type="paragraph" w:customStyle="1" w:styleId="Textbezslovn">
    <w:name w:val="_Text_bez_číslování"/>
    <w:basedOn w:val="Normln"/>
    <w:link w:val="TextbezslovnChar"/>
    <w:qFormat/>
    <w:rsid w:val="00FC43CC"/>
    <w:pPr>
      <w:spacing w:after="120" w:line="264" w:lineRule="auto"/>
      <w:ind w:left="737"/>
    </w:pPr>
    <w:rPr>
      <w:rFonts w:ascii="Verdana" w:eastAsiaTheme="minorHAnsi" w:hAnsi="Verdana" w:cstheme="minorBidi"/>
      <w:sz w:val="18"/>
      <w:szCs w:val="18"/>
    </w:rPr>
  </w:style>
  <w:style w:type="character" w:customStyle="1" w:styleId="TextbezslovnChar">
    <w:name w:val="_Text_bez_číslování Char"/>
    <w:basedOn w:val="Standardnpsmoodstavce"/>
    <w:link w:val="Textbezslovn"/>
    <w:rsid w:val="00FC43CC"/>
    <w:rPr>
      <w:rFonts w:ascii="Verdana" w:eastAsiaTheme="minorHAnsi" w:hAnsi="Verdana" w:cstheme="minorBidi"/>
      <w:sz w:val="18"/>
      <w:szCs w:val="18"/>
      <w:lang w:eastAsia="en-US"/>
    </w:rPr>
  </w:style>
  <w:style w:type="paragraph" w:customStyle="1" w:styleId="Odrka1-1">
    <w:name w:val="_Odrážka_1-1_•"/>
    <w:basedOn w:val="Normln"/>
    <w:qFormat/>
    <w:rsid w:val="00646856"/>
    <w:pPr>
      <w:numPr>
        <w:numId w:val="18"/>
      </w:numPr>
      <w:spacing w:after="80" w:line="264" w:lineRule="auto"/>
    </w:pPr>
    <w:rPr>
      <w:rFonts w:ascii="Verdana" w:eastAsiaTheme="minorHAnsi" w:hAnsi="Verdana" w:cstheme="minorBidi"/>
      <w:sz w:val="18"/>
      <w:szCs w:val="18"/>
    </w:rPr>
  </w:style>
  <w:style w:type="paragraph" w:customStyle="1" w:styleId="Odrka1-2-">
    <w:name w:val="_Odrážka_1-2_-"/>
    <w:basedOn w:val="Odrka1-1"/>
    <w:qFormat/>
    <w:rsid w:val="00646856"/>
    <w:pPr>
      <w:numPr>
        <w:ilvl w:val="1"/>
      </w:numPr>
    </w:pPr>
  </w:style>
  <w:style w:type="paragraph" w:customStyle="1" w:styleId="Odrka1-3">
    <w:name w:val="_Odrážka_1-3_·"/>
    <w:basedOn w:val="Odrka1-2-"/>
    <w:qFormat/>
    <w:rsid w:val="00646856"/>
    <w:pPr>
      <w:numPr>
        <w:ilvl w:val="2"/>
      </w:numPr>
    </w:pPr>
  </w:style>
  <w:style w:type="paragraph" w:customStyle="1" w:styleId="Odstavec1-1a">
    <w:name w:val="_Odstavec_1-1_a)"/>
    <w:basedOn w:val="Normln"/>
    <w:qFormat/>
    <w:rsid w:val="00646856"/>
    <w:pPr>
      <w:numPr>
        <w:numId w:val="19"/>
      </w:numPr>
      <w:spacing w:after="80" w:line="264" w:lineRule="auto"/>
    </w:pPr>
    <w:rPr>
      <w:rFonts w:ascii="Verdana" w:eastAsiaTheme="minorHAnsi" w:hAnsi="Verdana" w:cstheme="minorBidi"/>
      <w:sz w:val="18"/>
      <w:szCs w:val="18"/>
    </w:rPr>
  </w:style>
  <w:style w:type="paragraph" w:customStyle="1" w:styleId="Odstavec1-2i">
    <w:name w:val="_Odstavec_1-2_(i)"/>
    <w:basedOn w:val="Odstavec1-1a"/>
    <w:qFormat/>
    <w:rsid w:val="00646856"/>
    <w:pPr>
      <w:numPr>
        <w:ilvl w:val="1"/>
      </w:numPr>
    </w:pPr>
  </w:style>
  <w:style w:type="paragraph" w:customStyle="1" w:styleId="Odstavec1-31">
    <w:name w:val="_Odstavec_1-3_1)"/>
    <w:basedOn w:val="Odstavec1-2i"/>
    <w:qFormat/>
    <w:rsid w:val="00646856"/>
    <w:pPr>
      <w:numPr>
        <w:ilvl w:val="2"/>
      </w:numPr>
    </w:pPr>
  </w:style>
  <w:style w:type="paragraph" w:customStyle="1" w:styleId="Odrka1-4">
    <w:name w:val="_Odrážka_1-4_•"/>
    <w:basedOn w:val="Odrka1-1"/>
    <w:qFormat/>
    <w:rsid w:val="00646856"/>
    <w:pPr>
      <w:numPr>
        <w:ilvl w:val="3"/>
      </w:numPr>
    </w:pPr>
  </w:style>
  <w:style w:type="paragraph" w:customStyle="1" w:styleId="Odstavec1-41">
    <w:name w:val="_Odstavec_1-4_1."/>
    <w:basedOn w:val="Odstavec1-1a"/>
    <w:qFormat/>
    <w:rsid w:val="00646856"/>
    <w:pPr>
      <w:numPr>
        <w:ilvl w:val="3"/>
      </w:numPr>
    </w:pPr>
  </w:style>
  <w:style w:type="table" w:customStyle="1" w:styleId="Tabulka11">
    <w:name w:val="_Tabulka_11"/>
    <w:basedOn w:val="Mkatabulky"/>
    <w:uiPriority w:val="99"/>
    <w:rsid w:val="00FF32F0"/>
    <w:rPr>
      <w:rFonts w:ascii="Verdana" w:eastAsia="Verdana" w:hAnsi="Verdana"/>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984145">
      <w:bodyDiv w:val="1"/>
      <w:marLeft w:val="0"/>
      <w:marRight w:val="0"/>
      <w:marTop w:val="0"/>
      <w:marBottom w:val="0"/>
      <w:divBdr>
        <w:top w:val="none" w:sz="0" w:space="0" w:color="auto"/>
        <w:left w:val="none" w:sz="0" w:space="0" w:color="auto"/>
        <w:bottom w:val="none" w:sz="0" w:space="0" w:color="auto"/>
        <w:right w:val="none" w:sz="0" w:space="0" w:color="auto"/>
      </w:divBdr>
    </w:div>
    <w:div w:id="1374497881">
      <w:bodyDiv w:val="1"/>
      <w:marLeft w:val="0"/>
      <w:marRight w:val="0"/>
      <w:marTop w:val="0"/>
      <w:marBottom w:val="0"/>
      <w:divBdr>
        <w:top w:val="none" w:sz="0" w:space="0" w:color="auto"/>
        <w:left w:val="none" w:sz="0" w:space="0" w:color="auto"/>
        <w:bottom w:val="none" w:sz="0" w:space="0" w:color="auto"/>
        <w:right w:val="none" w:sz="0" w:space="0" w:color="auto"/>
      </w:divBdr>
    </w:div>
    <w:div w:id="17550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ier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charvatm@spravazeleznic.cz%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ocak@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ierm@spravazeleznic.cz" TargetMode="External"/><Relationship Id="rId5" Type="http://schemas.openxmlformats.org/officeDocument/2006/relationships/numbering" Target="numbering.xml"/><Relationship Id="rId15" Type="http://schemas.openxmlformats.org/officeDocument/2006/relationships/hyperlink" Target="https://www.mpo.cz/cz/podnikani/dotace-a-podpora-podnikani/mpo-vyhlasuje-i--vyzvu-fotovoltaicke-systemy-s-bez-akumulace-z-komponenty-2-3-prechod-na-cistsi-zdroje-energie-z-narodniho-planu-obnovy--266243/%20%20"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D756-0386-4F9C-B22B-60520D63EE66}">
  <ds:schemaRefs>
    <ds:schemaRef ds:uri="http://schemas.microsoft.com/sharepoint/v3/contenttype/forms"/>
  </ds:schemaRefs>
</ds:datastoreItem>
</file>

<file path=customXml/itemProps2.xml><?xml version="1.0" encoding="utf-8"?>
<ds:datastoreItem xmlns:ds="http://schemas.openxmlformats.org/officeDocument/2006/customXml" ds:itemID="{597FB7F6-B67E-44EC-B129-4A6D3317FBC9}">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46C3BA20-A7B1-48FF-AB7A-78E5A59F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C8EEDF-21A6-48F9-8AF5-A9F0C62A3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11043</Words>
  <Characters>65154</Characters>
  <Application>Microsoft Office Word</Application>
  <DocSecurity>0</DocSecurity>
  <Lines>542</Lines>
  <Paragraphs>152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76045</CharactersWithSpaces>
  <SharedDoc>false</SharedDoc>
  <HLinks>
    <vt:vector size="6" baseType="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Rečková Radomíra, Ing.</cp:lastModifiedBy>
  <cp:revision>5</cp:revision>
  <cp:lastPrinted>2019-01-18T08:09:00Z</cp:lastPrinted>
  <dcterms:created xsi:type="dcterms:W3CDTF">2023-04-11T10:48:00Z</dcterms:created>
  <dcterms:modified xsi:type="dcterms:W3CDTF">2023-04-11T11:16:00Z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